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AD" w:rsidRDefault="005520AD" w:rsidP="005520AD">
      <w:pPr>
        <w:jc w:val="center"/>
        <w:rPr>
          <w:rStyle w:val="FontStyle34"/>
          <w:rFonts w:ascii="Arial" w:hAnsi="Arial" w:cs="Arial"/>
          <w:color w:val="auto"/>
          <w:kern w:val="0"/>
          <w:sz w:val="24"/>
          <w:szCs w:val="24"/>
          <w:lang w:val="sr-Cyrl-CS" w:eastAsia="sr-Cyrl-CS"/>
        </w:rPr>
      </w:pPr>
    </w:p>
    <w:p w:rsidR="00DE5348" w:rsidRPr="009A0BC5" w:rsidRDefault="00DE5348" w:rsidP="005520AD">
      <w:pPr>
        <w:jc w:val="center"/>
        <w:rPr>
          <w:rFonts w:ascii="Arial" w:hAnsi="Arial" w:cs="Arial"/>
          <w:sz w:val="32"/>
          <w:szCs w:val="32"/>
        </w:rPr>
      </w:pPr>
      <w:r w:rsidRPr="009A0BC5">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A0BC5" w:rsidRDefault="005520AD" w:rsidP="001953B1">
      <w:pPr>
        <w:rPr>
          <w:rFonts w:ascii="Arial" w:hAnsi="Arial" w:cs="Arial"/>
          <w:sz w:val="32"/>
          <w:szCs w:val="32"/>
        </w:rPr>
      </w:pPr>
    </w:p>
    <w:p w:rsidR="005520AD" w:rsidRPr="009A0BC5" w:rsidRDefault="005520AD" w:rsidP="005520AD">
      <w:pPr>
        <w:rPr>
          <w:rFonts w:ascii="Arial" w:hAnsi="Arial" w:cs="Arial"/>
          <w:sz w:val="32"/>
          <w:szCs w:val="32"/>
        </w:rPr>
      </w:pPr>
    </w:p>
    <w:p w:rsidR="005520AD" w:rsidRPr="009A0BC5" w:rsidRDefault="005520AD" w:rsidP="005520AD">
      <w:pPr>
        <w:jc w:val="center"/>
        <w:rPr>
          <w:rFonts w:ascii="Arial" w:hAnsi="Arial" w:cs="Arial"/>
          <w:sz w:val="32"/>
          <w:szCs w:val="32"/>
          <w:lang w:val="ru-RU"/>
        </w:rPr>
      </w:pPr>
    </w:p>
    <w:p w:rsidR="005520AD" w:rsidRPr="009A0BC5" w:rsidRDefault="005520AD" w:rsidP="005520AD">
      <w:pPr>
        <w:rPr>
          <w:rFonts w:ascii="Arial" w:hAnsi="Arial" w:cs="Arial"/>
          <w:i/>
          <w:iCs/>
        </w:rPr>
      </w:pPr>
    </w:p>
    <w:p w:rsidR="005520AD" w:rsidRPr="009A0BC5" w:rsidRDefault="005520AD" w:rsidP="005520AD">
      <w:pPr>
        <w:jc w:val="center"/>
        <w:rPr>
          <w:rFonts w:ascii="Arial" w:hAnsi="Arial" w:cs="Arial"/>
          <w:i/>
          <w:iCs/>
        </w:rPr>
      </w:pPr>
    </w:p>
    <w:p w:rsidR="00DE5348" w:rsidRPr="009A0BC5" w:rsidRDefault="00DE5348" w:rsidP="005520AD">
      <w:pPr>
        <w:jc w:val="both"/>
        <w:rPr>
          <w:rFonts w:ascii="Arial" w:hAnsi="Arial" w:cs="Arial"/>
          <w:lang w:val="sr-Cyrl-CS"/>
        </w:rPr>
      </w:pPr>
    </w:p>
    <w:p w:rsidR="00DE5348" w:rsidRPr="009A0BC5" w:rsidRDefault="00DE5348" w:rsidP="005520AD">
      <w:pPr>
        <w:jc w:val="both"/>
        <w:rPr>
          <w:rFonts w:ascii="Arial" w:hAnsi="Arial" w:cs="Arial"/>
          <w:lang w:val="sr-Cyrl-CS"/>
        </w:rPr>
      </w:pPr>
    </w:p>
    <w:p w:rsidR="00DE5348" w:rsidRPr="009A0BC5" w:rsidRDefault="00DE5348" w:rsidP="005520AD">
      <w:pPr>
        <w:jc w:val="both"/>
        <w:rPr>
          <w:rFonts w:ascii="Arial" w:hAnsi="Arial" w:cs="Arial"/>
          <w:lang w:val="sr-Cyrl-CS"/>
        </w:rPr>
      </w:pPr>
    </w:p>
    <w:p w:rsidR="00DE5348" w:rsidRPr="009A0BC5" w:rsidRDefault="00DE5348" w:rsidP="00DE5348">
      <w:pPr>
        <w:jc w:val="center"/>
        <w:rPr>
          <w:rFonts w:ascii="Arial" w:hAnsi="Arial" w:cs="Arial"/>
          <w:b/>
          <w:sz w:val="32"/>
          <w:szCs w:val="32"/>
          <w:lang w:val="sr-Cyrl-CS"/>
        </w:rPr>
      </w:pPr>
      <w:r w:rsidRPr="009A0BC5">
        <w:rPr>
          <w:rFonts w:ascii="Arial" w:hAnsi="Arial" w:cs="Arial"/>
          <w:b/>
          <w:sz w:val="32"/>
          <w:szCs w:val="32"/>
          <w:lang w:val="sr-Cyrl-CS"/>
        </w:rPr>
        <w:t>РЕПУБЛИКА СРБИЈА</w:t>
      </w:r>
    </w:p>
    <w:p w:rsidR="00DE5348" w:rsidRPr="009A0BC5" w:rsidRDefault="00DE5348" w:rsidP="00DE5348">
      <w:pPr>
        <w:jc w:val="center"/>
        <w:rPr>
          <w:rFonts w:ascii="Arial" w:hAnsi="Arial" w:cs="Arial"/>
          <w:b/>
          <w:sz w:val="32"/>
          <w:szCs w:val="32"/>
          <w:lang w:val="sr-Cyrl-CS"/>
        </w:rPr>
      </w:pPr>
      <w:r w:rsidRPr="009A0BC5">
        <w:rPr>
          <w:rFonts w:ascii="Arial" w:hAnsi="Arial" w:cs="Arial"/>
          <w:b/>
          <w:sz w:val="32"/>
          <w:szCs w:val="32"/>
          <w:lang w:val="sr-Cyrl-CS"/>
        </w:rPr>
        <w:t>ОПШТИНА БАТОЧИНА</w:t>
      </w:r>
    </w:p>
    <w:p w:rsidR="00DE5348" w:rsidRPr="009A0BC5" w:rsidRDefault="00DE5348" w:rsidP="00DE5348">
      <w:pPr>
        <w:jc w:val="center"/>
        <w:rPr>
          <w:rFonts w:ascii="Arial" w:hAnsi="Arial" w:cs="Arial"/>
          <w:b/>
          <w:sz w:val="32"/>
          <w:szCs w:val="32"/>
        </w:rPr>
      </w:pPr>
      <w:r w:rsidRPr="009A0BC5">
        <w:rPr>
          <w:rFonts w:ascii="Arial" w:hAnsi="Arial" w:cs="Arial"/>
          <w:b/>
          <w:sz w:val="32"/>
          <w:szCs w:val="32"/>
          <w:lang w:val="sr-Latn-CS"/>
        </w:rPr>
        <w:t>O</w:t>
      </w:r>
      <w:r w:rsidRPr="009A0BC5">
        <w:rPr>
          <w:rFonts w:ascii="Arial" w:hAnsi="Arial" w:cs="Arial"/>
          <w:b/>
          <w:sz w:val="32"/>
          <w:szCs w:val="32"/>
        </w:rPr>
        <w:t>ПШТИНСКА УПРАВА</w:t>
      </w:r>
    </w:p>
    <w:p w:rsidR="00DE5348" w:rsidRPr="009A0BC5" w:rsidRDefault="00DE5348" w:rsidP="00DE5348">
      <w:pPr>
        <w:pStyle w:val="Default"/>
        <w:jc w:val="center"/>
        <w:rPr>
          <w:b/>
          <w:bCs/>
          <w:sz w:val="32"/>
          <w:szCs w:val="32"/>
          <w:lang w:val="sr-Cyrl-CS"/>
        </w:rPr>
      </w:pPr>
    </w:p>
    <w:p w:rsidR="00DE5348" w:rsidRPr="009A0BC5" w:rsidRDefault="00DE5348" w:rsidP="00DE5348">
      <w:pPr>
        <w:rPr>
          <w:rFonts w:ascii="Arial" w:hAnsi="Arial" w:cs="Arial"/>
          <w:lang w:val="sr-Cyrl-CS"/>
        </w:rPr>
      </w:pPr>
    </w:p>
    <w:p w:rsidR="00DE5348" w:rsidRPr="009A0BC5" w:rsidRDefault="00DE5348" w:rsidP="00DE5348">
      <w:pPr>
        <w:jc w:val="center"/>
        <w:rPr>
          <w:rFonts w:ascii="Arial" w:hAnsi="Arial" w:cs="Arial"/>
          <w:b/>
          <w:sz w:val="32"/>
          <w:szCs w:val="32"/>
          <w:lang w:val="sr-Cyrl-CS"/>
        </w:rPr>
      </w:pPr>
      <w:r w:rsidRPr="009A0BC5">
        <w:rPr>
          <w:rFonts w:ascii="Arial" w:hAnsi="Arial" w:cs="Arial"/>
          <w:b/>
          <w:sz w:val="32"/>
          <w:szCs w:val="32"/>
          <w:lang w:val="sr-Cyrl-CS"/>
        </w:rPr>
        <w:t>КОНКУРСНА ДОКУМЕНТАЦИЈА</w:t>
      </w:r>
    </w:p>
    <w:p w:rsidR="00DE5348" w:rsidRPr="009A0BC5" w:rsidRDefault="00F129A1" w:rsidP="00DE5348">
      <w:pPr>
        <w:jc w:val="center"/>
        <w:rPr>
          <w:rFonts w:ascii="Arial" w:hAnsi="Arial" w:cs="Arial"/>
          <w:b/>
          <w:sz w:val="32"/>
          <w:szCs w:val="32"/>
          <w:lang w:val="sr-Cyrl-CS"/>
        </w:rPr>
      </w:pPr>
      <w:r w:rsidRPr="009A0BC5">
        <w:rPr>
          <w:rFonts w:ascii="Arial" w:hAnsi="Arial" w:cs="Arial"/>
          <w:b/>
          <w:sz w:val="32"/>
          <w:szCs w:val="32"/>
          <w:lang w:val="sr-Cyrl-CS"/>
        </w:rPr>
        <w:t xml:space="preserve">БРОЈ </w:t>
      </w:r>
      <w:r w:rsidR="00B2556E" w:rsidRPr="009A0BC5">
        <w:rPr>
          <w:rFonts w:ascii="Arial" w:hAnsi="Arial" w:cs="Arial"/>
          <w:b/>
          <w:sz w:val="32"/>
          <w:szCs w:val="32"/>
        </w:rPr>
        <w:t>404-</w:t>
      </w:r>
      <w:r w:rsidR="006E240F">
        <w:rPr>
          <w:rFonts w:ascii="Arial" w:hAnsi="Arial" w:cs="Arial"/>
          <w:b/>
          <w:sz w:val="32"/>
          <w:szCs w:val="32"/>
        </w:rPr>
        <w:t>49</w:t>
      </w:r>
      <w:r w:rsidR="00B2556E" w:rsidRPr="009A0BC5">
        <w:rPr>
          <w:rFonts w:ascii="Arial" w:hAnsi="Arial" w:cs="Arial"/>
          <w:b/>
          <w:sz w:val="32"/>
          <w:szCs w:val="32"/>
        </w:rPr>
        <w:t>/</w:t>
      </w:r>
      <w:r w:rsidR="009A0BC5" w:rsidRPr="009A0BC5">
        <w:rPr>
          <w:rFonts w:ascii="Arial" w:hAnsi="Arial" w:cs="Arial"/>
          <w:b/>
          <w:sz w:val="32"/>
          <w:szCs w:val="32"/>
        </w:rPr>
        <w:t>20</w:t>
      </w:r>
      <w:r w:rsidR="00B2556E" w:rsidRPr="009A0BC5">
        <w:rPr>
          <w:rFonts w:ascii="Arial" w:hAnsi="Arial" w:cs="Arial"/>
          <w:b/>
          <w:sz w:val="32"/>
          <w:szCs w:val="32"/>
        </w:rPr>
        <w:t>-01</w:t>
      </w:r>
      <w:r w:rsidRPr="009A0BC5">
        <w:rPr>
          <w:rFonts w:ascii="Arial" w:hAnsi="Arial" w:cs="Arial"/>
          <w:b/>
          <w:sz w:val="32"/>
          <w:szCs w:val="32"/>
          <w:lang w:val="sr-Cyrl-CS"/>
        </w:rPr>
        <w:t xml:space="preserve"> од </w:t>
      </w:r>
      <w:r w:rsidR="006E240F">
        <w:rPr>
          <w:rFonts w:ascii="Arial" w:hAnsi="Arial" w:cs="Arial"/>
          <w:b/>
          <w:sz w:val="32"/>
          <w:szCs w:val="32"/>
        </w:rPr>
        <w:t>04</w:t>
      </w:r>
      <w:r w:rsidR="00B2556E" w:rsidRPr="009A0BC5">
        <w:rPr>
          <w:rFonts w:ascii="Arial" w:hAnsi="Arial" w:cs="Arial"/>
          <w:b/>
          <w:sz w:val="32"/>
          <w:szCs w:val="32"/>
          <w:lang w:val="sr-Cyrl-CS"/>
        </w:rPr>
        <w:t>.0</w:t>
      </w:r>
      <w:r w:rsidR="009A0BC5" w:rsidRPr="009A0BC5">
        <w:rPr>
          <w:rFonts w:ascii="Arial" w:hAnsi="Arial" w:cs="Arial"/>
          <w:b/>
          <w:sz w:val="32"/>
          <w:szCs w:val="32"/>
        </w:rPr>
        <w:t>2</w:t>
      </w:r>
      <w:r w:rsidR="009A0BC5" w:rsidRPr="009A0BC5">
        <w:rPr>
          <w:rFonts w:ascii="Arial" w:hAnsi="Arial" w:cs="Arial"/>
          <w:b/>
          <w:sz w:val="32"/>
          <w:szCs w:val="32"/>
          <w:lang w:val="sr-Cyrl-CS"/>
        </w:rPr>
        <w:t>.20</w:t>
      </w:r>
      <w:r w:rsidR="009A0BC5" w:rsidRPr="009A0BC5">
        <w:rPr>
          <w:rFonts w:ascii="Arial" w:hAnsi="Arial" w:cs="Arial"/>
          <w:b/>
          <w:sz w:val="32"/>
          <w:szCs w:val="32"/>
        </w:rPr>
        <w:t>20</w:t>
      </w:r>
      <w:r w:rsidR="00DE5348" w:rsidRPr="009A0BC5">
        <w:rPr>
          <w:rFonts w:ascii="Arial" w:hAnsi="Arial" w:cs="Arial"/>
          <w:b/>
          <w:sz w:val="32"/>
          <w:szCs w:val="32"/>
          <w:lang w:val="sr-Cyrl-CS"/>
        </w:rPr>
        <w:t>.године</w:t>
      </w:r>
    </w:p>
    <w:p w:rsidR="00DE5348" w:rsidRPr="009A0BC5" w:rsidRDefault="009A0BC5" w:rsidP="00DE5348">
      <w:pPr>
        <w:jc w:val="center"/>
        <w:rPr>
          <w:rFonts w:ascii="Arial" w:hAnsi="Arial" w:cs="Arial"/>
          <w:b/>
          <w:sz w:val="32"/>
          <w:szCs w:val="32"/>
          <w:lang w:val="sr-Latn-CS"/>
        </w:rPr>
      </w:pPr>
      <w:r>
        <w:rPr>
          <w:rFonts w:ascii="Arial" w:hAnsi="Arial" w:cs="Arial"/>
          <w:b/>
          <w:sz w:val="32"/>
          <w:szCs w:val="32"/>
          <w:lang w:val="sr-Cyrl-CS"/>
        </w:rPr>
        <w:t>ЗА ОТВОРЕНИ ПОСТУПАК ЈАВНЕ НАБАВКЕ</w:t>
      </w:r>
    </w:p>
    <w:p w:rsidR="00DE5348" w:rsidRPr="009A0BC5" w:rsidRDefault="00DE5348" w:rsidP="00DE5348">
      <w:pPr>
        <w:jc w:val="center"/>
        <w:rPr>
          <w:rFonts w:ascii="Arial" w:hAnsi="Arial" w:cs="Arial"/>
          <w:b/>
          <w:sz w:val="32"/>
          <w:szCs w:val="32"/>
          <w:lang w:val="sr-Cyrl-CS"/>
        </w:rPr>
      </w:pPr>
      <w:r w:rsidRPr="009A0BC5">
        <w:rPr>
          <w:rFonts w:ascii="Arial" w:hAnsi="Arial" w:cs="Arial"/>
          <w:b/>
          <w:sz w:val="32"/>
          <w:szCs w:val="32"/>
          <w:lang w:val="sr-Cyrl-CS"/>
        </w:rPr>
        <w:t xml:space="preserve">Услуге стручног надзора над извођењем радова на </w:t>
      </w:r>
      <w:r w:rsidR="00B2556E" w:rsidRPr="009A0BC5">
        <w:rPr>
          <w:rFonts w:ascii="Arial" w:hAnsi="Arial" w:cs="Arial"/>
          <w:b/>
          <w:sz w:val="32"/>
          <w:szCs w:val="32"/>
        </w:rPr>
        <w:t xml:space="preserve">одржавању </w:t>
      </w:r>
      <w:r w:rsidR="008E5B31" w:rsidRPr="009A0BC5">
        <w:rPr>
          <w:rFonts w:ascii="Arial" w:hAnsi="Arial" w:cs="Arial"/>
          <w:b/>
          <w:sz w:val="32"/>
          <w:szCs w:val="32"/>
          <w:lang w:val="sr-Cyrl-CS"/>
        </w:rPr>
        <w:t>путева</w:t>
      </w:r>
      <w:r w:rsidRPr="009A0BC5">
        <w:rPr>
          <w:rFonts w:ascii="Arial" w:hAnsi="Arial" w:cs="Arial"/>
          <w:b/>
          <w:sz w:val="32"/>
          <w:szCs w:val="32"/>
          <w:lang w:val="sr-Cyrl-CS"/>
        </w:rPr>
        <w:t xml:space="preserve"> </w:t>
      </w:r>
      <w:r w:rsidR="00B2556E" w:rsidRPr="009A0BC5">
        <w:rPr>
          <w:rFonts w:ascii="Arial" w:hAnsi="Arial" w:cs="Arial"/>
          <w:b/>
          <w:sz w:val="32"/>
          <w:szCs w:val="32"/>
          <w:lang w:val="sr-Cyrl-CS"/>
        </w:rPr>
        <w:t xml:space="preserve">и улица </w:t>
      </w:r>
      <w:r w:rsidRPr="009A0BC5">
        <w:rPr>
          <w:rFonts w:ascii="Arial" w:hAnsi="Arial" w:cs="Arial"/>
          <w:b/>
          <w:sz w:val="32"/>
          <w:szCs w:val="32"/>
          <w:lang w:val="sr-Cyrl-CS"/>
        </w:rPr>
        <w:t>на територији општине Баточина</w:t>
      </w:r>
    </w:p>
    <w:p w:rsidR="00DE5348" w:rsidRPr="009A0BC5" w:rsidRDefault="00DE5348" w:rsidP="00DE5348">
      <w:pPr>
        <w:rPr>
          <w:rFonts w:ascii="Arial" w:hAnsi="Arial" w:cs="Arial"/>
          <w:b/>
          <w:sz w:val="32"/>
          <w:szCs w:val="32"/>
          <w:lang w:val="sr-Cyrl-CS"/>
        </w:rPr>
      </w:pPr>
    </w:p>
    <w:p w:rsidR="00DE5348" w:rsidRPr="009A0BC5" w:rsidRDefault="00DE5348" w:rsidP="00DE5348">
      <w:pPr>
        <w:rPr>
          <w:rFonts w:ascii="Arial" w:hAnsi="Arial" w:cs="Arial"/>
          <w:b/>
          <w:sz w:val="32"/>
          <w:szCs w:val="32"/>
          <w:lang w:val="sr-Cyrl-CS"/>
        </w:rPr>
      </w:pPr>
    </w:p>
    <w:p w:rsidR="00DE5348" w:rsidRPr="009A0BC5" w:rsidRDefault="00DE5348" w:rsidP="00FE27EF">
      <w:pPr>
        <w:numPr>
          <w:ilvl w:val="0"/>
          <w:numId w:val="9"/>
        </w:numPr>
        <w:suppressAutoHyphens w:val="0"/>
        <w:spacing w:line="240" w:lineRule="auto"/>
        <w:jc w:val="center"/>
        <w:rPr>
          <w:rFonts w:ascii="Arial" w:hAnsi="Arial" w:cs="Arial"/>
          <w:b/>
          <w:sz w:val="32"/>
          <w:szCs w:val="32"/>
          <w:lang w:val="sr-Cyrl-CS"/>
        </w:rPr>
      </w:pPr>
      <w:r w:rsidRPr="009A0BC5">
        <w:rPr>
          <w:rFonts w:ascii="Arial" w:hAnsi="Arial" w:cs="Arial"/>
          <w:b/>
          <w:sz w:val="32"/>
          <w:szCs w:val="32"/>
          <w:lang w:val="sr-Cyrl-CS"/>
        </w:rPr>
        <w:t xml:space="preserve">ИНТЕРНИ БРОЈ </w:t>
      </w:r>
      <w:r w:rsidR="00467797">
        <w:rPr>
          <w:rFonts w:ascii="Arial" w:hAnsi="Arial" w:cs="Arial"/>
          <w:b/>
          <w:sz w:val="32"/>
          <w:szCs w:val="32"/>
          <w:lang w:val="sr-Cyrl-CS"/>
        </w:rPr>
        <w:t>1</w:t>
      </w:r>
      <w:r w:rsidR="00B2556E" w:rsidRPr="009A0BC5">
        <w:rPr>
          <w:rFonts w:ascii="Arial" w:hAnsi="Arial" w:cs="Arial"/>
          <w:b/>
          <w:sz w:val="32"/>
          <w:szCs w:val="32"/>
          <w:lang w:val="sr-Cyrl-CS"/>
        </w:rPr>
        <w:t>/</w:t>
      </w:r>
      <w:r w:rsidR="009A0BC5">
        <w:rPr>
          <w:rFonts w:ascii="Arial" w:hAnsi="Arial" w:cs="Arial"/>
          <w:b/>
          <w:sz w:val="32"/>
          <w:szCs w:val="32"/>
          <w:lang w:val="sr-Cyrl-CS"/>
        </w:rPr>
        <w:t>20</w:t>
      </w:r>
      <w:r w:rsidR="009A0BC5" w:rsidRPr="009A0BC5">
        <w:rPr>
          <w:rFonts w:ascii="Arial" w:hAnsi="Arial" w:cs="Arial"/>
          <w:b/>
          <w:sz w:val="32"/>
          <w:szCs w:val="32"/>
        </w:rPr>
        <w:t>20</w:t>
      </w:r>
      <w:r w:rsidRPr="009A0BC5">
        <w:rPr>
          <w:rFonts w:ascii="Arial" w:hAnsi="Arial" w:cs="Arial"/>
          <w:b/>
          <w:sz w:val="32"/>
          <w:szCs w:val="32"/>
          <w:lang w:val="sr-Cyrl-CS"/>
        </w:rPr>
        <w:t xml:space="preserve">  -</w:t>
      </w:r>
    </w:p>
    <w:p w:rsidR="00DE5348" w:rsidRPr="009A0BC5" w:rsidRDefault="00DE5348" w:rsidP="00FE27EF">
      <w:pPr>
        <w:numPr>
          <w:ilvl w:val="0"/>
          <w:numId w:val="9"/>
        </w:numPr>
        <w:suppressAutoHyphens w:val="0"/>
        <w:spacing w:line="240" w:lineRule="auto"/>
        <w:jc w:val="center"/>
        <w:rPr>
          <w:rFonts w:ascii="Arial" w:hAnsi="Arial" w:cs="Arial"/>
          <w:b/>
          <w:sz w:val="32"/>
          <w:szCs w:val="32"/>
          <w:lang w:val="sr-Cyrl-CS"/>
        </w:rPr>
      </w:pPr>
      <w:r w:rsidRPr="009A0BC5">
        <w:rPr>
          <w:rFonts w:ascii="Arial" w:hAnsi="Arial" w:cs="Arial"/>
          <w:b/>
          <w:sz w:val="32"/>
          <w:szCs w:val="32"/>
          <w:lang w:val="sr-Cyrl-CS"/>
        </w:rPr>
        <w:t xml:space="preserve">БРОЈ НАБАВКЕ У ПЛАНУ ЈАВНИХ НАБАВКИ </w:t>
      </w:r>
      <w:r w:rsidR="00B2556E" w:rsidRPr="009A0BC5">
        <w:rPr>
          <w:rFonts w:ascii="Arial" w:hAnsi="Arial" w:cs="Arial"/>
          <w:b/>
          <w:sz w:val="32"/>
          <w:szCs w:val="32"/>
          <w:lang w:val="sr-Cyrl-CS"/>
        </w:rPr>
        <w:t>1.2.</w:t>
      </w:r>
      <w:r w:rsidR="009A0BC5" w:rsidRPr="009A0BC5">
        <w:rPr>
          <w:rFonts w:ascii="Arial" w:hAnsi="Arial" w:cs="Arial"/>
          <w:b/>
          <w:sz w:val="32"/>
          <w:szCs w:val="32"/>
          <w:lang w:val="sr-Cyrl-CS"/>
        </w:rPr>
        <w:t>10</w:t>
      </w:r>
      <w:r w:rsidR="00B2556E" w:rsidRPr="009A0BC5">
        <w:rPr>
          <w:rFonts w:ascii="Arial" w:hAnsi="Arial" w:cs="Arial"/>
          <w:b/>
          <w:sz w:val="32"/>
          <w:szCs w:val="32"/>
          <w:lang w:val="sr-Cyrl-CS"/>
        </w:rPr>
        <w:t>/</w:t>
      </w:r>
      <w:r w:rsidR="009A0BC5" w:rsidRPr="009A0BC5">
        <w:rPr>
          <w:rFonts w:ascii="Arial" w:hAnsi="Arial" w:cs="Arial"/>
          <w:b/>
          <w:sz w:val="32"/>
          <w:szCs w:val="32"/>
          <w:lang w:val="sr-Cyrl-CS"/>
        </w:rPr>
        <w:t>20</w:t>
      </w:r>
    </w:p>
    <w:p w:rsidR="00DE5348" w:rsidRPr="009A0BC5"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A0BC5"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A0BC5"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6"/>
        <w:gridCol w:w="3206"/>
      </w:tblGrid>
      <w:tr w:rsidR="00DE5348" w:rsidRPr="009A0BC5" w:rsidTr="00DE5348">
        <w:trPr>
          <w:trHeight w:val="240"/>
          <w:jc w:val="center"/>
        </w:trPr>
        <w:tc>
          <w:tcPr>
            <w:tcW w:w="4188" w:type="dxa"/>
          </w:tcPr>
          <w:p w:rsidR="00DE5348" w:rsidRPr="009A0BC5"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A0BC5"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A0BC5">
              <w:rPr>
                <w:rFonts w:ascii="Arial" w:eastAsiaTheme="minorHAnsi" w:hAnsi="Arial" w:cs="Arial"/>
                <w:kern w:val="0"/>
                <w:lang w:eastAsia="en-US"/>
              </w:rPr>
              <w:t>Датум и време:</w:t>
            </w:r>
          </w:p>
        </w:tc>
      </w:tr>
      <w:tr w:rsidR="00DE5348" w:rsidRPr="009A0BC5" w:rsidTr="00DE5348">
        <w:trPr>
          <w:trHeight w:val="557"/>
          <w:jc w:val="center"/>
        </w:trPr>
        <w:tc>
          <w:tcPr>
            <w:tcW w:w="0" w:type="auto"/>
          </w:tcPr>
          <w:p w:rsidR="00DE5348" w:rsidRPr="009A0BC5" w:rsidRDefault="00DE5348" w:rsidP="00DE5348">
            <w:pPr>
              <w:autoSpaceDE w:val="0"/>
              <w:autoSpaceDN w:val="0"/>
              <w:adjustRightInd w:val="0"/>
              <w:spacing w:line="240" w:lineRule="auto"/>
              <w:rPr>
                <w:rFonts w:ascii="Arial" w:hAnsi="Arial" w:cs="Arial"/>
                <w:spacing w:val="1"/>
                <w:lang w:val="ru-RU"/>
              </w:rPr>
            </w:pPr>
            <w:r w:rsidRPr="009A0BC5">
              <w:rPr>
                <w:rFonts w:ascii="Arial" w:hAnsi="Arial" w:cs="Arial"/>
                <w:spacing w:val="1"/>
                <w:lang w:val="ru-RU"/>
              </w:rPr>
              <w:t xml:space="preserve">Датум објављивања на Порталу јавних набавки и интернет страници </w:t>
            </w:r>
            <w:hyperlink r:id="rId10" w:history="1">
              <w:r w:rsidRPr="009A0BC5">
                <w:rPr>
                  <w:rStyle w:val="Hyperlink"/>
                  <w:rFonts w:ascii="Arial" w:hAnsi="Arial" w:cs="Arial"/>
                  <w:lang w:val="sr-Latn-CS"/>
                </w:rPr>
                <w:t>www.sobatocina.org.rs</w:t>
              </w:r>
            </w:hyperlink>
          </w:p>
        </w:tc>
        <w:tc>
          <w:tcPr>
            <w:tcW w:w="0" w:type="auto"/>
          </w:tcPr>
          <w:p w:rsidR="00DE5348" w:rsidRPr="009A0BC5" w:rsidRDefault="00DE5348" w:rsidP="00DE5348">
            <w:pPr>
              <w:autoSpaceDE w:val="0"/>
              <w:autoSpaceDN w:val="0"/>
              <w:adjustRightInd w:val="0"/>
              <w:spacing w:line="240" w:lineRule="auto"/>
              <w:rPr>
                <w:rFonts w:ascii="Arial" w:hAnsi="Arial" w:cs="Arial"/>
                <w:b/>
              </w:rPr>
            </w:pPr>
          </w:p>
          <w:p w:rsidR="00DE5348" w:rsidRPr="009A0BC5" w:rsidRDefault="000204EE" w:rsidP="00C82345">
            <w:pPr>
              <w:autoSpaceDE w:val="0"/>
              <w:autoSpaceDN w:val="0"/>
              <w:adjustRightInd w:val="0"/>
              <w:spacing w:line="240" w:lineRule="auto"/>
              <w:rPr>
                <w:rFonts w:ascii="Arial" w:hAnsi="Arial" w:cs="Arial"/>
                <w:b/>
              </w:rPr>
            </w:pPr>
            <w:r>
              <w:rPr>
                <w:rFonts w:ascii="Arial" w:hAnsi="Arial" w:cs="Arial"/>
                <w:b/>
              </w:rPr>
              <w:t>04</w:t>
            </w:r>
            <w:r w:rsidR="00DE5348" w:rsidRPr="009A0BC5">
              <w:rPr>
                <w:rFonts w:ascii="Arial" w:hAnsi="Arial" w:cs="Arial"/>
                <w:b/>
              </w:rPr>
              <w:t>.0</w:t>
            </w:r>
            <w:r w:rsidR="00C82345">
              <w:rPr>
                <w:rFonts w:ascii="Arial" w:hAnsi="Arial" w:cs="Arial"/>
                <w:b/>
              </w:rPr>
              <w:t>2</w:t>
            </w:r>
            <w:r w:rsidR="00B2556E" w:rsidRPr="009A0BC5">
              <w:rPr>
                <w:rFonts w:ascii="Arial" w:hAnsi="Arial" w:cs="Arial"/>
                <w:b/>
              </w:rPr>
              <w:t>.20</w:t>
            </w:r>
            <w:r w:rsidR="009A0BC5" w:rsidRPr="009A0BC5">
              <w:rPr>
                <w:rFonts w:ascii="Arial" w:hAnsi="Arial" w:cs="Arial"/>
                <w:b/>
                <w:lang w:val="sr-Cyrl-CS"/>
              </w:rPr>
              <w:t>20</w:t>
            </w:r>
            <w:r w:rsidR="00DE5348" w:rsidRPr="009A0BC5">
              <w:rPr>
                <w:rFonts w:ascii="Arial" w:hAnsi="Arial" w:cs="Arial"/>
                <w:b/>
              </w:rPr>
              <w:t>.године</w:t>
            </w:r>
          </w:p>
        </w:tc>
      </w:tr>
      <w:tr w:rsidR="00DE5348" w:rsidRPr="009A0BC5" w:rsidTr="00DE5348">
        <w:trPr>
          <w:trHeight w:val="240"/>
          <w:jc w:val="center"/>
        </w:trPr>
        <w:tc>
          <w:tcPr>
            <w:tcW w:w="0" w:type="auto"/>
          </w:tcPr>
          <w:p w:rsidR="00DE5348" w:rsidRPr="009A0BC5"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A0BC5">
              <w:rPr>
                <w:rFonts w:ascii="Arial" w:eastAsiaTheme="minorHAnsi" w:hAnsi="Arial" w:cs="Arial"/>
                <w:kern w:val="0"/>
                <w:lang w:eastAsia="en-US"/>
              </w:rPr>
              <w:t xml:space="preserve">Крајњи рок за достављање понуда: </w:t>
            </w:r>
          </w:p>
        </w:tc>
        <w:tc>
          <w:tcPr>
            <w:tcW w:w="0" w:type="auto"/>
          </w:tcPr>
          <w:p w:rsidR="00DE5348" w:rsidRPr="009A0BC5" w:rsidRDefault="00204A1A" w:rsidP="00C82345">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05</w:t>
            </w:r>
            <w:r w:rsidR="00DE5348" w:rsidRPr="009A0BC5">
              <w:rPr>
                <w:rFonts w:ascii="Arial" w:eastAsiaTheme="minorHAnsi" w:hAnsi="Arial" w:cs="Arial"/>
                <w:b/>
                <w:bCs/>
                <w:kern w:val="0"/>
                <w:lang w:val="sr-Cyrl-CS" w:eastAsia="en-US"/>
              </w:rPr>
              <w:t>.</w:t>
            </w:r>
            <w:r w:rsidR="00DE5348" w:rsidRPr="009A0BC5">
              <w:rPr>
                <w:rFonts w:ascii="Arial" w:eastAsiaTheme="minorHAnsi" w:hAnsi="Arial" w:cs="Arial"/>
                <w:b/>
                <w:bCs/>
                <w:kern w:val="0"/>
                <w:lang w:eastAsia="en-US"/>
              </w:rPr>
              <w:t>0</w:t>
            </w:r>
            <w:r w:rsidR="00C82345">
              <w:rPr>
                <w:rFonts w:ascii="Arial" w:eastAsiaTheme="minorHAnsi" w:hAnsi="Arial" w:cs="Arial"/>
                <w:b/>
                <w:bCs/>
                <w:kern w:val="0"/>
                <w:lang w:eastAsia="en-US"/>
              </w:rPr>
              <w:t>3</w:t>
            </w:r>
            <w:r w:rsidR="00B2556E" w:rsidRPr="009A0BC5">
              <w:rPr>
                <w:rFonts w:ascii="Arial" w:eastAsiaTheme="minorHAnsi" w:hAnsi="Arial" w:cs="Arial"/>
                <w:b/>
                <w:bCs/>
                <w:kern w:val="0"/>
                <w:lang w:eastAsia="en-US"/>
              </w:rPr>
              <w:t>.20</w:t>
            </w:r>
            <w:r w:rsidR="009A0BC5">
              <w:rPr>
                <w:rFonts w:ascii="Arial" w:eastAsiaTheme="minorHAnsi" w:hAnsi="Arial" w:cs="Arial"/>
                <w:b/>
                <w:bCs/>
                <w:kern w:val="0"/>
                <w:lang w:val="sr-Cyrl-CS" w:eastAsia="en-US"/>
              </w:rPr>
              <w:t>20</w:t>
            </w:r>
            <w:r>
              <w:rPr>
                <w:rFonts w:ascii="Arial" w:eastAsiaTheme="minorHAnsi" w:hAnsi="Arial" w:cs="Arial"/>
                <w:b/>
                <w:bCs/>
                <w:kern w:val="0"/>
                <w:lang w:eastAsia="en-US"/>
              </w:rPr>
              <w:t>.</w:t>
            </w:r>
            <w:r w:rsidR="00DE5348" w:rsidRPr="009A0BC5">
              <w:rPr>
                <w:rFonts w:ascii="Arial" w:eastAsiaTheme="minorHAnsi" w:hAnsi="Arial" w:cs="Arial"/>
                <w:b/>
                <w:bCs/>
                <w:kern w:val="0"/>
                <w:lang w:eastAsia="en-US"/>
              </w:rPr>
              <w:t>године до 1</w:t>
            </w:r>
            <w:r w:rsidR="00DE5348" w:rsidRPr="009A0BC5">
              <w:rPr>
                <w:rFonts w:ascii="Arial" w:eastAsiaTheme="minorHAnsi" w:hAnsi="Arial" w:cs="Arial"/>
                <w:b/>
                <w:bCs/>
                <w:kern w:val="0"/>
                <w:lang w:val="sr-Cyrl-CS" w:eastAsia="en-US"/>
              </w:rPr>
              <w:t>0</w:t>
            </w:r>
            <w:r w:rsidR="00DE5348" w:rsidRPr="009A0BC5">
              <w:rPr>
                <w:rFonts w:ascii="Arial" w:eastAsiaTheme="minorHAnsi" w:hAnsi="Arial" w:cs="Arial"/>
                <w:b/>
                <w:bCs/>
                <w:kern w:val="0"/>
                <w:lang w:eastAsia="en-US"/>
              </w:rPr>
              <w:t xml:space="preserve">,00 часова </w:t>
            </w:r>
          </w:p>
        </w:tc>
      </w:tr>
      <w:tr w:rsidR="00DE5348" w:rsidRPr="009A0BC5" w:rsidTr="00DE5348">
        <w:trPr>
          <w:trHeight w:val="240"/>
          <w:jc w:val="center"/>
        </w:trPr>
        <w:tc>
          <w:tcPr>
            <w:tcW w:w="0" w:type="auto"/>
          </w:tcPr>
          <w:p w:rsidR="00DE5348" w:rsidRPr="009A0BC5"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A0BC5">
              <w:rPr>
                <w:rFonts w:ascii="Arial" w:eastAsiaTheme="minorHAnsi" w:hAnsi="Arial" w:cs="Arial"/>
                <w:kern w:val="0"/>
                <w:lang w:eastAsia="en-US"/>
              </w:rPr>
              <w:t xml:space="preserve">Јавно отварање: </w:t>
            </w:r>
          </w:p>
        </w:tc>
        <w:tc>
          <w:tcPr>
            <w:tcW w:w="0" w:type="auto"/>
          </w:tcPr>
          <w:p w:rsidR="00DE5348" w:rsidRPr="009A0BC5" w:rsidRDefault="00204A1A" w:rsidP="00C82345">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05.</w:t>
            </w:r>
            <w:r w:rsidR="00DE5348" w:rsidRPr="009A0BC5">
              <w:rPr>
                <w:rFonts w:ascii="Arial" w:eastAsiaTheme="minorHAnsi" w:hAnsi="Arial" w:cs="Arial"/>
                <w:b/>
                <w:bCs/>
                <w:kern w:val="0"/>
                <w:lang w:eastAsia="en-US"/>
              </w:rPr>
              <w:t>0</w:t>
            </w:r>
            <w:r w:rsidR="00C82345">
              <w:rPr>
                <w:rFonts w:ascii="Arial" w:eastAsiaTheme="minorHAnsi" w:hAnsi="Arial" w:cs="Arial"/>
                <w:b/>
                <w:bCs/>
                <w:kern w:val="0"/>
                <w:lang w:eastAsia="en-US"/>
              </w:rPr>
              <w:t>3</w:t>
            </w:r>
            <w:r w:rsidR="009A0BC5">
              <w:rPr>
                <w:rFonts w:ascii="Arial" w:eastAsiaTheme="minorHAnsi" w:hAnsi="Arial" w:cs="Arial"/>
                <w:b/>
                <w:bCs/>
                <w:kern w:val="0"/>
                <w:lang w:eastAsia="en-US"/>
              </w:rPr>
              <w:t>.20</w:t>
            </w:r>
            <w:r w:rsidR="009A0BC5">
              <w:rPr>
                <w:rFonts w:ascii="Arial" w:eastAsiaTheme="minorHAnsi" w:hAnsi="Arial" w:cs="Arial"/>
                <w:b/>
                <w:bCs/>
                <w:kern w:val="0"/>
                <w:lang w:val="sr-Cyrl-CS" w:eastAsia="en-US"/>
              </w:rPr>
              <w:t>20</w:t>
            </w:r>
            <w:r w:rsidR="00DE5348" w:rsidRPr="009A0BC5">
              <w:rPr>
                <w:rFonts w:ascii="Arial" w:eastAsiaTheme="minorHAnsi" w:hAnsi="Arial" w:cs="Arial"/>
                <w:b/>
                <w:bCs/>
                <w:kern w:val="0"/>
                <w:lang w:eastAsia="en-US"/>
              </w:rPr>
              <w:t>. године у 1</w:t>
            </w:r>
            <w:r w:rsidR="00DE5348" w:rsidRPr="009A0BC5">
              <w:rPr>
                <w:rFonts w:ascii="Arial" w:eastAsiaTheme="minorHAnsi" w:hAnsi="Arial" w:cs="Arial"/>
                <w:b/>
                <w:bCs/>
                <w:kern w:val="0"/>
                <w:lang w:val="sr-Cyrl-CS" w:eastAsia="en-US"/>
              </w:rPr>
              <w:t>0</w:t>
            </w:r>
            <w:r w:rsidR="00DE5348" w:rsidRPr="009A0BC5">
              <w:rPr>
                <w:rFonts w:ascii="Arial" w:eastAsiaTheme="minorHAnsi" w:hAnsi="Arial" w:cs="Arial"/>
                <w:b/>
                <w:bCs/>
                <w:kern w:val="0"/>
                <w:lang w:eastAsia="en-US"/>
              </w:rPr>
              <w:t xml:space="preserve">,30 часова </w:t>
            </w:r>
          </w:p>
        </w:tc>
      </w:tr>
    </w:tbl>
    <w:p w:rsidR="00DE5348" w:rsidRPr="009A0BC5"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A0BC5"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A0BC5" w:rsidRDefault="00DE5348" w:rsidP="00DE5348">
      <w:pPr>
        <w:jc w:val="center"/>
        <w:rPr>
          <w:rFonts w:ascii="Arial" w:hAnsi="Arial" w:cs="Arial"/>
          <w:b/>
          <w:iCs/>
          <w:lang w:val="sr-Cyrl-CS"/>
        </w:rPr>
      </w:pPr>
      <w:r w:rsidRPr="009A0BC5">
        <w:rPr>
          <w:rFonts w:ascii="Arial" w:hAnsi="Arial" w:cs="Arial"/>
          <w:b/>
          <w:iCs/>
        </w:rPr>
        <w:t>Укупан број страна конкурсне документације:</w:t>
      </w:r>
      <w:r w:rsidR="00B00E88" w:rsidRPr="009A0BC5">
        <w:rPr>
          <w:rFonts w:ascii="Arial" w:hAnsi="Arial" w:cs="Arial"/>
          <w:b/>
          <w:iCs/>
          <w:lang w:val="sr-Cyrl-CS"/>
        </w:rPr>
        <w:t xml:space="preserve"> 3</w:t>
      </w:r>
      <w:r w:rsidR="00906A88">
        <w:rPr>
          <w:rFonts w:ascii="Arial" w:hAnsi="Arial" w:cs="Arial"/>
          <w:b/>
          <w:iCs/>
          <w:lang w:val="sr-Cyrl-CS"/>
        </w:rPr>
        <w:t>6</w:t>
      </w:r>
      <w:r w:rsidRPr="009A0BC5">
        <w:rPr>
          <w:rFonts w:ascii="Arial" w:hAnsi="Arial" w:cs="Arial"/>
          <w:b/>
          <w:iCs/>
        </w:rPr>
        <w:t xml:space="preserve"> </w:t>
      </w:r>
    </w:p>
    <w:p w:rsidR="00DE5348" w:rsidRPr="009A0BC5" w:rsidRDefault="00DE5348" w:rsidP="00DE5348">
      <w:pPr>
        <w:jc w:val="center"/>
        <w:rPr>
          <w:rFonts w:ascii="Arial" w:hAnsi="Arial" w:cs="Arial"/>
          <w:b/>
          <w:iCs/>
          <w:lang w:val="sr-Cyrl-CS"/>
        </w:rPr>
      </w:pPr>
    </w:p>
    <w:p w:rsidR="008E5B31" w:rsidRPr="009A0BC5" w:rsidRDefault="008E5B31" w:rsidP="008E5B31">
      <w:pPr>
        <w:pStyle w:val="BodyText"/>
      </w:pPr>
    </w:p>
    <w:p w:rsidR="00DE5348" w:rsidRPr="009A0BC5" w:rsidRDefault="00DE5348" w:rsidP="00DE5348">
      <w:pPr>
        <w:pStyle w:val="Heading4"/>
        <w:rPr>
          <w:rFonts w:ascii="Arial" w:hAnsi="Arial" w:cs="Arial"/>
          <w:sz w:val="24"/>
        </w:rPr>
      </w:pPr>
      <w:r w:rsidRPr="009A0BC5">
        <w:rPr>
          <w:rFonts w:ascii="Arial" w:hAnsi="Arial" w:cs="Arial"/>
          <w:sz w:val="24"/>
          <w:lang w:val="sr-Cyrl-CS"/>
        </w:rPr>
        <w:t xml:space="preserve">Баточина, </w:t>
      </w:r>
      <w:r w:rsidR="009A0BC5">
        <w:rPr>
          <w:rFonts w:ascii="Arial" w:hAnsi="Arial" w:cs="Arial"/>
          <w:sz w:val="24"/>
          <w:lang w:val="sr-Cyrl-CS"/>
        </w:rPr>
        <w:t>фебруар</w:t>
      </w:r>
      <w:r w:rsidR="00B2556E" w:rsidRPr="009A0BC5">
        <w:rPr>
          <w:rFonts w:ascii="Arial" w:hAnsi="Arial" w:cs="Arial"/>
          <w:sz w:val="24"/>
          <w:lang w:val="sr-Cyrl-CS"/>
        </w:rPr>
        <w:t>, 20</w:t>
      </w:r>
      <w:r w:rsidR="009A0BC5">
        <w:rPr>
          <w:rFonts w:ascii="Arial" w:hAnsi="Arial" w:cs="Arial"/>
          <w:sz w:val="24"/>
          <w:lang w:val="sr-Cyrl-CS"/>
        </w:rPr>
        <w:t>20</w:t>
      </w:r>
      <w:r w:rsidRPr="009A0BC5">
        <w:rPr>
          <w:rFonts w:ascii="Arial" w:hAnsi="Arial" w:cs="Arial"/>
          <w:sz w:val="24"/>
          <w:lang w:val="sr-Cyrl-CS"/>
        </w:rPr>
        <w:t xml:space="preserve">. </w:t>
      </w:r>
      <w:r w:rsidRPr="009A0BC5">
        <w:rPr>
          <w:rFonts w:ascii="Arial" w:hAnsi="Arial" w:cs="Arial"/>
          <w:sz w:val="24"/>
        </w:rPr>
        <w:t>г</w:t>
      </w:r>
      <w:r w:rsidRPr="009A0BC5">
        <w:rPr>
          <w:rFonts w:ascii="Arial" w:hAnsi="Arial" w:cs="Arial"/>
          <w:sz w:val="24"/>
          <w:lang w:val="sr-Cyrl-CS"/>
        </w:rPr>
        <w:t>одине</w:t>
      </w:r>
    </w:p>
    <w:p w:rsidR="00DE5348" w:rsidRPr="009A0BC5" w:rsidRDefault="00DE5348" w:rsidP="005520AD">
      <w:pPr>
        <w:jc w:val="both"/>
        <w:rPr>
          <w:rFonts w:ascii="Arial" w:hAnsi="Arial" w:cs="Arial"/>
          <w:lang w:val="sr-Cyrl-CS"/>
        </w:rPr>
      </w:pPr>
    </w:p>
    <w:p w:rsidR="005520AD" w:rsidRPr="00467797" w:rsidRDefault="00AD24A0" w:rsidP="00467797">
      <w:pPr>
        <w:pStyle w:val="Heading4"/>
        <w:ind w:left="0" w:firstLine="0"/>
        <w:jc w:val="both"/>
        <w:rPr>
          <w:rFonts w:ascii="Arial" w:hAnsi="Arial" w:cs="Arial"/>
          <w:b w:val="0"/>
          <w:sz w:val="24"/>
          <w:u w:val="none"/>
        </w:rPr>
      </w:pPr>
      <w:r w:rsidRPr="009A0BC5">
        <w:rPr>
          <w:rFonts w:ascii="Arial" w:eastAsia="TimesNewRomanPSMT" w:hAnsi="Arial" w:cs="Arial"/>
          <w:b w:val="0"/>
          <w:sz w:val="24"/>
          <w:u w:val="none"/>
          <w:lang w:val="ru-RU"/>
        </w:rPr>
        <w:lastRenderedPageBreak/>
        <w:t>На основу чл. 3</w:t>
      </w:r>
      <w:r w:rsidR="009A0BC5">
        <w:rPr>
          <w:rFonts w:ascii="Arial" w:eastAsia="TimesNewRomanPSMT" w:hAnsi="Arial" w:cs="Arial"/>
          <w:b w:val="0"/>
          <w:sz w:val="24"/>
          <w:u w:val="none"/>
          <w:lang w:val="sr-Cyrl-CS"/>
        </w:rPr>
        <w:t>2</w:t>
      </w:r>
      <w:r w:rsidRPr="009A0BC5">
        <w:rPr>
          <w:rFonts w:ascii="Arial" w:eastAsia="TimesNewRomanPSMT" w:hAnsi="Arial" w:cs="Arial"/>
          <w:b w:val="0"/>
          <w:sz w:val="24"/>
          <w:u w:val="none"/>
          <w:lang w:val="ru-RU"/>
        </w:rPr>
        <w:t>. и 61. Закона о јавним набавкама („Сл. гласник РС”</w:t>
      </w:r>
      <w:r w:rsidR="00467797">
        <w:rPr>
          <w:rFonts w:ascii="Arial" w:eastAsia="TimesNewRomanPSMT" w:hAnsi="Arial" w:cs="Arial"/>
          <w:b w:val="0"/>
          <w:sz w:val="24"/>
          <w:u w:val="none"/>
          <w:lang w:val="ru-RU"/>
        </w:rPr>
        <w:t>,</w:t>
      </w:r>
      <w:r w:rsidRPr="009A0BC5">
        <w:rPr>
          <w:rFonts w:ascii="Arial" w:eastAsia="TimesNewRomanPSMT" w:hAnsi="Arial" w:cs="Arial"/>
          <w:b w:val="0"/>
          <w:sz w:val="24"/>
          <w:u w:val="none"/>
          <w:lang w:val="ru-RU"/>
        </w:rPr>
        <w:t xml:space="preserve"> бр. 124/2012,</w:t>
      </w:r>
      <w:r w:rsidRPr="009A0BC5">
        <w:rPr>
          <w:rFonts w:ascii="Arial" w:hAnsi="Arial" w:cs="Arial"/>
          <w:b w:val="0"/>
          <w:noProof/>
          <w:sz w:val="24"/>
          <w:u w:val="none"/>
          <w:lang w:val="sr-Cyrl-CS"/>
        </w:rPr>
        <w:t xml:space="preserve"> 14/2015 и 68/2015</w:t>
      </w:r>
      <w:r w:rsidRPr="009A0BC5">
        <w:rPr>
          <w:rFonts w:ascii="Arial" w:eastAsia="TimesNewRomanPSMT" w:hAnsi="Arial" w:cs="Arial"/>
          <w:b w:val="0"/>
          <w:sz w:val="24"/>
          <w:u w:val="none"/>
          <w:lang w:val="ru-RU"/>
        </w:rPr>
        <w:t xml:space="preserve"> у даљем тексту: Закон), чл. </w:t>
      </w:r>
      <w:r w:rsidR="00DC3701">
        <w:rPr>
          <w:rFonts w:ascii="Arial" w:eastAsia="TimesNewRomanPSMT" w:hAnsi="Arial" w:cs="Arial"/>
          <w:b w:val="0"/>
          <w:sz w:val="24"/>
          <w:u w:val="none"/>
          <w:lang w:val="sr-Cyrl-CS"/>
        </w:rPr>
        <w:t>2</w:t>
      </w:r>
      <w:r w:rsidRPr="009A0BC5">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w:t>
      </w:r>
      <w:r w:rsidR="00DC3701" w:rsidRPr="009A0BC5">
        <w:rPr>
          <w:rFonts w:ascii="Arial" w:eastAsia="TimesNewRomanPSMT" w:hAnsi="Arial" w:cs="Arial"/>
          <w:b w:val="0"/>
          <w:sz w:val="24"/>
          <w:u w:val="none"/>
          <w:lang w:val="ru-RU"/>
        </w:rPr>
        <w:t>Г</w:t>
      </w:r>
      <w:r w:rsidRPr="009A0BC5">
        <w:rPr>
          <w:rFonts w:ascii="Arial" w:eastAsia="TimesNewRomanPSMT" w:hAnsi="Arial" w:cs="Arial"/>
          <w:b w:val="0"/>
          <w:sz w:val="24"/>
          <w:u w:val="none"/>
          <w:lang w:val="ru-RU"/>
        </w:rPr>
        <w:t>ласник РС”</w:t>
      </w:r>
      <w:r w:rsidR="00467797">
        <w:rPr>
          <w:rFonts w:ascii="Arial" w:eastAsia="TimesNewRomanPSMT" w:hAnsi="Arial" w:cs="Arial"/>
          <w:b w:val="0"/>
          <w:sz w:val="24"/>
          <w:u w:val="none"/>
          <w:lang w:val="ru-RU"/>
        </w:rPr>
        <w:t>,</w:t>
      </w:r>
      <w:r w:rsidRPr="009A0BC5">
        <w:rPr>
          <w:rFonts w:ascii="Arial" w:eastAsia="TimesNewRomanPSMT" w:hAnsi="Arial" w:cs="Arial"/>
          <w:b w:val="0"/>
          <w:sz w:val="24"/>
          <w:u w:val="none"/>
          <w:lang w:val="ru-RU"/>
        </w:rPr>
        <w:t xml:space="preserve"> бр. </w:t>
      </w:r>
      <w:r w:rsidRPr="009A0BC5">
        <w:rPr>
          <w:rFonts w:ascii="Arial" w:hAnsi="Arial" w:cs="Arial"/>
          <w:b w:val="0"/>
          <w:noProof/>
          <w:sz w:val="24"/>
          <w:u w:val="none"/>
          <w:lang w:val="sr-Cyrl-CS"/>
        </w:rPr>
        <w:t>86/2015</w:t>
      </w:r>
      <w:r w:rsidR="00467797">
        <w:rPr>
          <w:rFonts w:ascii="Arial" w:hAnsi="Arial" w:cs="Arial"/>
          <w:b w:val="0"/>
          <w:noProof/>
          <w:sz w:val="24"/>
          <w:u w:val="none"/>
          <w:lang w:val="sr-Cyrl-CS"/>
        </w:rPr>
        <w:t xml:space="preserve"> и 41/2019</w:t>
      </w:r>
      <w:r w:rsidRPr="009A0BC5">
        <w:rPr>
          <w:rFonts w:ascii="Arial" w:eastAsia="TimesNewRomanPSMT" w:hAnsi="Arial" w:cs="Arial"/>
          <w:b w:val="0"/>
          <w:sz w:val="24"/>
          <w:u w:val="none"/>
          <w:lang w:val="ru-RU"/>
        </w:rPr>
        <w:t xml:space="preserve">), чл. 33. </w:t>
      </w:r>
      <w:r w:rsidRPr="009A0BC5">
        <w:rPr>
          <w:rFonts w:ascii="Arial" w:hAnsi="Arial" w:cs="Arial"/>
          <w:b w:val="0"/>
          <w:sz w:val="24"/>
          <w:u w:val="none"/>
          <w:lang w:val="sr-Cyrl-CS"/>
        </w:rPr>
        <w:t>Правилника о начину обављања послова јавних набавки у Општинској управи општине Баточина</w:t>
      </w:r>
      <w:r w:rsidR="00467797">
        <w:rPr>
          <w:rFonts w:ascii="Arial" w:hAnsi="Arial" w:cs="Arial"/>
          <w:b w:val="0"/>
          <w:sz w:val="24"/>
          <w:u w:val="none"/>
          <w:lang w:val="sr-Cyrl-CS"/>
        </w:rPr>
        <w:t>,</w:t>
      </w:r>
      <w:r w:rsidRPr="009A0BC5">
        <w:rPr>
          <w:rFonts w:ascii="Arial" w:hAnsi="Arial" w:cs="Arial"/>
          <w:b w:val="0"/>
          <w:sz w:val="24"/>
          <w:u w:val="none"/>
          <w:lang w:val="sr-Cyrl-CS"/>
        </w:rPr>
        <w:t xml:space="preserve"> број 031-77/14-01 од 05.03.2014. године,</w:t>
      </w:r>
      <w:r w:rsidRPr="009A0BC5">
        <w:rPr>
          <w:rFonts w:ascii="Arial" w:eastAsia="TimesNewRomanPSMT" w:hAnsi="Arial" w:cs="Arial"/>
          <w:b w:val="0"/>
          <w:sz w:val="24"/>
          <w:u w:val="none"/>
          <w:lang w:val="ru-RU"/>
        </w:rPr>
        <w:t xml:space="preserve"> </w:t>
      </w:r>
      <w:r w:rsidRPr="009A0BC5">
        <w:rPr>
          <w:rFonts w:ascii="Arial" w:hAnsi="Arial" w:cs="Arial"/>
          <w:b w:val="0"/>
          <w:sz w:val="24"/>
          <w:u w:val="none"/>
          <w:lang w:val="ru-RU"/>
        </w:rPr>
        <w:t>Одлуке о покретању поступка јавне набавке</w:t>
      </w:r>
      <w:r w:rsidR="00467797">
        <w:rPr>
          <w:rFonts w:ascii="Arial" w:hAnsi="Arial" w:cs="Arial"/>
          <w:b w:val="0"/>
          <w:sz w:val="24"/>
          <w:u w:val="none"/>
          <w:lang w:val="ru-RU"/>
        </w:rPr>
        <w:t xml:space="preserve">, </w:t>
      </w:r>
      <w:r w:rsidRPr="009A0BC5">
        <w:rPr>
          <w:rFonts w:ascii="Arial" w:hAnsi="Arial" w:cs="Arial"/>
          <w:b w:val="0"/>
          <w:sz w:val="24"/>
          <w:u w:val="none"/>
          <w:lang w:val="ru-RU"/>
        </w:rPr>
        <w:t xml:space="preserve">број </w:t>
      </w:r>
      <w:r w:rsidR="00467797">
        <w:rPr>
          <w:rFonts w:ascii="Arial" w:hAnsi="Arial" w:cs="Arial"/>
          <w:b w:val="0"/>
          <w:sz w:val="24"/>
          <w:u w:val="none"/>
          <w:lang w:val="sr-Cyrl-CS"/>
        </w:rPr>
        <w:t>1</w:t>
      </w:r>
      <w:r w:rsidR="009A0BC5">
        <w:rPr>
          <w:rFonts w:ascii="Arial" w:hAnsi="Arial" w:cs="Arial"/>
          <w:b w:val="0"/>
          <w:sz w:val="24"/>
          <w:u w:val="none"/>
          <w:lang w:val="sr-Cyrl-CS"/>
        </w:rPr>
        <w:t>/</w:t>
      </w:r>
      <w:r w:rsidR="00467797">
        <w:rPr>
          <w:rFonts w:ascii="Arial" w:hAnsi="Arial" w:cs="Arial"/>
          <w:b w:val="0"/>
          <w:sz w:val="24"/>
          <w:u w:val="none"/>
          <w:lang w:val="sr-Cyrl-CS"/>
        </w:rPr>
        <w:t>20</w:t>
      </w:r>
      <w:r w:rsidR="009A0BC5">
        <w:rPr>
          <w:rFonts w:ascii="Arial" w:hAnsi="Arial" w:cs="Arial"/>
          <w:b w:val="0"/>
          <w:sz w:val="24"/>
          <w:u w:val="none"/>
          <w:lang w:val="sr-Cyrl-CS"/>
        </w:rPr>
        <w:t>20</w:t>
      </w:r>
      <w:r w:rsidRPr="009A0BC5">
        <w:rPr>
          <w:rFonts w:ascii="Arial" w:hAnsi="Arial" w:cs="Arial"/>
          <w:b w:val="0"/>
          <w:sz w:val="24"/>
          <w:u w:val="none"/>
          <w:lang w:val="ru-RU"/>
        </w:rPr>
        <w:t xml:space="preserve">, деловодни број </w:t>
      </w:r>
      <w:r w:rsidR="00B2556E" w:rsidRPr="009A0BC5">
        <w:rPr>
          <w:rFonts w:ascii="Arial" w:hAnsi="Arial" w:cs="Arial"/>
          <w:b w:val="0"/>
          <w:sz w:val="24"/>
          <w:u w:val="none"/>
          <w:lang w:val="sr-Cyrl-CS"/>
        </w:rPr>
        <w:t>404-</w:t>
      </w:r>
      <w:r w:rsidR="00FF17EC">
        <w:rPr>
          <w:rFonts w:ascii="Arial" w:hAnsi="Arial" w:cs="Arial"/>
          <w:b w:val="0"/>
          <w:sz w:val="24"/>
          <w:u w:val="none"/>
        </w:rPr>
        <w:t>40</w:t>
      </w:r>
      <w:r w:rsidR="00B2556E" w:rsidRPr="009A0BC5">
        <w:rPr>
          <w:rFonts w:ascii="Arial" w:hAnsi="Arial" w:cs="Arial"/>
          <w:b w:val="0"/>
          <w:sz w:val="24"/>
          <w:u w:val="none"/>
          <w:lang w:val="sr-Cyrl-CS"/>
        </w:rPr>
        <w:t>/</w:t>
      </w:r>
      <w:r w:rsidR="009A0BC5">
        <w:rPr>
          <w:rFonts w:ascii="Arial" w:hAnsi="Arial" w:cs="Arial"/>
          <w:b w:val="0"/>
          <w:sz w:val="24"/>
          <w:u w:val="none"/>
          <w:lang w:val="sr-Cyrl-CS"/>
        </w:rPr>
        <w:t>20</w:t>
      </w:r>
      <w:r w:rsidR="00B2556E" w:rsidRPr="009A0BC5">
        <w:rPr>
          <w:rFonts w:ascii="Arial" w:hAnsi="Arial" w:cs="Arial"/>
          <w:b w:val="0"/>
          <w:sz w:val="24"/>
          <w:u w:val="none"/>
          <w:lang w:val="sr-Cyrl-CS"/>
        </w:rPr>
        <w:t>-01</w:t>
      </w:r>
      <w:r w:rsidRPr="009A0BC5">
        <w:rPr>
          <w:rFonts w:ascii="Arial" w:hAnsi="Arial" w:cs="Arial"/>
          <w:b w:val="0"/>
          <w:sz w:val="24"/>
          <w:u w:val="none"/>
          <w:lang w:val="ru-RU"/>
        </w:rPr>
        <w:t xml:space="preserve"> </w:t>
      </w:r>
      <w:r w:rsidRPr="009A0BC5">
        <w:rPr>
          <w:rFonts w:ascii="Arial" w:hAnsi="Arial" w:cs="Arial"/>
          <w:b w:val="0"/>
          <w:sz w:val="24"/>
          <w:u w:val="none"/>
          <w:lang w:val="sr-Cyrl-CS"/>
        </w:rPr>
        <w:t xml:space="preserve">од </w:t>
      </w:r>
      <w:r w:rsidR="00FF17EC">
        <w:rPr>
          <w:rFonts w:ascii="Arial" w:hAnsi="Arial" w:cs="Arial"/>
          <w:b w:val="0"/>
          <w:sz w:val="24"/>
          <w:u w:val="none"/>
        </w:rPr>
        <w:t>03</w:t>
      </w:r>
      <w:r w:rsidRPr="009A0BC5">
        <w:rPr>
          <w:rFonts w:ascii="Arial" w:hAnsi="Arial" w:cs="Arial"/>
          <w:b w:val="0"/>
          <w:sz w:val="24"/>
          <w:u w:val="none"/>
          <w:lang w:val="sr-Cyrl-CS"/>
        </w:rPr>
        <w:t>.0</w:t>
      </w:r>
      <w:r w:rsidR="009A0BC5">
        <w:rPr>
          <w:rFonts w:ascii="Arial" w:hAnsi="Arial" w:cs="Arial"/>
          <w:b w:val="0"/>
          <w:sz w:val="24"/>
          <w:u w:val="none"/>
          <w:lang w:val="sr-Cyrl-CS"/>
        </w:rPr>
        <w:t>2</w:t>
      </w:r>
      <w:r w:rsidRPr="009A0BC5">
        <w:rPr>
          <w:rFonts w:ascii="Arial" w:hAnsi="Arial" w:cs="Arial"/>
          <w:b w:val="0"/>
          <w:sz w:val="24"/>
          <w:u w:val="none"/>
          <w:lang w:val="ru-RU"/>
        </w:rPr>
        <w:t>.</w:t>
      </w:r>
      <w:r w:rsidR="00B2556E" w:rsidRPr="009A0BC5">
        <w:rPr>
          <w:rFonts w:ascii="Arial" w:hAnsi="Arial" w:cs="Arial"/>
          <w:b w:val="0"/>
          <w:sz w:val="24"/>
          <w:u w:val="none"/>
          <w:lang w:val="sr-Cyrl-CS"/>
        </w:rPr>
        <w:t>20</w:t>
      </w:r>
      <w:r w:rsidR="009A0BC5">
        <w:rPr>
          <w:rFonts w:ascii="Arial" w:hAnsi="Arial" w:cs="Arial"/>
          <w:b w:val="0"/>
          <w:sz w:val="24"/>
          <w:u w:val="none"/>
          <w:lang w:val="sr-Cyrl-CS"/>
        </w:rPr>
        <w:t>20</w:t>
      </w:r>
      <w:r w:rsidRPr="009A0BC5">
        <w:rPr>
          <w:rFonts w:ascii="Arial" w:hAnsi="Arial" w:cs="Arial"/>
          <w:b w:val="0"/>
          <w:sz w:val="24"/>
          <w:u w:val="none"/>
          <w:lang w:val="sr-Cyrl-CS"/>
        </w:rPr>
        <w:t xml:space="preserve">. године </w:t>
      </w:r>
      <w:r w:rsidRPr="009A0BC5">
        <w:rPr>
          <w:rFonts w:ascii="Arial" w:hAnsi="Arial" w:cs="Arial"/>
          <w:b w:val="0"/>
          <w:sz w:val="24"/>
          <w:u w:val="none"/>
          <w:lang w:val="ru-RU"/>
        </w:rPr>
        <w:t>и Решења о образовању комисије за јавну набавку бр</w:t>
      </w:r>
      <w:r w:rsidRPr="009A0BC5">
        <w:rPr>
          <w:rFonts w:ascii="Arial" w:hAnsi="Arial" w:cs="Arial"/>
          <w:b w:val="0"/>
          <w:sz w:val="24"/>
          <w:u w:val="none"/>
          <w:lang w:val="sr-Cyrl-CS"/>
        </w:rPr>
        <w:t xml:space="preserve">ој </w:t>
      </w:r>
      <w:r w:rsidR="00467797" w:rsidRPr="00467797">
        <w:rPr>
          <w:rFonts w:ascii="Arial" w:hAnsi="Arial" w:cs="Arial"/>
          <w:b w:val="0"/>
          <w:sz w:val="24"/>
          <w:u w:val="none"/>
          <w:lang w:val="sr-Cyrl-CS"/>
        </w:rPr>
        <w:t>1</w:t>
      </w:r>
      <w:r w:rsidR="00A17145" w:rsidRPr="00467797">
        <w:rPr>
          <w:rFonts w:ascii="Arial" w:hAnsi="Arial" w:cs="Arial"/>
          <w:b w:val="0"/>
          <w:sz w:val="24"/>
          <w:u w:val="none"/>
          <w:lang w:val="sr-Cyrl-CS"/>
        </w:rPr>
        <w:t>/</w:t>
      </w:r>
      <w:r w:rsidR="009A0BC5" w:rsidRPr="00467797">
        <w:rPr>
          <w:rFonts w:ascii="Arial" w:hAnsi="Arial" w:cs="Arial"/>
          <w:b w:val="0"/>
          <w:sz w:val="24"/>
          <w:u w:val="none"/>
          <w:lang w:val="sr-Cyrl-CS"/>
        </w:rPr>
        <w:t>20</w:t>
      </w:r>
      <w:r w:rsidR="00467797" w:rsidRPr="00467797">
        <w:rPr>
          <w:rFonts w:ascii="Arial" w:hAnsi="Arial" w:cs="Arial"/>
          <w:b w:val="0"/>
          <w:sz w:val="24"/>
          <w:u w:val="none"/>
          <w:lang w:val="sr-Cyrl-CS"/>
        </w:rPr>
        <w:t>20</w:t>
      </w:r>
      <w:r w:rsidRPr="009A0BC5">
        <w:rPr>
          <w:rFonts w:ascii="Arial" w:hAnsi="Arial" w:cs="Arial"/>
          <w:b w:val="0"/>
          <w:sz w:val="24"/>
          <w:u w:val="none"/>
          <w:lang w:val="ru-RU"/>
        </w:rPr>
        <w:t xml:space="preserve">, деловодни број </w:t>
      </w:r>
      <w:r w:rsidR="00B2556E" w:rsidRPr="009A0BC5">
        <w:rPr>
          <w:rFonts w:ascii="Arial" w:hAnsi="Arial" w:cs="Arial"/>
          <w:b w:val="0"/>
          <w:sz w:val="24"/>
          <w:u w:val="none"/>
          <w:lang w:val="sr-Cyrl-CS"/>
        </w:rPr>
        <w:t>404</w:t>
      </w:r>
      <w:r w:rsidR="007C4C81" w:rsidRPr="009A0BC5">
        <w:rPr>
          <w:rFonts w:ascii="Arial" w:hAnsi="Arial" w:cs="Arial"/>
          <w:b w:val="0"/>
          <w:sz w:val="24"/>
          <w:u w:val="none"/>
          <w:lang w:val="sr-Cyrl-CS"/>
        </w:rPr>
        <w:t>-</w:t>
      </w:r>
      <w:r w:rsidR="00FF17EC">
        <w:rPr>
          <w:rFonts w:ascii="Arial" w:hAnsi="Arial" w:cs="Arial"/>
          <w:b w:val="0"/>
          <w:sz w:val="24"/>
          <w:u w:val="none"/>
        </w:rPr>
        <w:t>41</w:t>
      </w:r>
      <w:r w:rsidR="00B2556E" w:rsidRPr="009A0BC5">
        <w:rPr>
          <w:rFonts w:ascii="Arial" w:hAnsi="Arial" w:cs="Arial"/>
          <w:b w:val="0"/>
          <w:sz w:val="24"/>
          <w:u w:val="none"/>
          <w:lang w:val="sr-Cyrl-CS"/>
        </w:rPr>
        <w:t>/</w:t>
      </w:r>
      <w:r w:rsidR="009A0BC5">
        <w:rPr>
          <w:rFonts w:ascii="Arial" w:hAnsi="Arial" w:cs="Arial"/>
          <w:b w:val="0"/>
          <w:sz w:val="24"/>
          <w:u w:val="none"/>
          <w:lang w:val="sr-Cyrl-CS"/>
        </w:rPr>
        <w:t>20</w:t>
      </w:r>
      <w:r w:rsidR="00B2556E" w:rsidRPr="009A0BC5">
        <w:rPr>
          <w:rFonts w:ascii="Arial" w:hAnsi="Arial" w:cs="Arial"/>
          <w:b w:val="0"/>
          <w:sz w:val="24"/>
          <w:u w:val="none"/>
          <w:lang w:val="sr-Cyrl-CS"/>
        </w:rPr>
        <w:t>-01</w:t>
      </w:r>
      <w:r w:rsidRPr="009A0BC5">
        <w:rPr>
          <w:rFonts w:ascii="Arial" w:hAnsi="Arial" w:cs="Arial"/>
          <w:b w:val="0"/>
          <w:sz w:val="24"/>
          <w:u w:val="none"/>
          <w:lang w:val="sr-Cyrl-CS"/>
        </w:rPr>
        <w:t xml:space="preserve"> од </w:t>
      </w:r>
      <w:r w:rsidR="00FF17EC">
        <w:rPr>
          <w:rFonts w:ascii="Arial" w:hAnsi="Arial" w:cs="Arial"/>
          <w:b w:val="0"/>
          <w:sz w:val="24"/>
          <w:u w:val="none"/>
        </w:rPr>
        <w:t>03</w:t>
      </w:r>
      <w:r w:rsidR="00F129A1" w:rsidRPr="009A0BC5">
        <w:rPr>
          <w:rFonts w:ascii="Arial" w:hAnsi="Arial" w:cs="Arial"/>
          <w:b w:val="0"/>
          <w:sz w:val="24"/>
          <w:u w:val="none"/>
          <w:lang w:val="sr-Cyrl-CS"/>
        </w:rPr>
        <w:t>.</w:t>
      </w:r>
      <w:r w:rsidRPr="009A0BC5">
        <w:rPr>
          <w:rFonts w:ascii="Arial" w:hAnsi="Arial" w:cs="Arial"/>
          <w:b w:val="0"/>
          <w:sz w:val="24"/>
          <w:u w:val="none"/>
          <w:lang w:val="sr-Cyrl-CS"/>
        </w:rPr>
        <w:t>0</w:t>
      </w:r>
      <w:r w:rsidR="009A0BC5">
        <w:rPr>
          <w:rFonts w:ascii="Arial" w:hAnsi="Arial" w:cs="Arial"/>
          <w:b w:val="0"/>
          <w:sz w:val="24"/>
          <w:u w:val="none"/>
          <w:lang w:val="sr-Cyrl-CS"/>
        </w:rPr>
        <w:t>2</w:t>
      </w:r>
      <w:r w:rsidR="00B2556E" w:rsidRPr="009A0BC5">
        <w:rPr>
          <w:rFonts w:ascii="Arial" w:hAnsi="Arial" w:cs="Arial"/>
          <w:b w:val="0"/>
          <w:sz w:val="24"/>
          <w:u w:val="none"/>
          <w:lang w:val="sr-Cyrl-CS"/>
        </w:rPr>
        <w:t>.20</w:t>
      </w:r>
      <w:r w:rsidR="009A0BC5">
        <w:rPr>
          <w:rFonts w:ascii="Arial" w:hAnsi="Arial" w:cs="Arial"/>
          <w:b w:val="0"/>
          <w:sz w:val="24"/>
          <w:u w:val="none"/>
          <w:lang w:val="sr-Cyrl-CS"/>
        </w:rPr>
        <w:t>20</w:t>
      </w:r>
      <w:r w:rsidRPr="009A0BC5">
        <w:rPr>
          <w:rFonts w:ascii="Arial" w:hAnsi="Arial" w:cs="Arial"/>
          <w:b w:val="0"/>
          <w:sz w:val="24"/>
          <w:u w:val="none"/>
          <w:lang w:val="sr-Cyrl-CS"/>
        </w:rPr>
        <w:t>. године</w:t>
      </w:r>
      <w:r w:rsidRPr="009A0BC5">
        <w:rPr>
          <w:rFonts w:ascii="Arial" w:hAnsi="Arial" w:cs="Arial"/>
          <w:b w:val="0"/>
          <w:sz w:val="24"/>
          <w:u w:val="none"/>
          <w:lang w:val="ru-RU"/>
        </w:rPr>
        <w:t>, припрем</w:t>
      </w:r>
      <w:r w:rsidRPr="009A0BC5">
        <w:rPr>
          <w:rFonts w:ascii="Arial" w:hAnsi="Arial" w:cs="Arial"/>
          <w:b w:val="0"/>
          <w:sz w:val="24"/>
          <w:u w:val="none"/>
          <w:lang w:val="sr-Cyrl-CS"/>
        </w:rPr>
        <w:t>љ</w:t>
      </w:r>
      <w:r w:rsidRPr="009A0BC5">
        <w:rPr>
          <w:rFonts w:ascii="Arial" w:hAnsi="Arial" w:cs="Arial"/>
          <w:b w:val="0"/>
          <w:sz w:val="24"/>
          <w:u w:val="none"/>
          <w:lang w:val="ru-RU"/>
        </w:rPr>
        <w:t>ена је:</w:t>
      </w:r>
    </w:p>
    <w:p w:rsidR="005520AD" w:rsidRPr="009A0BC5" w:rsidRDefault="005520AD" w:rsidP="005520AD">
      <w:pPr>
        <w:ind w:firstLine="720"/>
        <w:jc w:val="both"/>
        <w:rPr>
          <w:rFonts w:ascii="Arial" w:eastAsia="TimesNewRomanPSMT" w:hAnsi="Arial" w:cs="Arial"/>
        </w:rPr>
      </w:pPr>
    </w:p>
    <w:p w:rsidR="00AD24A0" w:rsidRPr="009A0BC5" w:rsidRDefault="00AD24A0" w:rsidP="00AD24A0">
      <w:pPr>
        <w:shd w:val="clear" w:color="auto" w:fill="C6D9F1"/>
        <w:jc w:val="center"/>
        <w:rPr>
          <w:rFonts w:ascii="Arial" w:eastAsia="TimesNewRomanPS-BoldMT" w:hAnsi="Arial" w:cs="Arial"/>
          <w:b/>
          <w:bCs/>
          <w:lang w:val="ru-RU"/>
        </w:rPr>
      </w:pPr>
      <w:r w:rsidRPr="009A0BC5">
        <w:rPr>
          <w:rFonts w:ascii="Arial" w:eastAsia="TimesNewRomanPS-BoldMT" w:hAnsi="Arial" w:cs="Arial"/>
          <w:b/>
          <w:bCs/>
          <w:lang w:val="ru-RU"/>
        </w:rPr>
        <w:t>КОНКУРСНА ДОКУМЕНТАЦИЈА</w:t>
      </w:r>
    </w:p>
    <w:p w:rsidR="00AD24A0" w:rsidRPr="009A0BC5" w:rsidRDefault="00AD24A0" w:rsidP="00AD24A0">
      <w:pPr>
        <w:shd w:val="clear" w:color="auto" w:fill="C6D9F1"/>
        <w:jc w:val="center"/>
        <w:rPr>
          <w:rFonts w:ascii="Arial" w:eastAsia="TimesNewRomanPS-BoldMT" w:hAnsi="Arial" w:cs="Arial"/>
          <w:b/>
          <w:bCs/>
          <w:lang w:val="sr-Cyrl-CS"/>
        </w:rPr>
      </w:pPr>
      <w:r w:rsidRPr="009A0BC5">
        <w:rPr>
          <w:rFonts w:ascii="Arial" w:eastAsia="TimesNewRomanPS-BoldMT" w:hAnsi="Arial" w:cs="Arial"/>
          <w:b/>
          <w:bCs/>
          <w:lang w:val="ru-RU"/>
        </w:rPr>
        <w:t xml:space="preserve">Број </w:t>
      </w:r>
      <w:r w:rsidR="00B2556E" w:rsidRPr="009A0BC5">
        <w:rPr>
          <w:rFonts w:ascii="Arial" w:eastAsia="TimesNewRomanPS-BoldMT" w:hAnsi="Arial" w:cs="Arial"/>
          <w:b/>
          <w:bCs/>
          <w:lang w:val="ru-RU"/>
        </w:rPr>
        <w:t>404-</w:t>
      </w:r>
      <w:r w:rsidR="006E240F">
        <w:rPr>
          <w:rFonts w:ascii="Arial" w:eastAsia="TimesNewRomanPS-BoldMT" w:hAnsi="Arial" w:cs="Arial"/>
          <w:b/>
          <w:bCs/>
        </w:rPr>
        <w:t>49</w:t>
      </w:r>
      <w:r w:rsidR="00B2556E" w:rsidRPr="009A0BC5">
        <w:rPr>
          <w:rFonts w:ascii="Arial" w:eastAsia="TimesNewRomanPS-BoldMT" w:hAnsi="Arial" w:cs="Arial"/>
          <w:b/>
          <w:bCs/>
          <w:lang w:val="ru-RU"/>
        </w:rPr>
        <w:t>/</w:t>
      </w:r>
      <w:r w:rsidR="009A0BC5">
        <w:rPr>
          <w:rFonts w:ascii="Arial" w:eastAsia="TimesNewRomanPS-BoldMT" w:hAnsi="Arial" w:cs="Arial"/>
          <w:b/>
          <w:bCs/>
          <w:lang w:val="ru-RU"/>
        </w:rPr>
        <w:t>20</w:t>
      </w:r>
      <w:r w:rsidR="00B2556E" w:rsidRPr="009A0BC5">
        <w:rPr>
          <w:rFonts w:ascii="Arial" w:eastAsia="TimesNewRomanPS-BoldMT" w:hAnsi="Arial" w:cs="Arial"/>
          <w:b/>
          <w:bCs/>
          <w:lang w:val="ru-RU"/>
        </w:rPr>
        <w:t>-</w:t>
      </w:r>
      <w:r w:rsidRPr="009A0BC5">
        <w:rPr>
          <w:rFonts w:ascii="Arial" w:eastAsia="TimesNewRomanPS-BoldMT" w:hAnsi="Arial" w:cs="Arial"/>
          <w:b/>
          <w:bCs/>
          <w:lang w:val="ru-RU"/>
        </w:rPr>
        <w:t>01</w:t>
      </w:r>
      <w:r w:rsidR="00F129A1" w:rsidRPr="009A0BC5">
        <w:rPr>
          <w:rFonts w:ascii="Arial" w:eastAsia="TimesNewRomanPS-BoldMT" w:hAnsi="Arial" w:cs="Arial"/>
          <w:b/>
          <w:bCs/>
        </w:rPr>
        <w:t xml:space="preserve"> </w:t>
      </w:r>
      <w:r w:rsidR="00B2556E" w:rsidRPr="009A0BC5">
        <w:rPr>
          <w:rFonts w:ascii="Arial" w:eastAsia="TimesNewRomanPS-BoldMT" w:hAnsi="Arial" w:cs="Arial"/>
          <w:b/>
          <w:bCs/>
          <w:lang w:val="sr-Cyrl-CS"/>
        </w:rPr>
        <w:t xml:space="preserve">од </w:t>
      </w:r>
      <w:r w:rsidR="006E240F">
        <w:rPr>
          <w:rFonts w:ascii="Arial" w:eastAsia="TimesNewRomanPS-BoldMT" w:hAnsi="Arial" w:cs="Arial"/>
          <w:b/>
          <w:bCs/>
          <w:lang w:val="sr-Cyrl-CS"/>
        </w:rPr>
        <w:t>04</w:t>
      </w:r>
      <w:r w:rsidR="00B2556E" w:rsidRPr="009A0BC5">
        <w:rPr>
          <w:rFonts w:ascii="Arial" w:eastAsia="TimesNewRomanPS-BoldMT" w:hAnsi="Arial" w:cs="Arial"/>
          <w:b/>
          <w:bCs/>
          <w:lang w:val="sr-Cyrl-CS"/>
        </w:rPr>
        <w:t>.0</w:t>
      </w:r>
      <w:r w:rsidR="009A0BC5">
        <w:rPr>
          <w:rFonts w:ascii="Arial" w:eastAsia="TimesNewRomanPS-BoldMT" w:hAnsi="Arial" w:cs="Arial"/>
          <w:b/>
          <w:bCs/>
          <w:lang w:val="sr-Cyrl-CS"/>
        </w:rPr>
        <w:t>2.2020</w:t>
      </w:r>
      <w:r w:rsidR="00F129A1" w:rsidRPr="009A0BC5">
        <w:rPr>
          <w:rFonts w:ascii="Arial" w:eastAsia="TimesNewRomanPS-BoldMT" w:hAnsi="Arial" w:cs="Arial"/>
          <w:b/>
          <w:bCs/>
          <w:lang w:val="sr-Cyrl-CS"/>
        </w:rPr>
        <w:t>.године</w:t>
      </w:r>
    </w:p>
    <w:p w:rsidR="00AD24A0" w:rsidRPr="009A0BC5" w:rsidRDefault="00AD24A0" w:rsidP="00AD24A0">
      <w:pPr>
        <w:shd w:val="clear" w:color="auto" w:fill="C6D9F1"/>
        <w:jc w:val="center"/>
        <w:rPr>
          <w:rFonts w:ascii="Arial" w:eastAsia="TimesNewRomanPS-BoldMT" w:hAnsi="Arial" w:cs="Arial"/>
          <w:b/>
          <w:bCs/>
          <w:lang w:val="ru-RU"/>
        </w:rPr>
      </w:pPr>
      <w:r w:rsidRPr="009A0BC5">
        <w:rPr>
          <w:rFonts w:ascii="Arial" w:eastAsia="TimesNewRomanPS-BoldMT" w:hAnsi="Arial" w:cs="Arial"/>
          <w:b/>
          <w:bCs/>
          <w:lang w:val="sr-Cyrl-CS"/>
        </w:rPr>
        <w:t xml:space="preserve">за </w:t>
      </w:r>
      <w:r w:rsidR="009A0BC5">
        <w:rPr>
          <w:rFonts w:ascii="Arial" w:eastAsia="TimesNewRomanPS-BoldMT" w:hAnsi="Arial" w:cs="Arial"/>
          <w:b/>
          <w:bCs/>
          <w:lang w:val="sr-Cyrl-CS"/>
        </w:rPr>
        <w:t xml:space="preserve">отворени поступак </w:t>
      </w:r>
      <w:r w:rsidRPr="009A0BC5">
        <w:rPr>
          <w:rFonts w:ascii="Arial" w:eastAsia="TimesNewRomanPS-BoldMT" w:hAnsi="Arial" w:cs="Arial"/>
          <w:b/>
          <w:bCs/>
          <w:lang w:val="ru-RU"/>
        </w:rPr>
        <w:t>јавн</w:t>
      </w:r>
      <w:r w:rsidR="009A0BC5">
        <w:rPr>
          <w:rFonts w:ascii="Arial" w:eastAsia="TimesNewRomanPS-BoldMT" w:hAnsi="Arial" w:cs="Arial"/>
          <w:b/>
          <w:bCs/>
          <w:lang w:val="ru-RU"/>
        </w:rPr>
        <w:t>е</w:t>
      </w:r>
      <w:r w:rsidRPr="009A0BC5">
        <w:rPr>
          <w:rFonts w:ascii="Arial" w:eastAsia="TimesNewRomanPS-BoldMT" w:hAnsi="Arial" w:cs="Arial"/>
          <w:b/>
          <w:bCs/>
          <w:lang w:val="ru-RU"/>
        </w:rPr>
        <w:t xml:space="preserve"> набавк</w:t>
      </w:r>
      <w:r w:rsidR="009A0BC5">
        <w:rPr>
          <w:rFonts w:ascii="Arial" w:eastAsia="TimesNewRomanPS-BoldMT" w:hAnsi="Arial" w:cs="Arial"/>
          <w:b/>
          <w:bCs/>
          <w:lang w:val="ru-RU"/>
        </w:rPr>
        <w:t>е</w:t>
      </w:r>
      <w:r w:rsidRPr="009A0BC5">
        <w:rPr>
          <w:rFonts w:ascii="Arial" w:eastAsia="TimesNewRomanPS-BoldMT" w:hAnsi="Arial" w:cs="Arial"/>
          <w:b/>
          <w:bCs/>
          <w:lang w:val="ru-RU"/>
        </w:rPr>
        <w:t xml:space="preserve"> </w:t>
      </w:r>
      <w:r w:rsidRPr="009A0BC5">
        <w:rPr>
          <w:rFonts w:ascii="Arial" w:eastAsia="TimesNewRomanPS-BoldMT" w:hAnsi="Arial" w:cs="Arial"/>
          <w:b/>
          <w:bCs/>
          <w:lang w:val="sr-Cyrl-CS"/>
        </w:rPr>
        <w:t xml:space="preserve">- </w:t>
      </w:r>
      <w:r w:rsidRPr="009A0BC5">
        <w:rPr>
          <w:rFonts w:ascii="Arial" w:eastAsia="TimesNewRomanPS-BoldMT" w:hAnsi="Arial" w:cs="Arial"/>
          <w:b/>
          <w:bCs/>
          <w:lang w:val="ru-RU"/>
        </w:rPr>
        <w:t xml:space="preserve"> </w:t>
      </w:r>
    </w:p>
    <w:p w:rsidR="00B2556E" w:rsidRPr="009A0BC5" w:rsidRDefault="005520AD" w:rsidP="00B2556E">
      <w:pPr>
        <w:shd w:val="clear" w:color="auto" w:fill="C6D9F1"/>
        <w:jc w:val="center"/>
        <w:rPr>
          <w:rFonts w:ascii="Arial" w:eastAsia="TimesNewRomanPS-BoldMT" w:hAnsi="Arial" w:cs="Arial"/>
          <w:b/>
          <w:bCs/>
          <w:lang w:val="sr-Cyrl-CS"/>
        </w:rPr>
      </w:pPr>
      <w:r w:rsidRPr="009A0BC5">
        <w:rPr>
          <w:rFonts w:ascii="Arial" w:eastAsia="TimesNewRomanPS-BoldMT" w:hAnsi="Arial" w:cs="Arial"/>
          <w:b/>
          <w:bCs/>
        </w:rPr>
        <w:t xml:space="preserve">– </w:t>
      </w:r>
      <w:r w:rsidR="00B2556E" w:rsidRPr="009A0BC5">
        <w:rPr>
          <w:rFonts w:ascii="Arial" w:eastAsia="TimesNewRomanPS-BoldMT" w:hAnsi="Arial" w:cs="Arial"/>
          <w:b/>
          <w:bCs/>
        </w:rPr>
        <w:t>Услуге стручног надзора над извођењем радова на одржавању путева и улица на територији општине Баточина</w:t>
      </w:r>
      <w:r w:rsidR="00AD24A0" w:rsidRPr="009A0BC5">
        <w:rPr>
          <w:rFonts w:ascii="Arial" w:eastAsia="TimesNewRomanPS-BoldMT" w:hAnsi="Arial" w:cs="Arial"/>
          <w:b/>
          <w:bCs/>
          <w:lang w:val="sr-Cyrl-CS"/>
        </w:rPr>
        <w:t xml:space="preserve">, </w:t>
      </w:r>
    </w:p>
    <w:p w:rsidR="005520AD" w:rsidRPr="009A0BC5" w:rsidRDefault="005520AD" w:rsidP="00B2556E">
      <w:pPr>
        <w:shd w:val="clear" w:color="auto" w:fill="C6D9F1"/>
        <w:jc w:val="center"/>
        <w:rPr>
          <w:rFonts w:ascii="Arial" w:eastAsia="TimesNewRomanPS-BoldMT" w:hAnsi="Arial" w:cs="Arial"/>
          <w:b/>
          <w:bCs/>
          <w:lang w:val="sr-Cyrl-CS"/>
        </w:rPr>
      </w:pPr>
      <w:r w:rsidRPr="009A0BC5">
        <w:rPr>
          <w:rFonts w:ascii="Arial" w:eastAsia="TimesNewRomanPS-BoldMT" w:hAnsi="Arial" w:cs="Arial"/>
          <w:b/>
          <w:bCs/>
        </w:rPr>
        <w:t>ЈН</w:t>
      </w:r>
      <w:r w:rsidR="009A0BC5">
        <w:rPr>
          <w:rFonts w:ascii="Arial" w:eastAsia="TimesNewRomanPS-BoldMT" w:hAnsi="Arial" w:cs="Arial"/>
          <w:b/>
          <w:bCs/>
          <w:lang w:val="sr-Cyrl-CS"/>
        </w:rPr>
        <w:t>В</w:t>
      </w:r>
      <w:r w:rsidR="00AD24A0" w:rsidRPr="009A0BC5">
        <w:rPr>
          <w:rFonts w:ascii="Arial" w:eastAsia="TimesNewRomanPS-BoldMT" w:hAnsi="Arial" w:cs="Arial"/>
          <w:b/>
          <w:bCs/>
          <w:lang w:val="sr-Cyrl-CS"/>
        </w:rPr>
        <w:t>В</w:t>
      </w:r>
      <w:r w:rsidRPr="009A0BC5">
        <w:rPr>
          <w:rFonts w:ascii="Arial" w:eastAsia="TimesNewRomanPS-BoldMT" w:hAnsi="Arial" w:cs="Arial"/>
          <w:b/>
          <w:bCs/>
        </w:rPr>
        <w:t xml:space="preserve"> бр. </w:t>
      </w:r>
      <w:r w:rsidR="00467797">
        <w:rPr>
          <w:rFonts w:ascii="Arial" w:eastAsia="TimesNewRomanPS-BoldMT" w:hAnsi="Arial" w:cs="Arial"/>
          <w:b/>
          <w:bCs/>
          <w:lang w:val="sr-Cyrl-CS"/>
        </w:rPr>
        <w:t>1</w:t>
      </w:r>
      <w:r w:rsidR="00B2556E" w:rsidRPr="009A0BC5">
        <w:rPr>
          <w:rFonts w:ascii="Arial" w:eastAsia="TimesNewRomanPS-BoldMT" w:hAnsi="Arial" w:cs="Arial"/>
          <w:b/>
          <w:bCs/>
          <w:lang w:val="sr-Cyrl-CS"/>
        </w:rPr>
        <w:t>/</w:t>
      </w:r>
      <w:r w:rsidR="00D934E7">
        <w:rPr>
          <w:rFonts w:ascii="Arial" w:eastAsia="TimesNewRomanPS-BoldMT" w:hAnsi="Arial" w:cs="Arial"/>
          <w:b/>
          <w:bCs/>
          <w:lang w:val="sr-Cyrl-CS"/>
        </w:rPr>
        <w:t>2020</w:t>
      </w:r>
      <w:r w:rsidRPr="009A0BC5">
        <w:rPr>
          <w:rFonts w:ascii="Arial" w:eastAsia="TimesNewRomanPS-BoldMT" w:hAnsi="Arial" w:cs="Arial"/>
          <w:b/>
          <w:bCs/>
          <w:lang w:val="sr-Cyrl-CS"/>
        </w:rPr>
        <w:t xml:space="preserve"> </w:t>
      </w:r>
    </w:p>
    <w:p w:rsidR="005520AD" w:rsidRPr="009A0BC5" w:rsidRDefault="005520AD" w:rsidP="005520AD">
      <w:pPr>
        <w:jc w:val="both"/>
        <w:rPr>
          <w:rFonts w:ascii="Arial" w:eastAsia="TimesNewRomanPS-BoldMT" w:hAnsi="Arial" w:cs="Arial"/>
          <w:b/>
          <w:bCs/>
          <w:color w:val="FF0000"/>
        </w:rPr>
      </w:pPr>
    </w:p>
    <w:p w:rsidR="005520AD" w:rsidRPr="009A0BC5" w:rsidRDefault="005520AD" w:rsidP="005520AD">
      <w:pPr>
        <w:jc w:val="both"/>
        <w:rPr>
          <w:rFonts w:ascii="Arial" w:eastAsia="TimesNewRomanPS-BoldMT" w:hAnsi="Arial" w:cs="Arial"/>
          <w:b/>
          <w:bCs/>
          <w:color w:val="FF0000"/>
        </w:rPr>
      </w:pPr>
    </w:p>
    <w:p w:rsidR="005520AD" w:rsidRPr="009A0BC5" w:rsidRDefault="005520AD" w:rsidP="005520AD">
      <w:pPr>
        <w:jc w:val="both"/>
        <w:rPr>
          <w:rFonts w:ascii="Arial" w:eastAsia="TimesNewRomanPSMT" w:hAnsi="Arial" w:cs="Arial"/>
        </w:rPr>
      </w:pPr>
      <w:r w:rsidRPr="009A0BC5">
        <w:rPr>
          <w:rFonts w:ascii="Arial" w:eastAsia="TimesNewRomanPSMT" w:hAnsi="Arial" w:cs="Arial"/>
        </w:rPr>
        <w:t>Конкурсна документација садржи:</w:t>
      </w:r>
    </w:p>
    <w:p w:rsidR="005520AD" w:rsidRPr="009A0BC5" w:rsidRDefault="005520AD" w:rsidP="005520AD">
      <w:pPr>
        <w:jc w:val="both"/>
        <w:rPr>
          <w:rFonts w:ascii="Arial" w:eastAsia="TimesNewRomanPSMT" w:hAnsi="Arial" w:cs="Arial"/>
          <w:lang w:val="sr-Cyrl-CS"/>
        </w:rPr>
      </w:pPr>
    </w:p>
    <w:tbl>
      <w:tblPr>
        <w:tblW w:w="9590" w:type="dxa"/>
        <w:tblInd w:w="-318" w:type="dxa"/>
        <w:tblLayout w:type="fixed"/>
        <w:tblLook w:val="0000" w:firstRow="0" w:lastRow="0" w:firstColumn="0" w:lastColumn="0" w:noHBand="0" w:noVBand="0"/>
      </w:tblPr>
      <w:tblGrid>
        <w:gridCol w:w="1560"/>
        <w:gridCol w:w="6804"/>
        <w:gridCol w:w="1226"/>
      </w:tblGrid>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rPr>
                <w:rFonts w:ascii="Arial" w:eastAsia="TimesNewRomanPSMT" w:hAnsi="Arial" w:cs="Arial"/>
                <w:b/>
                <w:i/>
              </w:rPr>
            </w:pPr>
            <w:r w:rsidRPr="009A0BC5">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jc w:val="center"/>
              <w:rPr>
                <w:rFonts w:ascii="Arial" w:eastAsia="TimesNewRomanPSMT" w:hAnsi="Arial" w:cs="Arial"/>
                <w:b/>
                <w:i/>
              </w:rPr>
            </w:pPr>
            <w:r w:rsidRPr="009A0BC5">
              <w:rPr>
                <w:rFonts w:ascii="Arial" w:eastAsia="TimesNewRomanPSMT" w:hAnsi="Arial" w:cs="Arial"/>
                <w:b/>
                <w:i/>
              </w:rPr>
              <w:t>Назив</w:t>
            </w:r>
            <w:r w:rsidRPr="009A0BC5">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AD24A0" w:rsidP="00BD7632">
            <w:pPr>
              <w:jc w:val="center"/>
              <w:rPr>
                <w:rFonts w:ascii="Arial" w:hAnsi="Arial" w:cs="Arial"/>
                <w:bCs/>
                <w:iCs/>
                <w:sz w:val="28"/>
                <w:szCs w:val="28"/>
              </w:rPr>
            </w:pPr>
            <w:r w:rsidRPr="009A0BC5">
              <w:rPr>
                <w:rFonts w:ascii="Arial" w:eastAsia="TimesNewRomanPSMT" w:hAnsi="Arial" w:cs="Arial"/>
                <w:b/>
                <w:i/>
              </w:rPr>
              <w:t>Страна</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ru-RU"/>
              </w:rPr>
            </w:pPr>
            <w:r w:rsidRPr="009A0BC5">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AD24A0" w:rsidP="00BD7632">
            <w:pPr>
              <w:snapToGrid w:val="0"/>
              <w:jc w:val="center"/>
              <w:rPr>
                <w:rFonts w:ascii="Arial" w:hAnsi="Arial" w:cs="Arial"/>
                <w:bCs/>
                <w:iCs/>
              </w:rPr>
            </w:pPr>
            <w:r w:rsidRPr="009A0BC5">
              <w:rPr>
                <w:rFonts w:ascii="Arial" w:hAnsi="Arial" w:cs="Arial"/>
                <w:bCs/>
                <w:iCs/>
              </w:rPr>
              <w:t>3</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ru-RU"/>
              </w:rPr>
            </w:pPr>
            <w:r w:rsidRPr="009A0BC5">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AD24A0" w:rsidP="00BD7632">
            <w:pPr>
              <w:snapToGrid w:val="0"/>
              <w:jc w:val="center"/>
              <w:rPr>
                <w:rFonts w:ascii="Arial" w:eastAsia="TimesNewRomanPSMT" w:hAnsi="Arial" w:cs="Arial"/>
                <w:lang w:val="sr-Cyrl-CS"/>
              </w:rPr>
            </w:pPr>
            <w:r w:rsidRPr="009A0BC5">
              <w:rPr>
                <w:rFonts w:ascii="Arial" w:eastAsia="TimesNewRomanPSMT" w:hAnsi="Arial" w:cs="Arial"/>
                <w:lang w:val="sr-Cyrl-CS"/>
              </w:rPr>
              <w:t>3</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p>
          <w:p w:rsidR="00AD24A0" w:rsidRPr="009A0BC5" w:rsidRDefault="00AD24A0" w:rsidP="00BD7632">
            <w:pPr>
              <w:snapToGrid w:val="0"/>
              <w:rPr>
                <w:rFonts w:ascii="Arial" w:eastAsia="TimesNewRomanPSMT" w:hAnsi="Arial" w:cs="Arial"/>
                <w:lang w:val="sr-Cyrl-CS"/>
              </w:rPr>
            </w:pPr>
          </w:p>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ru-RU"/>
              </w:rPr>
            </w:pPr>
            <w:r w:rsidRPr="009A0BC5">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A0BC5">
              <w:rPr>
                <w:rFonts w:ascii="Arial" w:eastAsia="TimesNewRomanPSMT" w:hAnsi="Arial" w:cs="Arial"/>
              </w:rPr>
              <w:t>o</w:t>
            </w:r>
            <w:r w:rsidRPr="009A0BC5">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sr-Cyrl-CS"/>
              </w:rPr>
            </w:pPr>
          </w:p>
          <w:p w:rsidR="00AD24A0" w:rsidRPr="009A0BC5" w:rsidRDefault="00AD24A0" w:rsidP="00BD7632">
            <w:pPr>
              <w:snapToGrid w:val="0"/>
              <w:jc w:val="center"/>
              <w:rPr>
                <w:rFonts w:ascii="Arial" w:eastAsia="TimesNewRomanPSMT" w:hAnsi="Arial" w:cs="Arial"/>
                <w:color w:val="auto"/>
                <w:lang w:val="sr-Cyrl-CS"/>
              </w:rPr>
            </w:pPr>
          </w:p>
          <w:p w:rsidR="00AD24A0" w:rsidRPr="009A0BC5" w:rsidRDefault="00AD24A0" w:rsidP="00BD7632">
            <w:pPr>
              <w:snapToGrid w:val="0"/>
              <w:jc w:val="center"/>
              <w:rPr>
                <w:rFonts w:ascii="Arial" w:eastAsia="TimesNewRomanPSMT" w:hAnsi="Arial" w:cs="Arial"/>
                <w:color w:val="auto"/>
                <w:lang w:val="sr-Cyrl-CS"/>
              </w:rPr>
            </w:pPr>
          </w:p>
          <w:p w:rsidR="00AD24A0" w:rsidRPr="009A0BC5" w:rsidRDefault="00AD24A0" w:rsidP="00BD7632">
            <w:pPr>
              <w:snapToGrid w:val="0"/>
              <w:jc w:val="center"/>
              <w:rPr>
                <w:rFonts w:ascii="Arial" w:eastAsia="TimesNewRomanPSMT" w:hAnsi="Arial" w:cs="Arial"/>
                <w:color w:val="auto"/>
                <w:lang w:val="sr-Cyrl-CS"/>
              </w:rPr>
            </w:pPr>
          </w:p>
          <w:p w:rsidR="00AD24A0" w:rsidRPr="009A0BC5" w:rsidRDefault="00AD24A0" w:rsidP="00BD7632">
            <w:pPr>
              <w:snapToGrid w:val="0"/>
              <w:jc w:val="center"/>
              <w:rPr>
                <w:rFonts w:ascii="Arial" w:eastAsia="TimesNewRomanPSMT" w:hAnsi="Arial" w:cs="Arial"/>
                <w:color w:val="auto"/>
                <w:lang w:val="sr-Cyrl-CS"/>
              </w:rPr>
            </w:pPr>
            <w:r w:rsidRPr="009A0BC5">
              <w:rPr>
                <w:rFonts w:ascii="Arial" w:eastAsia="TimesNewRomanPSMT" w:hAnsi="Arial" w:cs="Arial"/>
                <w:color w:val="auto"/>
                <w:lang w:val="sr-Cyrl-CS"/>
              </w:rPr>
              <w:t>4</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hAnsi="Arial" w:cs="Arial"/>
                <w:bCs/>
                <w:iCs/>
              </w:rPr>
              <w:t>I</w:t>
            </w:r>
            <w:r w:rsidRPr="009A0BC5">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rPr>
            </w:pPr>
            <w:r w:rsidRPr="009A0BC5">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4901F3" w:rsidP="00BD7632">
            <w:pPr>
              <w:snapToGrid w:val="0"/>
              <w:jc w:val="center"/>
              <w:rPr>
                <w:rFonts w:ascii="Arial" w:eastAsia="TimesNewRomanPSMT" w:hAnsi="Arial" w:cs="Arial"/>
                <w:color w:val="auto"/>
                <w:lang w:val="ru-RU"/>
              </w:rPr>
            </w:pPr>
            <w:r w:rsidRPr="009A0BC5">
              <w:rPr>
                <w:rFonts w:ascii="Arial" w:eastAsia="TimesNewRomanPSMT" w:hAnsi="Arial" w:cs="Arial"/>
                <w:color w:val="auto"/>
                <w:lang w:val="ru-RU"/>
              </w:rPr>
              <w:t>6</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rPr>
            </w:pPr>
          </w:p>
          <w:p w:rsidR="00AD24A0" w:rsidRPr="009A0BC5" w:rsidRDefault="00AD24A0" w:rsidP="00BD7632">
            <w:pPr>
              <w:snapToGrid w:val="0"/>
              <w:jc w:val="center"/>
              <w:rPr>
                <w:rFonts w:ascii="Arial" w:eastAsia="TimesNewRomanPSMT" w:hAnsi="Arial" w:cs="Arial"/>
                <w:lang w:val="sr-Cyrl-CS"/>
              </w:rPr>
            </w:pPr>
            <w:r w:rsidRPr="009A0BC5">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ru-RU"/>
              </w:rPr>
            </w:pPr>
            <w:r w:rsidRPr="009A0BC5">
              <w:rPr>
                <w:rFonts w:ascii="Arial" w:eastAsia="TimesNewRomanPSMT" w:hAnsi="Arial" w:cs="Arial"/>
                <w:lang w:val="ru-RU"/>
              </w:rPr>
              <w:t xml:space="preserve">Услови за учешће у поступку јавне набавке из чл. 75. </w:t>
            </w:r>
            <w:r w:rsidR="00DC3701" w:rsidRPr="009A0BC5">
              <w:rPr>
                <w:rFonts w:ascii="Arial" w:eastAsia="TimesNewRomanPSMT" w:hAnsi="Arial" w:cs="Arial"/>
                <w:lang w:val="ru-RU"/>
              </w:rPr>
              <w:t>И</w:t>
            </w:r>
            <w:r w:rsidRPr="009A0BC5">
              <w:rPr>
                <w:rFonts w:ascii="Arial" w:eastAsia="TimesNewRomanPSMT" w:hAnsi="Arial" w:cs="Arial"/>
                <w:lang w:val="ru-RU"/>
              </w:rPr>
              <w:t xml:space="preserve">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4901F3" w:rsidP="00BD7632">
            <w:pPr>
              <w:snapToGrid w:val="0"/>
              <w:jc w:val="center"/>
              <w:rPr>
                <w:rFonts w:ascii="Arial" w:eastAsia="TimesNewRomanPSMT" w:hAnsi="Arial" w:cs="Arial"/>
                <w:color w:val="auto"/>
                <w:lang w:val="sr-Cyrl-CS"/>
              </w:rPr>
            </w:pPr>
            <w:r w:rsidRPr="009A0BC5">
              <w:rPr>
                <w:rFonts w:ascii="Arial" w:eastAsia="TimesNewRomanPSMT" w:hAnsi="Arial" w:cs="Arial"/>
                <w:color w:val="auto"/>
                <w:lang w:val="sr-Cyrl-CS"/>
              </w:rPr>
              <w:t>6</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lang w:val="ru-RU"/>
              </w:rPr>
            </w:pPr>
            <w:r w:rsidRPr="009A0BC5">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8660D4" w:rsidP="004901F3">
            <w:pPr>
              <w:snapToGrid w:val="0"/>
              <w:jc w:val="center"/>
              <w:rPr>
                <w:rFonts w:ascii="Arial" w:eastAsia="TimesNewRomanPSMT" w:hAnsi="Arial" w:cs="Arial"/>
                <w:color w:val="auto"/>
                <w:lang w:val="sr-Cyrl-CS"/>
              </w:rPr>
            </w:pPr>
            <w:r w:rsidRPr="009A0BC5">
              <w:rPr>
                <w:rFonts w:ascii="Arial" w:eastAsia="TimesNewRomanPSMT" w:hAnsi="Arial" w:cs="Arial"/>
                <w:color w:val="auto"/>
                <w:lang w:val="sr-Cyrl-CS"/>
              </w:rPr>
              <w:t>1</w:t>
            </w:r>
            <w:r w:rsidR="004901F3" w:rsidRPr="009A0BC5">
              <w:rPr>
                <w:rFonts w:ascii="Arial" w:eastAsia="TimesNewRomanPSMT" w:hAnsi="Arial" w:cs="Arial"/>
                <w:color w:val="auto"/>
                <w:lang w:val="sr-Cyrl-CS"/>
              </w:rPr>
              <w:t>0</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lang w:val="sr-Cyrl-CS"/>
              </w:rPr>
            </w:pPr>
            <w:r w:rsidRPr="009A0BC5">
              <w:rPr>
                <w:rFonts w:ascii="Arial" w:eastAsia="TimesNewRomanPSMT" w:hAnsi="Arial" w:cs="Arial"/>
              </w:rPr>
              <w:t>VI</w:t>
            </w:r>
            <w:r w:rsidRPr="009A0BC5">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AD24A0" w:rsidP="00AD24A0">
            <w:pPr>
              <w:snapToGrid w:val="0"/>
              <w:rPr>
                <w:rFonts w:ascii="Arial" w:eastAsia="TimesNewRomanPSMT" w:hAnsi="Arial" w:cs="Arial"/>
                <w:lang w:val="sr-Cyrl-CS"/>
              </w:rPr>
            </w:pPr>
            <w:r w:rsidRPr="009A0BC5">
              <w:rPr>
                <w:rFonts w:ascii="Arial" w:eastAsia="TimesNewRomanPSMT" w:hAnsi="Arial" w:cs="Arial"/>
                <w:lang w:val="ru-RU"/>
              </w:rPr>
              <w:t>Обрасци који чине саставни део понуде</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lang w:val="sr-Cyrl-CS"/>
              </w:rPr>
            </w:pPr>
            <w:r w:rsidRPr="009A0BC5">
              <w:rPr>
                <w:rFonts w:ascii="Arial" w:eastAsia="TimesNewRomanPSMT" w:hAnsi="Arial" w:cs="Arial"/>
              </w:rPr>
              <w:t>Образац</w:t>
            </w:r>
            <w:r w:rsidRPr="009A0BC5">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sr-Cyrl-CS"/>
              </w:rPr>
            </w:pPr>
            <w:r w:rsidRPr="009A0BC5">
              <w:rPr>
                <w:rFonts w:ascii="Arial" w:eastAsia="TimesNewRomanPSMT" w:hAnsi="Arial" w:cs="Arial"/>
              </w:rPr>
              <w:t xml:space="preserve">Образац </w:t>
            </w:r>
            <w:r w:rsidRPr="009A0BC5">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8660D4" w:rsidP="004901F3">
            <w:pPr>
              <w:snapToGrid w:val="0"/>
              <w:jc w:val="center"/>
              <w:rPr>
                <w:rFonts w:ascii="Arial" w:eastAsia="TimesNewRomanPSMT" w:hAnsi="Arial" w:cs="Arial"/>
                <w:lang w:val="sr-Cyrl-CS"/>
              </w:rPr>
            </w:pPr>
            <w:r w:rsidRPr="009A0BC5">
              <w:rPr>
                <w:rFonts w:ascii="Arial" w:eastAsia="TimesNewRomanPSMT" w:hAnsi="Arial" w:cs="Arial"/>
                <w:lang w:val="sr-Cyrl-CS"/>
              </w:rPr>
              <w:t>1</w:t>
            </w:r>
            <w:r w:rsidR="004901F3" w:rsidRPr="009A0BC5">
              <w:rPr>
                <w:rFonts w:ascii="Arial" w:eastAsia="TimesNewRomanPSMT" w:hAnsi="Arial" w:cs="Arial"/>
                <w:lang w:val="sr-Cyrl-CS"/>
              </w:rPr>
              <w:t>2</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Образац</w:t>
            </w:r>
            <w:r w:rsidRPr="009A0BC5">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rPr>
            </w:pPr>
            <w:r w:rsidRPr="009A0BC5">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8660D4" w:rsidP="004901F3">
            <w:pPr>
              <w:snapToGrid w:val="0"/>
              <w:jc w:val="center"/>
              <w:rPr>
                <w:rFonts w:ascii="Arial" w:eastAsia="TimesNewRomanPSMT" w:hAnsi="Arial" w:cs="Arial"/>
                <w:lang w:val="sr-Cyrl-CS"/>
              </w:rPr>
            </w:pPr>
            <w:r w:rsidRPr="009A0BC5">
              <w:rPr>
                <w:rFonts w:ascii="Arial" w:eastAsia="TimesNewRomanPSMT" w:hAnsi="Arial" w:cs="Arial"/>
                <w:lang w:val="sr-Cyrl-CS"/>
              </w:rPr>
              <w:t>1</w:t>
            </w:r>
            <w:r w:rsidR="004901F3" w:rsidRPr="009A0BC5">
              <w:rPr>
                <w:rFonts w:ascii="Arial" w:eastAsia="TimesNewRomanPSMT" w:hAnsi="Arial" w:cs="Arial"/>
                <w:lang w:val="sr-Cyrl-CS"/>
              </w:rPr>
              <w:t>6</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Образац</w:t>
            </w:r>
            <w:r w:rsidRPr="009A0BC5">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lang w:val="sr-Cyrl-CS"/>
              </w:rPr>
            </w:pPr>
            <w:r w:rsidRPr="009A0BC5">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8660D4" w:rsidP="004901F3">
            <w:pPr>
              <w:snapToGrid w:val="0"/>
              <w:jc w:val="center"/>
              <w:rPr>
                <w:rFonts w:ascii="Arial" w:eastAsia="TimesNewRomanPSMT" w:hAnsi="Arial" w:cs="Arial"/>
                <w:lang w:val="sr-Cyrl-CS"/>
              </w:rPr>
            </w:pPr>
            <w:r w:rsidRPr="009A0BC5">
              <w:rPr>
                <w:rFonts w:ascii="Arial" w:eastAsia="TimesNewRomanPSMT" w:hAnsi="Arial" w:cs="Arial"/>
                <w:lang w:val="sr-Cyrl-CS"/>
              </w:rPr>
              <w:t>1</w:t>
            </w:r>
            <w:r w:rsidR="004901F3" w:rsidRPr="009A0BC5">
              <w:rPr>
                <w:rFonts w:ascii="Arial" w:eastAsia="TimesNewRomanPSMT" w:hAnsi="Arial" w:cs="Arial"/>
                <w:lang w:val="sr-Cyrl-CS"/>
              </w:rPr>
              <w:t>8</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Образац</w:t>
            </w:r>
            <w:r w:rsidRPr="009A0BC5">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ru-RU"/>
              </w:rPr>
            </w:pPr>
            <w:r w:rsidRPr="009A0BC5">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4901F3" w:rsidP="00BD7632">
            <w:pPr>
              <w:snapToGrid w:val="0"/>
              <w:jc w:val="center"/>
              <w:rPr>
                <w:rFonts w:ascii="Arial" w:eastAsia="TimesNewRomanPSMT" w:hAnsi="Arial" w:cs="Arial"/>
                <w:lang w:val="sr-Cyrl-CS"/>
              </w:rPr>
            </w:pPr>
            <w:r w:rsidRPr="009A0BC5">
              <w:rPr>
                <w:rFonts w:ascii="Arial" w:eastAsia="TimesNewRomanPSMT" w:hAnsi="Arial" w:cs="Arial"/>
                <w:lang w:val="sr-Cyrl-CS"/>
              </w:rPr>
              <w:t>19</w:t>
            </w:r>
          </w:p>
        </w:tc>
      </w:tr>
      <w:tr w:rsidR="00AD24A0" w:rsidRPr="009A0BC5"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Образац</w:t>
            </w:r>
            <w:r w:rsidRPr="009A0BC5">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38025C">
            <w:pPr>
              <w:snapToGrid w:val="0"/>
              <w:rPr>
                <w:rFonts w:ascii="Arial" w:eastAsia="TimesNewRomanPSMT" w:hAnsi="Arial" w:cs="Arial"/>
                <w:color w:val="auto"/>
              </w:rPr>
            </w:pPr>
            <w:r w:rsidRPr="009A0BC5">
              <w:rPr>
                <w:rFonts w:ascii="Arial" w:eastAsia="TimesNewRomanPSMT" w:hAnsi="Arial" w:cs="Arial"/>
                <w:lang w:val="ru-RU"/>
              </w:rPr>
              <w:t xml:space="preserve">Образац изјаве о </w:t>
            </w:r>
            <w:r w:rsidR="0038025C">
              <w:rPr>
                <w:rFonts w:ascii="Arial" w:eastAsia="TimesNewRomanPSMT" w:hAnsi="Arial" w:cs="Arial"/>
                <w:lang w:val="ru-RU"/>
              </w:rPr>
              <w:t>поштовању обавеза из чл. 75 ст. 2</w:t>
            </w:r>
            <w:r w:rsidR="00F11BFC">
              <w:rPr>
                <w:rFonts w:ascii="Arial" w:eastAsia="TimesNewRomanPSMT" w:hAnsi="Arial" w:cs="Arial"/>
                <w:lang w:val="ru-RU"/>
              </w:rPr>
              <w:t>.</w:t>
            </w:r>
            <w:r w:rsidR="0038025C">
              <w:rPr>
                <w:rFonts w:ascii="Arial" w:eastAsia="TimesNewRomanPSMT" w:hAnsi="Arial" w:cs="Arial"/>
                <w:lang w:val="ru-RU"/>
              </w:rPr>
              <w:t xml:space="preserve">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763DB6" w:rsidP="004901F3">
            <w:pPr>
              <w:snapToGrid w:val="0"/>
              <w:jc w:val="center"/>
              <w:rPr>
                <w:rFonts w:ascii="Arial" w:eastAsia="TimesNewRomanPSMT" w:hAnsi="Arial" w:cs="Arial"/>
                <w:lang w:val="sr-Cyrl-CS"/>
              </w:rPr>
            </w:pPr>
            <w:r w:rsidRPr="009A0BC5">
              <w:rPr>
                <w:rFonts w:ascii="Arial" w:eastAsia="TimesNewRomanPSMT" w:hAnsi="Arial" w:cs="Arial"/>
                <w:lang w:val="sr-Cyrl-CS"/>
              </w:rPr>
              <w:t>2</w:t>
            </w:r>
            <w:r w:rsidR="004901F3" w:rsidRPr="009A0BC5">
              <w:rPr>
                <w:rFonts w:ascii="Arial" w:eastAsia="TimesNewRomanPSMT" w:hAnsi="Arial" w:cs="Arial"/>
                <w:lang w:val="sr-Cyrl-CS"/>
              </w:rPr>
              <w:t>0</w:t>
            </w:r>
          </w:p>
        </w:tc>
      </w:tr>
      <w:tr w:rsidR="00AD24A0" w:rsidRPr="009A0BC5"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lang w:val="sr-Latn-CS"/>
              </w:rPr>
            </w:pPr>
            <w:r w:rsidRPr="009A0BC5">
              <w:rPr>
                <w:rFonts w:ascii="Arial" w:eastAsia="TimesNewRomanPSMT" w:hAnsi="Arial" w:cs="Arial"/>
              </w:rPr>
              <w:t>Образац</w:t>
            </w:r>
            <w:r w:rsidRPr="009A0BC5">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F11BFC">
            <w:pPr>
              <w:snapToGrid w:val="0"/>
              <w:rPr>
                <w:rFonts w:ascii="Arial" w:eastAsia="TimesNewRomanPSMT" w:hAnsi="Arial" w:cs="Arial"/>
                <w:color w:val="auto"/>
                <w:lang w:val="sr-Cyrl-CS"/>
              </w:rPr>
            </w:pPr>
            <w:r w:rsidRPr="009A0BC5">
              <w:rPr>
                <w:rFonts w:ascii="Arial" w:eastAsia="TimesNewRomanPSMT" w:hAnsi="Arial" w:cs="Arial"/>
                <w:lang w:val="ru-RU"/>
              </w:rPr>
              <w:t xml:space="preserve">Образац изјаве подизвођача о </w:t>
            </w:r>
            <w:r w:rsidR="0038025C">
              <w:rPr>
                <w:rFonts w:ascii="Arial" w:eastAsia="TimesNewRomanPSMT" w:hAnsi="Arial" w:cs="Arial"/>
                <w:lang w:val="ru-RU"/>
              </w:rPr>
              <w:t xml:space="preserve">поштовању обавеза из чл. 75. </w:t>
            </w:r>
            <w:r w:rsidR="00F11BFC">
              <w:rPr>
                <w:rFonts w:ascii="Arial" w:eastAsia="TimesNewRomanPSMT" w:hAnsi="Arial" w:cs="Arial"/>
                <w:lang w:val="ru-RU"/>
              </w:rPr>
              <w:t>с</w:t>
            </w:r>
            <w:r w:rsidR="0038025C">
              <w:rPr>
                <w:rFonts w:ascii="Arial" w:eastAsia="TimesNewRomanPSMT" w:hAnsi="Arial" w:cs="Arial"/>
                <w:lang w:val="ru-RU"/>
              </w:rPr>
              <w:t>т. 2</w:t>
            </w:r>
            <w:r w:rsidR="00F11BFC">
              <w:rPr>
                <w:rFonts w:ascii="Arial" w:eastAsia="TimesNewRomanPSMT" w:hAnsi="Arial" w:cs="Arial"/>
                <w:lang w:val="ru-RU"/>
              </w:rPr>
              <w:t>.</w:t>
            </w:r>
            <w:r w:rsidR="0038025C">
              <w:rPr>
                <w:rFonts w:ascii="Arial" w:eastAsia="TimesNewRomanPSMT" w:hAnsi="Arial" w:cs="Arial"/>
                <w:lang w:val="ru-RU"/>
              </w:rPr>
              <w:t xml:space="preserve">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763DB6" w:rsidP="004901F3">
            <w:pPr>
              <w:snapToGrid w:val="0"/>
              <w:jc w:val="center"/>
              <w:rPr>
                <w:rFonts w:ascii="Arial" w:hAnsi="Arial" w:cs="Arial"/>
                <w:lang w:val="sr-Cyrl-CS"/>
              </w:rPr>
            </w:pPr>
            <w:r w:rsidRPr="009A0BC5">
              <w:rPr>
                <w:rFonts w:ascii="Arial" w:hAnsi="Arial" w:cs="Arial"/>
                <w:lang w:val="sr-Cyrl-CS"/>
              </w:rPr>
              <w:t>2</w:t>
            </w:r>
            <w:r w:rsidR="004901F3" w:rsidRPr="009A0BC5">
              <w:rPr>
                <w:rFonts w:ascii="Arial" w:hAnsi="Arial" w:cs="Arial"/>
                <w:lang w:val="sr-Cyrl-CS"/>
              </w:rPr>
              <w:t>1</w:t>
            </w:r>
          </w:p>
        </w:tc>
      </w:tr>
      <w:tr w:rsidR="00DC3701" w:rsidRPr="009A0BC5"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DC3701" w:rsidRPr="00DC3701" w:rsidRDefault="00DC3701" w:rsidP="00BD7632">
            <w:pPr>
              <w:snapToGrid w:val="0"/>
              <w:jc w:val="center"/>
              <w:rPr>
                <w:rFonts w:ascii="Arial" w:eastAsia="TimesNewRomanPSMT" w:hAnsi="Arial" w:cs="Arial"/>
              </w:rPr>
            </w:pPr>
            <w:r>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DC3701" w:rsidRPr="009A0BC5" w:rsidRDefault="00DC3701" w:rsidP="0038025C">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C3701" w:rsidRPr="009A0BC5" w:rsidRDefault="002534AE" w:rsidP="004901F3">
            <w:pPr>
              <w:snapToGrid w:val="0"/>
              <w:jc w:val="center"/>
              <w:rPr>
                <w:rFonts w:ascii="Arial" w:hAnsi="Arial" w:cs="Arial"/>
                <w:lang w:val="sr-Cyrl-CS"/>
              </w:rPr>
            </w:pPr>
            <w:r>
              <w:rPr>
                <w:rFonts w:ascii="Arial" w:hAnsi="Arial" w:cs="Arial"/>
                <w:lang w:val="sr-Cyrl-CS"/>
              </w:rPr>
              <w:t>22</w:t>
            </w:r>
          </w:p>
        </w:tc>
      </w:tr>
      <w:tr w:rsidR="00AD24A0" w:rsidRPr="009A0BC5"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lang w:val="sr-Latn-CS"/>
              </w:rPr>
            </w:pPr>
            <w:r w:rsidRPr="009A0BC5">
              <w:rPr>
                <w:rFonts w:ascii="Arial" w:eastAsia="TimesNewRomanPSMT" w:hAnsi="Arial" w:cs="Arial"/>
              </w:rPr>
              <w:t>V</w:t>
            </w:r>
            <w:r w:rsidRPr="009A0BC5">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rPr>
                <w:rFonts w:ascii="Arial" w:eastAsia="TimesNewRomanPSMT" w:hAnsi="Arial" w:cs="Arial"/>
                <w:color w:val="auto"/>
                <w:lang w:val="sr-Cyrl-CS"/>
              </w:rPr>
            </w:pPr>
            <w:r w:rsidRPr="009A0BC5">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763DB6" w:rsidP="004901F3">
            <w:pPr>
              <w:snapToGrid w:val="0"/>
              <w:jc w:val="center"/>
              <w:rPr>
                <w:rFonts w:ascii="Arial" w:hAnsi="Arial" w:cs="Arial"/>
                <w:lang w:val="sr-Cyrl-CS"/>
              </w:rPr>
            </w:pPr>
            <w:r w:rsidRPr="009A0BC5">
              <w:rPr>
                <w:rFonts w:ascii="Arial" w:hAnsi="Arial" w:cs="Arial"/>
                <w:lang w:val="sr-Cyrl-CS"/>
              </w:rPr>
              <w:t>2</w:t>
            </w:r>
            <w:r w:rsidR="002534AE">
              <w:rPr>
                <w:rFonts w:ascii="Arial" w:hAnsi="Arial" w:cs="Arial"/>
                <w:lang w:val="sr-Cyrl-CS"/>
              </w:rPr>
              <w:t>3</w:t>
            </w:r>
          </w:p>
        </w:tc>
      </w:tr>
      <w:tr w:rsidR="00AD24A0" w:rsidRPr="009A0BC5" w:rsidTr="00BD7632">
        <w:tc>
          <w:tcPr>
            <w:tcW w:w="1560" w:type="dxa"/>
            <w:tcBorders>
              <w:top w:val="single" w:sz="4" w:space="0" w:color="000000"/>
              <w:left w:val="single" w:sz="4" w:space="0" w:color="000000"/>
              <w:bottom w:val="single" w:sz="4" w:space="0" w:color="000000"/>
            </w:tcBorders>
            <w:shd w:val="clear" w:color="auto" w:fill="auto"/>
          </w:tcPr>
          <w:p w:rsidR="00AD24A0" w:rsidRPr="009A0BC5" w:rsidRDefault="00AD24A0" w:rsidP="00BD7632">
            <w:pPr>
              <w:snapToGrid w:val="0"/>
              <w:jc w:val="center"/>
              <w:rPr>
                <w:rFonts w:ascii="Arial" w:eastAsia="TimesNewRomanPSMT" w:hAnsi="Arial" w:cs="Arial"/>
              </w:rPr>
            </w:pPr>
            <w:r w:rsidRPr="009A0BC5">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A0BC5" w:rsidRDefault="008660D4" w:rsidP="00BD7632">
            <w:pPr>
              <w:snapToGrid w:val="0"/>
              <w:rPr>
                <w:rFonts w:ascii="Arial" w:eastAsia="TimesNewRomanPSMT" w:hAnsi="Arial" w:cs="Arial"/>
                <w:lang w:val="sr-Cyrl-CS"/>
              </w:rPr>
            </w:pPr>
            <w:r w:rsidRPr="009A0BC5">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A0BC5" w:rsidRDefault="00763DB6" w:rsidP="002534AE">
            <w:pPr>
              <w:snapToGrid w:val="0"/>
              <w:jc w:val="center"/>
              <w:rPr>
                <w:rFonts w:ascii="Arial" w:eastAsia="TimesNewRomanPSMT" w:hAnsi="Arial" w:cs="Arial"/>
                <w:color w:val="auto"/>
                <w:lang w:val="sr-Cyrl-CS"/>
              </w:rPr>
            </w:pPr>
            <w:r w:rsidRPr="009A0BC5">
              <w:rPr>
                <w:rFonts w:ascii="Arial" w:eastAsia="TimesNewRomanPSMT" w:hAnsi="Arial" w:cs="Arial"/>
                <w:color w:val="auto"/>
                <w:lang w:val="sr-Cyrl-CS"/>
              </w:rPr>
              <w:t>2</w:t>
            </w:r>
            <w:r w:rsidR="002534AE">
              <w:rPr>
                <w:rFonts w:ascii="Arial" w:eastAsia="TimesNewRomanPSMT" w:hAnsi="Arial" w:cs="Arial"/>
                <w:color w:val="auto"/>
                <w:lang w:val="sr-Cyrl-CS"/>
              </w:rPr>
              <w:t>9</w:t>
            </w:r>
          </w:p>
        </w:tc>
      </w:tr>
    </w:tbl>
    <w:p w:rsidR="00AD24A0" w:rsidRDefault="00AD24A0" w:rsidP="005520AD">
      <w:pPr>
        <w:jc w:val="both"/>
        <w:rPr>
          <w:rFonts w:ascii="Arial" w:eastAsia="TimesNewRomanPSMT" w:hAnsi="Arial" w:cs="Arial"/>
          <w:lang w:val="sr-Cyrl-CS"/>
        </w:rPr>
      </w:pPr>
    </w:p>
    <w:p w:rsidR="00467797" w:rsidRDefault="00467797" w:rsidP="005520AD">
      <w:pPr>
        <w:jc w:val="both"/>
        <w:rPr>
          <w:rFonts w:ascii="Arial" w:eastAsia="TimesNewRomanPSMT" w:hAnsi="Arial" w:cs="Arial"/>
          <w:lang w:val="sr-Cyrl-CS"/>
        </w:rPr>
      </w:pPr>
    </w:p>
    <w:p w:rsidR="00467797" w:rsidRDefault="00467797" w:rsidP="005520AD">
      <w:pPr>
        <w:jc w:val="both"/>
        <w:rPr>
          <w:rFonts w:ascii="Arial" w:eastAsia="TimesNewRomanPSMT" w:hAnsi="Arial" w:cs="Arial"/>
          <w:lang w:val="sr-Cyrl-CS"/>
        </w:rPr>
      </w:pPr>
    </w:p>
    <w:p w:rsidR="00D934E7" w:rsidRPr="009A0BC5" w:rsidRDefault="00D934E7" w:rsidP="005520AD">
      <w:pPr>
        <w:jc w:val="both"/>
        <w:rPr>
          <w:rFonts w:ascii="Arial" w:eastAsia="TimesNewRomanPSMT" w:hAnsi="Arial" w:cs="Arial"/>
          <w:lang w:val="sr-Cyrl-CS"/>
        </w:rPr>
      </w:pPr>
    </w:p>
    <w:p w:rsidR="005520AD" w:rsidRPr="009A0BC5" w:rsidRDefault="005520AD" w:rsidP="005520AD">
      <w:pPr>
        <w:shd w:val="clear" w:color="auto" w:fill="C6D9F1"/>
        <w:jc w:val="center"/>
        <w:rPr>
          <w:rFonts w:ascii="Arial" w:hAnsi="Arial" w:cs="Arial"/>
          <w:b/>
          <w:bCs/>
          <w:i/>
          <w:iCs/>
          <w:sz w:val="28"/>
          <w:szCs w:val="28"/>
        </w:rPr>
      </w:pPr>
      <w:r w:rsidRPr="009A0BC5">
        <w:rPr>
          <w:rFonts w:ascii="Arial" w:hAnsi="Arial" w:cs="Arial"/>
          <w:b/>
          <w:bCs/>
          <w:i/>
          <w:iCs/>
          <w:sz w:val="28"/>
          <w:szCs w:val="28"/>
        </w:rPr>
        <w:lastRenderedPageBreak/>
        <w:t>I  ОПШТИ ПОДАЦИ О ЈАВНОЈ НАБАВЦИ</w:t>
      </w:r>
    </w:p>
    <w:p w:rsidR="005520AD" w:rsidRPr="009A0BC5" w:rsidRDefault="005520AD" w:rsidP="005520AD">
      <w:pPr>
        <w:shd w:val="clear" w:color="auto" w:fill="C6D9F1"/>
        <w:jc w:val="center"/>
        <w:rPr>
          <w:rFonts w:ascii="Arial" w:hAnsi="Arial" w:cs="Arial"/>
          <w:b/>
          <w:bCs/>
          <w:i/>
          <w:iCs/>
          <w:sz w:val="28"/>
          <w:szCs w:val="28"/>
        </w:rPr>
      </w:pPr>
    </w:p>
    <w:p w:rsidR="00BC4C22" w:rsidRPr="009A0BC5" w:rsidRDefault="00BC4C22" w:rsidP="005520AD">
      <w:pPr>
        <w:jc w:val="both"/>
        <w:rPr>
          <w:rFonts w:ascii="Arial" w:hAnsi="Arial" w:cs="Arial"/>
          <w:b/>
          <w:bCs/>
          <w:i/>
          <w:iCs/>
          <w:sz w:val="28"/>
          <w:szCs w:val="28"/>
          <w:lang w:val="sr-Cyrl-CS"/>
        </w:rPr>
      </w:pPr>
    </w:p>
    <w:p w:rsidR="00AD24A0" w:rsidRPr="009A0BC5" w:rsidRDefault="00AD24A0" w:rsidP="00AD24A0">
      <w:pPr>
        <w:jc w:val="both"/>
        <w:rPr>
          <w:rFonts w:ascii="Arial" w:hAnsi="Arial" w:cs="Arial"/>
          <w:b/>
          <w:bCs/>
          <w:lang w:val="ru-RU"/>
        </w:rPr>
      </w:pPr>
      <w:r w:rsidRPr="009A0BC5">
        <w:rPr>
          <w:rFonts w:ascii="Arial" w:hAnsi="Arial" w:cs="Arial"/>
          <w:b/>
          <w:bCs/>
          <w:lang w:val="ru-RU"/>
        </w:rPr>
        <w:t>1.Подаци о наручиоцу</w:t>
      </w:r>
    </w:p>
    <w:p w:rsidR="00AD24A0" w:rsidRPr="009A0BC5" w:rsidRDefault="00AD24A0" w:rsidP="00AD24A0">
      <w:pPr>
        <w:pStyle w:val="Default"/>
        <w:jc w:val="both"/>
        <w:rPr>
          <w:lang w:val="sr-Cyrl-CS"/>
        </w:rPr>
      </w:pPr>
      <w:r w:rsidRPr="009A0BC5">
        <w:t>Наручилац: Општинска управа</w:t>
      </w:r>
      <w:r w:rsidR="004D41F7">
        <w:t>,</w:t>
      </w:r>
      <w:r w:rsidR="004D41F7" w:rsidRPr="004D41F7">
        <w:t xml:space="preserve"> </w:t>
      </w:r>
      <w:r w:rsidR="004D41F7" w:rsidRPr="009A0BC5">
        <w:t>Општина Баточина</w:t>
      </w:r>
    </w:p>
    <w:p w:rsidR="00AD24A0" w:rsidRPr="009A0BC5" w:rsidRDefault="00AD24A0" w:rsidP="00AD24A0">
      <w:pPr>
        <w:jc w:val="both"/>
        <w:rPr>
          <w:rFonts w:ascii="Arial" w:hAnsi="Arial" w:cs="Arial"/>
          <w:lang w:val="sr-Cyrl-CS"/>
        </w:rPr>
      </w:pPr>
      <w:r w:rsidRPr="009A0BC5">
        <w:rPr>
          <w:rFonts w:ascii="Arial" w:hAnsi="Arial" w:cs="Arial"/>
          <w:lang w:val="sr-Cyrl-CS"/>
        </w:rPr>
        <w:t xml:space="preserve">Адреса: ул. Краља Петра </w:t>
      </w:r>
      <w:r w:rsidRPr="009A0BC5">
        <w:rPr>
          <w:rFonts w:ascii="Arial" w:hAnsi="Arial" w:cs="Arial"/>
          <w:lang w:val="sr-Latn-CS"/>
        </w:rPr>
        <w:t>I</w:t>
      </w:r>
      <w:r w:rsidRPr="009A0BC5">
        <w:rPr>
          <w:rFonts w:ascii="Arial" w:hAnsi="Arial" w:cs="Arial"/>
          <w:lang w:val="sr-Cyrl-CS"/>
        </w:rPr>
        <w:t xml:space="preserve"> бр.</w:t>
      </w:r>
      <w:r w:rsidR="00022C84" w:rsidRPr="009A0BC5">
        <w:rPr>
          <w:rFonts w:ascii="Arial" w:hAnsi="Arial" w:cs="Arial"/>
          <w:lang w:val="sr-Latn-CS"/>
        </w:rPr>
        <w:t>3</w:t>
      </w:r>
      <w:r w:rsidR="00022C84" w:rsidRPr="009A0BC5">
        <w:rPr>
          <w:rFonts w:ascii="Arial" w:hAnsi="Arial" w:cs="Arial"/>
        </w:rPr>
        <w:t>2</w:t>
      </w:r>
      <w:r w:rsidRPr="009A0BC5">
        <w:rPr>
          <w:rFonts w:ascii="Arial" w:hAnsi="Arial" w:cs="Arial"/>
          <w:lang w:val="sr-Cyrl-CS"/>
        </w:rPr>
        <w:t xml:space="preserve">, </w:t>
      </w:r>
      <w:r w:rsidR="00A17145" w:rsidRPr="009A0BC5">
        <w:rPr>
          <w:rFonts w:ascii="Arial" w:hAnsi="Arial" w:cs="Arial"/>
          <w:lang w:val="sr-Cyrl-CS"/>
        </w:rPr>
        <w:t>3</w:t>
      </w:r>
      <w:r w:rsidRPr="009A0BC5">
        <w:rPr>
          <w:rFonts w:ascii="Arial" w:hAnsi="Arial" w:cs="Arial"/>
          <w:lang w:val="sr-Latn-CS"/>
        </w:rPr>
        <w:t>4227</w:t>
      </w:r>
      <w:r w:rsidRPr="009A0BC5">
        <w:rPr>
          <w:rFonts w:ascii="Arial" w:hAnsi="Arial" w:cs="Arial"/>
          <w:lang w:val="sr-Cyrl-CS"/>
        </w:rPr>
        <w:t xml:space="preserve"> Баточина</w:t>
      </w:r>
    </w:p>
    <w:p w:rsidR="00AD24A0" w:rsidRPr="009A0BC5" w:rsidRDefault="00AD24A0" w:rsidP="00AD24A0">
      <w:pPr>
        <w:jc w:val="both"/>
        <w:rPr>
          <w:rFonts w:ascii="Arial" w:hAnsi="Arial" w:cs="Arial"/>
          <w:lang w:val="sr-Latn-CS"/>
        </w:rPr>
      </w:pPr>
      <w:r w:rsidRPr="009A0BC5">
        <w:rPr>
          <w:rFonts w:ascii="Arial" w:hAnsi="Arial" w:cs="Arial"/>
          <w:lang w:val="sr-Cyrl-CS"/>
        </w:rPr>
        <w:t xml:space="preserve">Интернет страница: </w:t>
      </w:r>
      <w:hyperlink r:id="rId11" w:history="1">
        <w:r w:rsidRPr="009A0BC5">
          <w:rPr>
            <w:rStyle w:val="Hyperlink"/>
            <w:rFonts w:ascii="Arial" w:hAnsi="Arial" w:cs="Arial"/>
            <w:lang w:val="sr-Latn-CS"/>
          </w:rPr>
          <w:t>www.sobatocina.org.rs</w:t>
        </w:r>
      </w:hyperlink>
    </w:p>
    <w:p w:rsidR="00AD24A0" w:rsidRPr="009A0BC5" w:rsidRDefault="00AD24A0" w:rsidP="00AD24A0">
      <w:pPr>
        <w:jc w:val="both"/>
        <w:rPr>
          <w:lang w:val="ru-RU"/>
        </w:rPr>
      </w:pPr>
    </w:p>
    <w:p w:rsidR="00AD24A0" w:rsidRPr="009A0BC5" w:rsidRDefault="00AD24A0" w:rsidP="00AD24A0">
      <w:pPr>
        <w:jc w:val="both"/>
        <w:rPr>
          <w:rFonts w:ascii="Arial" w:hAnsi="Arial" w:cs="Arial"/>
          <w:b/>
          <w:bCs/>
          <w:lang w:val="ru-RU"/>
        </w:rPr>
      </w:pPr>
      <w:r w:rsidRPr="009A0BC5">
        <w:rPr>
          <w:rFonts w:ascii="Arial" w:hAnsi="Arial" w:cs="Arial"/>
          <w:b/>
          <w:bCs/>
          <w:lang w:val="ru-RU"/>
        </w:rPr>
        <w:t>2. Врста поступка јавне набавке</w:t>
      </w:r>
    </w:p>
    <w:p w:rsidR="00AD24A0" w:rsidRPr="009A0BC5" w:rsidRDefault="00AD24A0" w:rsidP="00AD24A0">
      <w:pPr>
        <w:jc w:val="both"/>
        <w:rPr>
          <w:rFonts w:ascii="Arial" w:hAnsi="Arial" w:cs="Arial"/>
          <w:lang w:val="ru-RU"/>
        </w:rPr>
      </w:pPr>
      <w:r w:rsidRPr="009A0BC5">
        <w:rPr>
          <w:rFonts w:ascii="Arial" w:hAnsi="Arial" w:cs="Arial"/>
          <w:lang w:val="ru-RU"/>
        </w:rPr>
        <w:t xml:space="preserve">Предметна јавна набавка се спроводи у </w:t>
      </w:r>
      <w:r w:rsidR="00D934E7">
        <w:rPr>
          <w:rFonts w:ascii="Arial" w:hAnsi="Arial" w:cs="Arial"/>
          <w:lang w:val="ru-RU"/>
        </w:rPr>
        <w:t xml:space="preserve">отвореном </w:t>
      </w:r>
      <w:r w:rsidRPr="009A0BC5">
        <w:rPr>
          <w:rFonts w:ascii="Arial" w:hAnsi="Arial" w:cs="Arial"/>
          <w:lang w:val="sr-Cyrl-CS"/>
        </w:rPr>
        <w:t xml:space="preserve">поступку јавне набавке, </w:t>
      </w:r>
      <w:r w:rsidRPr="009A0BC5">
        <w:rPr>
          <w:rFonts w:ascii="Arial" w:hAnsi="Arial" w:cs="Arial"/>
          <w:lang w:val="ru-RU"/>
        </w:rPr>
        <w:t>у складу са законом и подзаконским актима којима се уређују јавне набавке.</w:t>
      </w:r>
    </w:p>
    <w:p w:rsidR="00AD24A0" w:rsidRPr="009A0BC5" w:rsidRDefault="00AD24A0" w:rsidP="00AD24A0">
      <w:pPr>
        <w:jc w:val="both"/>
        <w:rPr>
          <w:lang w:val="ru-RU"/>
        </w:rPr>
      </w:pPr>
    </w:p>
    <w:p w:rsidR="00AD24A0" w:rsidRPr="009A0BC5" w:rsidRDefault="00AD24A0" w:rsidP="00AD24A0">
      <w:pPr>
        <w:jc w:val="both"/>
        <w:rPr>
          <w:rFonts w:ascii="Arial" w:hAnsi="Arial" w:cs="Arial"/>
          <w:b/>
          <w:bCs/>
          <w:lang w:val="ru-RU"/>
        </w:rPr>
      </w:pPr>
      <w:r w:rsidRPr="009A0BC5">
        <w:rPr>
          <w:rFonts w:ascii="Arial" w:hAnsi="Arial" w:cs="Arial"/>
          <w:b/>
          <w:bCs/>
          <w:lang w:val="ru-RU"/>
        </w:rPr>
        <w:t>3. Предмет јавне набавке</w:t>
      </w:r>
    </w:p>
    <w:p w:rsidR="00AD24A0" w:rsidRPr="009A0BC5" w:rsidRDefault="00AD24A0" w:rsidP="00AD24A0">
      <w:pPr>
        <w:jc w:val="both"/>
        <w:rPr>
          <w:i/>
          <w:lang w:val="sr-Cyrl-CS"/>
        </w:rPr>
      </w:pPr>
      <w:r w:rsidRPr="009A0BC5">
        <w:rPr>
          <w:rFonts w:ascii="Arial" w:hAnsi="Arial" w:cs="Arial"/>
          <w:lang w:val="ru-RU"/>
        </w:rPr>
        <w:t xml:space="preserve">Предмет јавне набавке бр. </w:t>
      </w:r>
      <w:r w:rsidR="00467797">
        <w:rPr>
          <w:rFonts w:ascii="Arial" w:hAnsi="Arial" w:cs="Arial"/>
          <w:lang w:val="ru-RU"/>
        </w:rPr>
        <w:t>1</w:t>
      </w:r>
      <w:r w:rsidR="00A17145" w:rsidRPr="009A0BC5">
        <w:rPr>
          <w:rFonts w:ascii="Arial" w:hAnsi="Arial" w:cs="Arial"/>
          <w:lang w:val="ru-RU"/>
        </w:rPr>
        <w:t>/</w:t>
      </w:r>
      <w:r w:rsidR="00D934E7">
        <w:rPr>
          <w:rFonts w:ascii="Arial" w:hAnsi="Arial" w:cs="Arial"/>
          <w:lang w:val="ru-RU"/>
        </w:rPr>
        <w:t>2020</w:t>
      </w:r>
      <w:r w:rsidRPr="009A0BC5">
        <w:rPr>
          <w:rFonts w:ascii="Arial" w:hAnsi="Arial" w:cs="Arial"/>
          <w:lang w:val="ru-RU"/>
        </w:rPr>
        <w:t xml:space="preserve">, наведене у Плану јавних набавки под бројем </w:t>
      </w:r>
      <w:r w:rsidR="00B2556E" w:rsidRPr="009A0BC5">
        <w:rPr>
          <w:rFonts w:ascii="Arial" w:hAnsi="Arial" w:cs="Arial"/>
          <w:lang w:val="ru-RU"/>
        </w:rPr>
        <w:t>1.2.</w:t>
      </w:r>
      <w:r w:rsidR="00D934E7">
        <w:rPr>
          <w:rFonts w:ascii="Arial" w:hAnsi="Arial" w:cs="Arial"/>
          <w:lang w:val="ru-RU"/>
        </w:rPr>
        <w:t>10</w:t>
      </w:r>
      <w:r w:rsidR="00B2556E" w:rsidRPr="009A0BC5">
        <w:rPr>
          <w:rFonts w:ascii="Arial" w:hAnsi="Arial" w:cs="Arial"/>
          <w:lang w:val="ru-RU"/>
        </w:rPr>
        <w:t>/</w:t>
      </w:r>
      <w:r w:rsidR="00C82345">
        <w:rPr>
          <w:rFonts w:ascii="Arial" w:hAnsi="Arial" w:cs="Arial"/>
          <w:lang w:val="ru-RU"/>
        </w:rPr>
        <w:t>20</w:t>
      </w:r>
      <w:r w:rsidRPr="009A0BC5">
        <w:rPr>
          <w:rFonts w:ascii="Arial" w:hAnsi="Arial" w:cs="Arial"/>
          <w:lang w:val="ru-RU"/>
        </w:rPr>
        <w:t xml:space="preserve"> јесу </w:t>
      </w:r>
      <w:r w:rsidR="00B2556E" w:rsidRPr="009A0BC5">
        <w:rPr>
          <w:rFonts w:ascii="Arial" w:hAnsi="Arial" w:cs="Arial"/>
          <w:bCs/>
        </w:rPr>
        <w:t>Услуге стручног надзора над извођењем радова на одржавању путева и улица на територији општине Баточина</w:t>
      </w:r>
      <w:r w:rsidRPr="009A0BC5">
        <w:rPr>
          <w:rFonts w:ascii="Arial" w:hAnsi="Arial" w:cs="Arial"/>
          <w:bCs/>
        </w:rPr>
        <w:t xml:space="preserve">, ОРН: </w:t>
      </w:r>
      <w:r w:rsidRPr="009A0BC5">
        <w:rPr>
          <w:rFonts w:ascii="Arial" w:hAnsi="Arial" w:cs="Arial"/>
          <w:bCs/>
          <w:lang w:val="sr-Cyrl-CS"/>
        </w:rPr>
        <w:t>71520000 – Услуге грађевинског надзора.</w:t>
      </w:r>
    </w:p>
    <w:p w:rsidR="00AD24A0" w:rsidRPr="009A0BC5" w:rsidRDefault="00AD24A0" w:rsidP="00AD24A0">
      <w:pPr>
        <w:jc w:val="both"/>
        <w:rPr>
          <w:lang w:val="sr-Latn-CS"/>
        </w:rPr>
      </w:pPr>
    </w:p>
    <w:p w:rsidR="00AD24A0" w:rsidRPr="009A0BC5" w:rsidRDefault="00CC46FD" w:rsidP="00AD24A0">
      <w:pPr>
        <w:jc w:val="both"/>
        <w:rPr>
          <w:rFonts w:ascii="Arial" w:hAnsi="Arial" w:cs="Arial"/>
          <w:b/>
          <w:bCs/>
          <w:lang w:val="sr-Cyrl-CS"/>
        </w:rPr>
      </w:pPr>
      <w:r w:rsidRPr="009A0BC5">
        <w:rPr>
          <w:rFonts w:ascii="Arial" w:hAnsi="Arial" w:cs="Arial"/>
          <w:b/>
          <w:bCs/>
          <w:lang w:val="sr-Cyrl-CS"/>
        </w:rPr>
        <w:t>4</w:t>
      </w:r>
      <w:r w:rsidR="00AD24A0" w:rsidRPr="009A0BC5">
        <w:rPr>
          <w:rFonts w:ascii="Arial" w:hAnsi="Arial" w:cs="Arial"/>
          <w:b/>
          <w:bCs/>
          <w:lang w:val="sr-Cyrl-CS"/>
        </w:rPr>
        <w:t>. Циљ поступка</w:t>
      </w:r>
    </w:p>
    <w:p w:rsidR="00AD24A0" w:rsidRPr="009A0BC5" w:rsidRDefault="00AD24A0" w:rsidP="00AD24A0">
      <w:pPr>
        <w:jc w:val="both"/>
        <w:rPr>
          <w:rFonts w:ascii="Arial" w:hAnsi="Arial" w:cs="Arial"/>
          <w:i/>
          <w:iCs/>
          <w:lang w:val="sr-Cyrl-CS"/>
        </w:rPr>
      </w:pPr>
      <w:r w:rsidRPr="009A0BC5">
        <w:rPr>
          <w:rFonts w:ascii="Arial" w:hAnsi="Arial" w:cs="Arial"/>
          <w:lang w:val="sr-Cyrl-CS"/>
        </w:rPr>
        <w:t>Поступак јавне набавке се спроводи ради закључења уговора о јавној набавци.</w:t>
      </w:r>
    </w:p>
    <w:p w:rsidR="00AD24A0" w:rsidRPr="009A0BC5" w:rsidRDefault="00AD24A0" w:rsidP="00AD24A0">
      <w:pPr>
        <w:jc w:val="both"/>
        <w:rPr>
          <w:rFonts w:ascii="Arial" w:hAnsi="Arial" w:cs="Arial"/>
          <w:b/>
          <w:bCs/>
          <w:i/>
          <w:iCs/>
          <w:lang w:val="sr-Cyrl-CS"/>
        </w:rPr>
      </w:pPr>
    </w:p>
    <w:p w:rsidR="00AD24A0" w:rsidRPr="009A0BC5" w:rsidRDefault="00CC46FD" w:rsidP="00AD24A0">
      <w:pPr>
        <w:jc w:val="both"/>
        <w:rPr>
          <w:rFonts w:ascii="Arial" w:hAnsi="Arial" w:cs="Arial"/>
          <w:b/>
          <w:bCs/>
          <w:iCs/>
          <w:lang w:val="sr-Cyrl-CS"/>
        </w:rPr>
      </w:pPr>
      <w:r w:rsidRPr="009A0BC5">
        <w:rPr>
          <w:rFonts w:ascii="Arial" w:hAnsi="Arial" w:cs="Arial"/>
          <w:b/>
          <w:bCs/>
          <w:iCs/>
          <w:lang w:val="sr-Cyrl-CS"/>
        </w:rPr>
        <w:t>5</w:t>
      </w:r>
      <w:r w:rsidR="00AD24A0" w:rsidRPr="009A0BC5">
        <w:rPr>
          <w:rFonts w:ascii="Arial" w:hAnsi="Arial" w:cs="Arial"/>
          <w:b/>
          <w:bCs/>
          <w:i/>
          <w:iCs/>
          <w:lang w:val="sr-Cyrl-CS"/>
        </w:rPr>
        <w:t>.</w:t>
      </w:r>
      <w:r w:rsidR="00AD24A0" w:rsidRPr="009A0BC5">
        <w:rPr>
          <w:rFonts w:ascii="Arial" w:hAnsi="Arial" w:cs="Arial"/>
          <w:b/>
          <w:bCs/>
          <w:iCs/>
          <w:lang w:val="sr-Cyrl-CS"/>
        </w:rPr>
        <w:t xml:space="preserve"> Контакт</w:t>
      </w:r>
    </w:p>
    <w:p w:rsidR="00AD24A0" w:rsidRPr="009A0BC5" w:rsidRDefault="00AD24A0" w:rsidP="00AD24A0">
      <w:pPr>
        <w:jc w:val="both"/>
        <w:rPr>
          <w:rFonts w:ascii="Arial" w:hAnsi="Arial" w:cs="Arial"/>
          <w:lang w:val="ru-RU"/>
        </w:rPr>
      </w:pPr>
      <w:r w:rsidRPr="009A0BC5">
        <w:rPr>
          <w:rFonts w:ascii="Arial" w:hAnsi="Arial" w:cs="Arial"/>
          <w:lang w:val="ru-RU"/>
        </w:rPr>
        <w:t xml:space="preserve">Лица за контакт: </w:t>
      </w:r>
      <w:r w:rsidR="00D934E7">
        <w:rPr>
          <w:rFonts w:ascii="Arial" w:hAnsi="Arial" w:cs="Arial"/>
          <w:lang w:val="sr-Cyrl-CS"/>
        </w:rPr>
        <w:t>Јелена Драгељевић</w:t>
      </w:r>
      <w:r w:rsidRPr="009A0BC5">
        <w:rPr>
          <w:rFonts w:ascii="Arial" w:hAnsi="Arial" w:cs="Arial"/>
          <w:lang w:val="sr-Cyrl-CS"/>
        </w:rPr>
        <w:t xml:space="preserve"> </w:t>
      </w:r>
    </w:p>
    <w:p w:rsidR="00D934E7" w:rsidRPr="00DC3701" w:rsidRDefault="00AD24A0" w:rsidP="00AD24A0">
      <w:pPr>
        <w:jc w:val="both"/>
      </w:pPr>
      <w:r w:rsidRPr="009A0BC5">
        <w:rPr>
          <w:rFonts w:ascii="Arial" w:hAnsi="Arial" w:cs="Arial"/>
          <w:lang w:val="sr-Cyrl-CS"/>
        </w:rPr>
        <w:t xml:space="preserve">Е - mail адреса: </w:t>
      </w:r>
      <w:hyperlink r:id="rId12" w:history="1">
        <w:r w:rsidR="00D934E7" w:rsidRPr="00D934E7">
          <w:rPr>
            <w:rStyle w:val="Hyperlink"/>
            <w:rFonts w:ascii="Arial" w:hAnsi="Arial" w:cs="Arial"/>
          </w:rPr>
          <w:t>jelenadrageljevic@ymail.com</w:t>
        </w:r>
      </w:hyperlink>
      <w:r w:rsidR="00D934E7">
        <w:t xml:space="preserve"> </w:t>
      </w:r>
      <w:r w:rsidR="00DC3701">
        <w:t xml:space="preserve">, </w:t>
      </w:r>
      <w:hyperlink r:id="rId13" w:history="1">
        <w:r w:rsidR="00DC3701" w:rsidRPr="00DC3701">
          <w:rPr>
            <w:rStyle w:val="Hyperlink"/>
            <w:rFonts w:ascii="Arial" w:hAnsi="Arial" w:cs="Arial"/>
          </w:rPr>
          <w:t>opstinabatocina@gmail.com</w:t>
        </w:r>
      </w:hyperlink>
      <w:r w:rsidR="00DC3701">
        <w:t xml:space="preserve"> </w:t>
      </w:r>
    </w:p>
    <w:p w:rsidR="00AD24A0" w:rsidRPr="009A0BC5" w:rsidRDefault="00AD24A0" w:rsidP="00AD24A0">
      <w:pPr>
        <w:jc w:val="both"/>
        <w:rPr>
          <w:rFonts w:ascii="Arial" w:hAnsi="Arial" w:cs="Arial"/>
          <w:bCs/>
          <w:lang w:val="sr-Cyrl-CS"/>
        </w:rPr>
      </w:pPr>
      <w:r w:rsidRPr="009A0BC5">
        <w:rPr>
          <w:rFonts w:ascii="Arial" w:hAnsi="Arial" w:cs="Arial"/>
          <w:lang w:val="sr-Cyrl-CS"/>
        </w:rPr>
        <w:t>факс: 034/6842-314</w:t>
      </w:r>
    </w:p>
    <w:p w:rsidR="00AD24A0" w:rsidRPr="009A0BC5" w:rsidRDefault="00AD24A0" w:rsidP="00AD24A0">
      <w:pPr>
        <w:jc w:val="both"/>
        <w:rPr>
          <w:rFonts w:ascii="Arial" w:hAnsi="Arial" w:cs="Arial"/>
          <w:bCs/>
          <w:color w:val="C00000"/>
          <w:lang w:val="ru-RU"/>
        </w:rPr>
      </w:pPr>
    </w:p>
    <w:p w:rsidR="00AD24A0" w:rsidRPr="009A0BC5" w:rsidRDefault="00AD24A0" w:rsidP="00AD24A0">
      <w:pPr>
        <w:shd w:val="clear" w:color="auto" w:fill="C6D9F1"/>
        <w:jc w:val="center"/>
        <w:rPr>
          <w:rFonts w:ascii="Arial" w:hAnsi="Arial" w:cs="Arial"/>
          <w:b/>
          <w:bCs/>
          <w:i/>
          <w:iCs/>
          <w:sz w:val="28"/>
          <w:szCs w:val="28"/>
          <w:lang w:val="ru-RU"/>
        </w:rPr>
      </w:pPr>
      <w:r w:rsidRPr="009A0BC5">
        <w:rPr>
          <w:rFonts w:ascii="Arial" w:hAnsi="Arial" w:cs="Arial"/>
          <w:b/>
          <w:bCs/>
          <w:i/>
          <w:iCs/>
          <w:sz w:val="28"/>
          <w:szCs w:val="28"/>
        </w:rPr>
        <w:t>II</w:t>
      </w:r>
      <w:r w:rsidRPr="009A0BC5">
        <w:rPr>
          <w:rFonts w:ascii="Arial" w:hAnsi="Arial" w:cs="Arial"/>
          <w:b/>
          <w:bCs/>
          <w:i/>
          <w:iCs/>
          <w:sz w:val="28"/>
          <w:szCs w:val="28"/>
          <w:lang w:val="ru-RU"/>
        </w:rPr>
        <w:t xml:space="preserve">  ПОДАЦИ О ПРЕДМЕТУ ЈАВНЕ НАБАВКЕ</w:t>
      </w:r>
    </w:p>
    <w:p w:rsidR="00AD24A0" w:rsidRPr="009A0BC5" w:rsidRDefault="00AD24A0" w:rsidP="00AD24A0">
      <w:pPr>
        <w:shd w:val="clear" w:color="auto" w:fill="C6D9F1"/>
        <w:jc w:val="center"/>
        <w:rPr>
          <w:rFonts w:ascii="Arial" w:hAnsi="Arial" w:cs="Arial"/>
          <w:b/>
          <w:bCs/>
          <w:i/>
          <w:iCs/>
          <w:sz w:val="28"/>
          <w:szCs w:val="28"/>
          <w:lang w:val="ru-RU"/>
        </w:rPr>
      </w:pPr>
    </w:p>
    <w:p w:rsidR="00AD24A0" w:rsidRPr="009A0BC5" w:rsidRDefault="00AD24A0" w:rsidP="00AD24A0">
      <w:pPr>
        <w:jc w:val="both"/>
        <w:rPr>
          <w:rFonts w:ascii="Arial" w:hAnsi="Arial" w:cs="Arial"/>
          <w:b/>
          <w:bCs/>
          <w:i/>
          <w:iCs/>
          <w:sz w:val="28"/>
          <w:szCs w:val="28"/>
          <w:lang w:val="ru-RU"/>
        </w:rPr>
      </w:pPr>
    </w:p>
    <w:p w:rsidR="00BC4C22" w:rsidRPr="009A0BC5" w:rsidRDefault="00BC4C22" w:rsidP="00AD24A0">
      <w:pPr>
        <w:jc w:val="both"/>
        <w:rPr>
          <w:rFonts w:ascii="Arial" w:hAnsi="Arial" w:cs="Arial"/>
          <w:b/>
          <w:bCs/>
          <w:i/>
          <w:iCs/>
          <w:sz w:val="28"/>
          <w:szCs w:val="28"/>
          <w:lang w:val="ru-RU"/>
        </w:rPr>
      </w:pPr>
    </w:p>
    <w:p w:rsidR="00AD24A0" w:rsidRPr="009A0BC5" w:rsidRDefault="00AD24A0" w:rsidP="00FE27EF">
      <w:pPr>
        <w:numPr>
          <w:ilvl w:val="0"/>
          <w:numId w:val="10"/>
        </w:numPr>
        <w:ind w:left="270" w:hanging="270"/>
        <w:jc w:val="both"/>
        <w:rPr>
          <w:rFonts w:ascii="Arial" w:hAnsi="Arial" w:cs="Arial"/>
          <w:b/>
          <w:bCs/>
        </w:rPr>
      </w:pPr>
      <w:r w:rsidRPr="009A0BC5">
        <w:rPr>
          <w:rFonts w:ascii="Arial" w:hAnsi="Arial" w:cs="Arial"/>
          <w:b/>
          <w:bCs/>
        </w:rPr>
        <w:t>Предмет јавне набавке</w:t>
      </w:r>
    </w:p>
    <w:p w:rsidR="00AD24A0" w:rsidRPr="009A0BC5" w:rsidRDefault="00AD24A0" w:rsidP="00BC4C22">
      <w:pPr>
        <w:jc w:val="both"/>
        <w:rPr>
          <w:rFonts w:ascii="Arial" w:hAnsi="Arial" w:cs="Arial"/>
          <w:b/>
          <w:lang w:val="sr-Cyrl-CS"/>
        </w:rPr>
      </w:pPr>
      <w:r w:rsidRPr="009A0BC5">
        <w:rPr>
          <w:rFonts w:ascii="Arial" w:hAnsi="Arial" w:cs="Arial"/>
          <w:lang w:val="ru-RU"/>
        </w:rPr>
        <w:t>Предмет јавне набавке ЈН</w:t>
      </w:r>
      <w:r w:rsidR="00D934E7">
        <w:rPr>
          <w:rFonts w:ascii="Arial" w:hAnsi="Arial" w:cs="Arial"/>
        </w:rPr>
        <w:t>В</w:t>
      </w:r>
      <w:r w:rsidRPr="009A0BC5">
        <w:rPr>
          <w:rFonts w:ascii="Arial" w:hAnsi="Arial" w:cs="Arial"/>
          <w:lang w:val="ru-RU"/>
        </w:rPr>
        <w:t>В бр.</w:t>
      </w:r>
      <w:r w:rsidR="00467797">
        <w:rPr>
          <w:rFonts w:ascii="Arial" w:hAnsi="Arial" w:cs="Arial"/>
          <w:lang w:val="ru-RU"/>
        </w:rPr>
        <w:t>1</w:t>
      </w:r>
      <w:r w:rsidR="00A17145" w:rsidRPr="009A0BC5">
        <w:rPr>
          <w:rFonts w:ascii="Arial" w:hAnsi="Arial" w:cs="Arial"/>
          <w:lang w:val="ru-RU"/>
        </w:rPr>
        <w:t>/</w:t>
      </w:r>
      <w:r w:rsidR="00D934E7">
        <w:rPr>
          <w:rFonts w:ascii="Arial" w:hAnsi="Arial" w:cs="Arial"/>
          <w:lang w:val="ru-RU"/>
        </w:rPr>
        <w:t>2020</w:t>
      </w:r>
      <w:r w:rsidRPr="009A0BC5">
        <w:rPr>
          <w:rFonts w:ascii="Arial" w:hAnsi="Arial" w:cs="Arial"/>
          <w:lang w:val="ru-RU"/>
        </w:rPr>
        <w:t xml:space="preserve">, наведене у Плану јавних набавки под бројем </w:t>
      </w:r>
      <w:r w:rsidR="00B2556E" w:rsidRPr="009A0BC5">
        <w:rPr>
          <w:rFonts w:ascii="Arial" w:hAnsi="Arial" w:cs="Arial"/>
          <w:lang w:val="ru-RU"/>
        </w:rPr>
        <w:t>1.2.</w:t>
      </w:r>
      <w:r w:rsidR="00D934E7">
        <w:rPr>
          <w:rFonts w:ascii="Arial" w:hAnsi="Arial" w:cs="Arial"/>
          <w:lang w:val="ru-RU"/>
        </w:rPr>
        <w:t>10/20</w:t>
      </w:r>
      <w:r w:rsidRPr="009A0BC5">
        <w:rPr>
          <w:rFonts w:ascii="Arial" w:hAnsi="Arial" w:cs="Arial"/>
          <w:lang w:val="ru-RU"/>
        </w:rPr>
        <w:t xml:space="preserve"> </w:t>
      </w:r>
      <w:r w:rsidR="00BC4C22" w:rsidRPr="009A0BC5">
        <w:rPr>
          <w:rFonts w:ascii="Arial" w:hAnsi="Arial" w:cs="Arial"/>
          <w:lang w:val="ru-RU"/>
        </w:rPr>
        <w:t xml:space="preserve">јесу </w:t>
      </w:r>
      <w:r w:rsidR="00B2556E" w:rsidRPr="009A0BC5">
        <w:rPr>
          <w:rFonts w:ascii="Arial" w:hAnsi="Arial" w:cs="Arial"/>
          <w:b/>
          <w:bCs/>
        </w:rPr>
        <w:t>Услуге стручног надзора над извођењем радова на одржавању путева и улица на територији општине Баточина</w:t>
      </w:r>
      <w:r w:rsidR="00BC4C22" w:rsidRPr="009A0BC5">
        <w:rPr>
          <w:rFonts w:ascii="Arial" w:hAnsi="Arial" w:cs="Arial"/>
          <w:bCs/>
        </w:rPr>
        <w:t xml:space="preserve">, ОРН: </w:t>
      </w:r>
      <w:r w:rsidR="00BC4C22" w:rsidRPr="009A0BC5">
        <w:rPr>
          <w:rFonts w:ascii="Arial" w:hAnsi="Arial" w:cs="Arial"/>
          <w:bCs/>
          <w:lang w:val="sr-Cyrl-CS"/>
        </w:rPr>
        <w:t>71520000 – Услуге грађевинског надзора</w:t>
      </w:r>
      <w:r w:rsidRPr="009A0BC5">
        <w:rPr>
          <w:rFonts w:ascii="Arial" w:hAnsi="Arial" w:cs="Arial"/>
        </w:rPr>
        <w:t>.</w:t>
      </w:r>
    </w:p>
    <w:p w:rsidR="00AD24A0" w:rsidRPr="009A0BC5" w:rsidRDefault="00AD24A0" w:rsidP="00BC4C22">
      <w:pPr>
        <w:ind w:left="270" w:hanging="270"/>
        <w:jc w:val="both"/>
        <w:rPr>
          <w:rFonts w:ascii="Arial" w:hAnsi="Arial" w:cs="Arial"/>
          <w:lang w:val="ru-RU"/>
        </w:rPr>
      </w:pPr>
    </w:p>
    <w:p w:rsidR="00AD24A0" w:rsidRPr="009A0BC5" w:rsidRDefault="00AD24A0" w:rsidP="00FE27EF">
      <w:pPr>
        <w:numPr>
          <w:ilvl w:val="0"/>
          <w:numId w:val="10"/>
        </w:numPr>
        <w:ind w:left="270" w:hanging="270"/>
        <w:jc w:val="both"/>
        <w:rPr>
          <w:rFonts w:ascii="Arial" w:hAnsi="Arial" w:cs="Arial"/>
        </w:rPr>
      </w:pPr>
      <w:r w:rsidRPr="009A0BC5">
        <w:rPr>
          <w:rFonts w:ascii="Arial" w:hAnsi="Arial" w:cs="Arial"/>
          <w:b/>
          <w:bCs/>
          <w:lang w:val="sr-Cyrl-CS"/>
        </w:rPr>
        <w:t>Партије</w:t>
      </w:r>
    </w:p>
    <w:p w:rsidR="00AD24A0" w:rsidRPr="009A0BC5" w:rsidRDefault="00AD24A0" w:rsidP="00BC4C22">
      <w:pPr>
        <w:pStyle w:val="Caption"/>
        <w:ind w:left="270" w:hanging="270"/>
        <w:rPr>
          <w:rFonts w:ascii="Arial" w:hAnsi="Arial" w:cs="Arial"/>
          <w:i w:val="0"/>
          <w:lang w:val="ru-RU"/>
        </w:rPr>
      </w:pPr>
      <w:r w:rsidRPr="009A0BC5">
        <w:rPr>
          <w:rFonts w:ascii="Arial" w:hAnsi="Arial" w:cs="Arial"/>
          <w:i w:val="0"/>
          <w:lang w:val="ru-RU"/>
        </w:rPr>
        <w:t>Набавка није обликована по партијама.</w:t>
      </w:r>
    </w:p>
    <w:p w:rsidR="005520AD" w:rsidRPr="009A0BC5" w:rsidRDefault="005520AD" w:rsidP="005520AD">
      <w:pPr>
        <w:jc w:val="both"/>
        <w:rPr>
          <w:rFonts w:ascii="Arial" w:hAnsi="Arial" w:cs="Arial"/>
          <w:i/>
          <w:iCs/>
          <w:lang w:val="sr-Cyrl-CS"/>
        </w:rPr>
      </w:pPr>
    </w:p>
    <w:p w:rsidR="005520AD" w:rsidRPr="009A0BC5" w:rsidRDefault="005520AD" w:rsidP="005520AD">
      <w:pPr>
        <w:jc w:val="both"/>
        <w:rPr>
          <w:rFonts w:ascii="Arial" w:hAnsi="Arial" w:cs="Arial"/>
          <w:i/>
          <w:iCs/>
          <w:lang w:val="sr-Cyrl-CS"/>
        </w:rPr>
      </w:pPr>
    </w:p>
    <w:p w:rsidR="00CC46FD" w:rsidRPr="009A0BC5" w:rsidRDefault="00CC46FD" w:rsidP="005520AD">
      <w:pPr>
        <w:jc w:val="both"/>
        <w:rPr>
          <w:rFonts w:ascii="Arial" w:hAnsi="Arial" w:cs="Arial"/>
          <w:i/>
          <w:iCs/>
          <w:lang w:val="sr-Cyrl-CS"/>
        </w:rPr>
      </w:pPr>
    </w:p>
    <w:p w:rsidR="00CC46FD" w:rsidRPr="009A0BC5" w:rsidRDefault="00CC46FD" w:rsidP="005520AD">
      <w:pPr>
        <w:jc w:val="both"/>
        <w:rPr>
          <w:rFonts w:ascii="Arial" w:hAnsi="Arial" w:cs="Arial"/>
          <w:i/>
          <w:iCs/>
          <w:lang w:val="sr-Cyrl-CS"/>
        </w:rPr>
      </w:pPr>
    </w:p>
    <w:p w:rsidR="00CC46FD" w:rsidRDefault="00CC46FD" w:rsidP="005520AD">
      <w:pPr>
        <w:jc w:val="both"/>
        <w:rPr>
          <w:rFonts w:ascii="Arial" w:hAnsi="Arial" w:cs="Arial"/>
          <w:i/>
          <w:iCs/>
          <w:lang w:val="sr-Cyrl-CS"/>
        </w:rPr>
      </w:pPr>
    </w:p>
    <w:p w:rsidR="00467797" w:rsidRDefault="00467797" w:rsidP="005520AD">
      <w:pPr>
        <w:jc w:val="both"/>
        <w:rPr>
          <w:rFonts w:ascii="Arial" w:hAnsi="Arial" w:cs="Arial"/>
          <w:i/>
          <w:iCs/>
          <w:lang w:val="sr-Cyrl-CS"/>
        </w:rPr>
      </w:pPr>
    </w:p>
    <w:p w:rsidR="00D934E7" w:rsidRPr="009A0BC5" w:rsidRDefault="00D934E7" w:rsidP="005520AD">
      <w:pPr>
        <w:jc w:val="both"/>
        <w:rPr>
          <w:rFonts w:ascii="Arial" w:hAnsi="Arial" w:cs="Arial"/>
          <w:i/>
          <w:iCs/>
          <w:lang w:val="sr-Cyrl-CS"/>
        </w:rPr>
      </w:pPr>
    </w:p>
    <w:p w:rsidR="005520AD" w:rsidRPr="009A0BC5" w:rsidRDefault="005520AD" w:rsidP="005520AD">
      <w:pPr>
        <w:jc w:val="both"/>
        <w:rPr>
          <w:rFonts w:ascii="Arial" w:hAnsi="Arial" w:cs="Arial"/>
          <w:i/>
          <w:iCs/>
          <w:lang w:val="sr-Cyrl-CS"/>
        </w:rPr>
      </w:pPr>
    </w:p>
    <w:p w:rsidR="005520AD" w:rsidRPr="009A0BC5" w:rsidRDefault="005520AD" w:rsidP="004F4CDB">
      <w:pPr>
        <w:shd w:val="clear" w:color="auto" w:fill="C6D9F1"/>
        <w:jc w:val="center"/>
        <w:rPr>
          <w:rFonts w:ascii="Arial" w:hAnsi="Arial" w:cs="Arial"/>
          <w:b/>
          <w:bCs/>
          <w:i/>
          <w:iCs/>
        </w:rPr>
      </w:pPr>
      <w:r w:rsidRPr="009A0BC5">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A0BC5" w:rsidRDefault="005F0ACF" w:rsidP="005520AD">
      <w:pPr>
        <w:rPr>
          <w:rFonts w:ascii="Arial" w:hAnsi="Arial" w:cs="Arial"/>
          <w:b/>
          <w:bCs/>
          <w:i/>
          <w:iCs/>
        </w:rPr>
      </w:pPr>
    </w:p>
    <w:p w:rsidR="005520AD" w:rsidRPr="009A0BC5" w:rsidRDefault="005520AD" w:rsidP="005520AD">
      <w:pPr>
        <w:suppressAutoHyphens w:val="0"/>
        <w:spacing w:line="240" w:lineRule="auto"/>
        <w:ind w:firstLine="708"/>
        <w:jc w:val="both"/>
        <w:rPr>
          <w:rFonts w:ascii="Arial" w:hAnsi="Arial" w:cs="Arial"/>
          <w:lang w:val="sr-Cyrl-CS"/>
        </w:rPr>
      </w:pPr>
      <w:r w:rsidRPr="009A0BC5">
        <w:rPr>
          <w:rFonts w:ascii="Arial" w:hAnsi="Arial" w:cs="Arial"/>
        </w:rPr>
        <w:t>Од понуђача се очекује да је упознат</w:t>
      </w:r>
      <w:r w:rsidRPr="009A0BC5">
        <w:rPr>
          <w:rFonts w:ascii="Arial" w:hAnsi="Arial" w:cs="Arial"/>
          <w:lang w:val="sr-Cyrl-CS"/>
        </w:rPr>
        <w:t xml:space="preserve"> са Законом о јавним набавкама (''Сл. гласник РС'', бр. 124/2012</w:t>
      </w:r>
      <w:r w:rsidRPr="009A0BC5">
        <w:rPr>
          <w:rFonts w:ascii="Arial" w:hAnsi="Arial" w:cs="Arial"/>
        </w:rPr>
        <w:t xml:space="preserve">, </w:t>
      </w:r>
      <w:r w:rsidRPr="009A0BC5">
        <w:rPr>
          <w:rFonts w:ascii="Arial" w:eastAsia="TimesNewRomanPSMT" w:hAnsi="Arial" w:cs="Arial"/>
          <w:lang w:val="sr-Cyrl-CS"/>
        </w:rPr>
        <w:t>14/2015 и 68/2015</w:t>
      </w:r>
      <w:r w:rsidRPr="009A0BC5">
        <w:rPr>
          <w:rFonts w:ascii="Arial" w:hAnsi="Arial" w:cs="Arial"/>
          <w:lang w:val="sr-Cyrl-CS"/>
        </w:rPr>
        <w:t xml:space="preserve">), </w:t>
      </w:r>
      <w:r w:rsidR="00665A9A">
        <w:rPr>
          <w:rFonts w:ascii="Arial" w:hAnsi="Arial" w:cs="Arial"/>
          <w:lang w:val="sr-Cyrl-CS"/>
        </w:rPr>
        <w:t>Законом о</w:t>
      </w:r>
      <w:r w:rsidRPr="00DC3701">
        <w:rPr>
          <w:rFonts w:ascii="Arial" w:hAnsi="Arial" w:cs="Arial"/>
          <w:lang w:val="sr-Cyrl-CS"/>
        </w:rPr>
        <w:t xml:space="preserve"> путевима</w:t>
      </w:r>
      <w:r w:rsidRPr="009A0BC5">
        <w:rPr>
          <w:rFonts w:ascii="Arial" w:hAnsi="Arial" w:cs="Arial"/>
          <w:lang w:val="sr-Cyrl-CS"/>
        </w:rPr>
        <w:t xml:space="preserve"> (''Сл. гласник РС'', бр.</w:t>
      </w:r>
      <w:r w:rsidR="00665A9A">
        <w:rPr>
          <w:rFonts w:ascii="Arial" w:hAnsi="Arial" w:cs="Arial"/>
          <w:lang w:val="sr-Latn-RS"/>
        </w:rPr>
        <w:t xml:space="preserve">41/2018 </w:t>
      </w:r>
      <w:r w:rsidR="00665A9A">
        <w:rPr>
          <w:rFonts w:ascii="Arial" w:hAnsi="Arial" w:cs="Arial"/>
          <w:lang w:val="sr-Cyrl-RS"/>
        </w:rPr>
        <w:t>и 95/2018-др.закон</w:t>
      </w:r>
      <w:r w:rsidRPr="009A0BC5">
        <w:rPr>
          <w:rFonts w:ascii="Arial" w:hAnsi="Arial" w:cs="Arial"/>
          <w:lang w:val="sr-Cyrl-CS"/>
        </w:rPr>
        <w:t>), Законом о планирању и изградњи (</w:t>
      </w:r>
      <w:r w:rsidR="00D934E7">
        <w:rPr>
          <w:rFonts w:ascii="Arial" w:hAnsi="Arial" w:cs="Arial"/>
          <w:lang w:val="sr-Cyrl-CS"/>
        </w:rPr>
        <w:t>„</w:t>
      </w:r>
      <w:r w:rsidRPr="009A0BC5">
        <w:rPr>
          <w:rFonts w:ascii="Arial" w:hAnsi="Arial" w:cs="Arial"/>
          <w:lang w:val="sr-Cyrl-CS"/>
        </w:rPr>
        <w:t>Сл.</w:t>
      </w:r>
      <w:r w:rsidR="00467797">
        <w:rPr>
          <w:rFonts w:ascii="Arial" w:hAnsi="Arial" w:cs="Arial"/>
          <w:lang w:val="sr-Cyrl-CS"/>
        </w:rPr>
        <w:t xml:space="preserve"> </w:t>
      </w:r>
      <w:r w:rsidRPr="009A0BC5">
        <w:rPr>
          <w:rFonts w:ascii="Arial" w:hAnsi="Arial" w:cs="Arial"/>
          <w:lang w:val="sr-Cyrl-CS"/>
        </w:rPr>
        <w:t>гл</w:t>
      </w:r>
      <w:r w:rsidR="00665A9A">
        <w:rPr>
          <w:rFonts w:ascii="Arial" w:hAnsi="Arial" w:cs="Arial"/>
          <w:lang w:val="sr-Cyrl-CS"/>
        </w:rPr>
        <w:t>ас</w:t>
      </w:r>
      <w:r w:rsidR="00D934E7">
        <w:rPr>
          <w:rFonts w:ascii="Arial" w:hAnsi="Arial" w:cs="Arial"/>
          <w:lang w:val="sr-Cyrl-CS"/>
        </w:rPr>
        <w:t>ник РС“,</w:t>
      </w:r>
      <w:r w:rsidRPr="009A0BC5">
        <w:rPr>
          <w:rFonts w:ascii="Arial" w:hAnsi="Arial" w:cs="Arial"/>
          <w:lang w:val="sr-Cyrl-CS"/>
        </w:rPr>
        <w:t xml:space="preserve"> бр. 72/2009, 81/2009</w:t>
      </w:r>
      <w:r w:rsidR="00C82345">
        <w:rPr>
          <w:rFonts w:ascii="Arial" w:hAnsi="Arial" w:cs="Arial"/>
        </w:rPr>
        <w:t>-испр.</w:t>
      </w:r>
      <w:r w:rsidRPr="009A0BC5">
        <w:rPr>
          <w:rFonts w:ascii="Arial" w:hAnsi="Arial" w:cs="Arial"/>
          <w:lang w:val="sr-Cyrl-CS"/>
        </w:rPr>
        <w:t xml:space="preserve">, </w:t>
      </w:r>
      <w:r w:rsidR="00C82345">
        <w:rPr>
          <w:rFonts w:ascii="Arial" w:hAnsi="Arial" w:cs="Arial"/>
        </w:rPr>
        <w:t xml:space="preserve">64/2010-одлука УС, </w:t>
      </w:r>
      <w:r w:rsidRPr="009A0BC5">
        <w:rPr>
          <w:rFonts w:ascii="Arial" w:hAnsi="Arial" w:cs="Arial"/>
          <w:lang w:val="sr-Cyrl-CS"/>
        </w:rPr>
        <w:t>24/2011, 121/2012, 42/201</w:t>
      </w:r>
      <w:r w:rsidR="00CC46FD" w:rsidRPr="009A0BC5">
        <w:rPr>
          <w:rFonts w:ascii="Arial" w:hAnsi="Arial" w:cs="Arial"/>
          <w:lang w:val="sr-Cyrl-CS"/>
        </w:rPr>
        <w:t>3</w:t>
      </w:r>
      <w:r w:rsidR="00C82345">
        <w:rPr>
          <w:rFonts w:ascii="Arial" w:hAnsi="Arial" w:cs="Arial"/>
          <w:lang w:val="sr-Cyrl-CS"/>
        </w:rPr>
        <w:t>-одлука УС</w:t>
      </w:r>
      <w:r w:rsidR="00CC46FD" w:rsidRPr="009A0BC5">
        <w:rPr>
          <w:rFonts w:ascii="Arial" w:hAnsi="Arial" w:cs="Arial"/>
          <w:lang w:val="sr-Cyrl-CS"/>
        </w:rPr>
        <w:t>, 50/2013</w:t>
      </w:r>
      <w:r w:rsidR="00C82345">
        <w:rPr>
          <w:rFonts w:ascii="Arial" w:hAnsi="Arial" w:cs="Arial"/>
          <w:lang w:val="sr-Cyrl-CS"/>
        </w:rPr>
        <w:t>-одлука УС</w:t>
      </w:r>
      <w:r w:rsidR="00CC46FD" w:rsidRPr="009A0BC5">
        <w:rPr>
          <w:rFonts w:ascii="Arial" w:hAnsi="Arial" w:cs="Arial"/>
          <w:lang w:val="sr-Cyrl-CS"/>
        </w:rPr>
        <w:t>, 98/2013</w:t>
      </w:r>
      <w:r w:rsidR="00C82345">
        <w:rPr>
          <w:rFonts w:ascii="Arial" w:hAnsi="Arial" w:cs="Arial"/>
          <w:lang w:val="sr-Cyrl-CS"/>
        </w:rPr>
        <w:t>-одлука Ус</w:t>
      </w:r>
      <w:r w:rsidR="00CC46FD" w:rsidRPr="009A0BC5">
        <w:rPr>
          <w:rFonts w:ascii="Arial" w:hAnsi="Arial" w:cs="Arial"/>
          <w:lang w:val="sr-Cyrl-CS"/>
        </w:rPr>
        <w:t xml:space="preserve">, 132/2014, </w:t>
      </w:r>
      <w:r w:rsidRPr="009A0BC5">
        <w:rPr>
          <w:rFonts w:ascii="Arial" w:hAnsi="Arial" w:cs="Arial"/>
          <w:lang w:val="sr-Cyrl-CS"/>
        </w:rPr>
        <w:t>145/2014</w:t>
      </w:r>
      <w:r w:rsidR="00D934E7">
        <w:rPr>
          <w:rFonts w:ascii="Arial" w:hAnsi="Arial" w:cs="Arial"/>
          <w:lang w:val="sr-Cyrl-CS"/>
        </w:rPr>
        <w:t xml:space="preserve">, </w:t>
      </w:r>
      <w:r w:rsidR="00CC46FD" w:rsidRPr="009A0BC5">
        <w:rPr>
          <w:rFonts w:ascii="Arial" w:hAnsi="Arial" w:cs="Arial"/>
          <w:lang w:val="sr-Cyrl-CS"/>
        </w:rPr>
        <w:t>83/2018</w:t>
      </w:r>
      <w:r w:rsidR="00D934E7">
        <w:rPr>
          <w:rFonts w:ascii="Arial" w:hAnsi="Arial" w:cs="Arial"/>
          <w:lang w:val="sr-Cyrl-CS"/>
        </w:rPr>
        <w:t>, 31/2019 и 37/2019</w:t>
      </w:r>
      <w:r w:rsidR="00C82345">
        <w:rPr>
          <w:rFonts w:ascii="Arial" w:hAnsi="Arial" w:cs="Arial"/>
          <w:lang w:val="sr-Cyrl-CS"/>
        </w:rPr>
        <w:t>-др.закон</w:t>
      </w:r>
      <w:r w:rsidRPr="009A0BC5">
        <w:rPr>
          <w:rFonts w:ascii="Arial" w:hAnsi="Arial" w:cs="Arial"/>
          <w:lang w:val="sr-Cyrl-CS"/>
        </w:rPr>
        <w:t>), Правилником о садржини и н</w:t>
      </w:r>
      <w:r w:rsidR="00BC2003">
        <w:rPr>
          <w:rFonts w:ascii="Arial" w:hAnsi="Arial" w:cs="Arial"/>
          <w:lang w:val="sr-Cyrl-CS"/>
        </w:rPr>
        <w:t>ачину вођења стручног надзора (</w:t>
      </w:r>
      <w:r w:rsidR="00BC2003">
        <w:rPr>
          <w:rFonts w:ascii="Arial" w:hAnsi="Arial" w:cs="Arial"/>
        </w:rPr>
        <w:t>“</w:t>
      </w:r>
      <w:r w:rsidR="00BC2003">
        <w:rPr>
          <w:rFonts w:ascii="Arial" w:hAnsi="Arial" w:cs="Arial"/>
          <w:lang w:val="sr-Cyrl-CS"/>
        </w:rPr>
        <w:t>Сл.</w:t>
      </w:r>
      <w:r w:rsidR="00467797">
        <w:rPr>
          <w:rFonts w:ascii="Arial" w:hAnsi="Arial" w:cs="Arial"/>
          <w:lang w:val="sr-Cyrl-CS"/>
        </w:rPr>
        <w:t xml:space="preserve"> </w:t>
      </w:r>
      <w:r w:rsidR="00BC2003">
        <w:rPr>
          <w:rFonts w:ascii="Arial" w:hAnsi="Arial" w:cs="Arial"/>
          <w:lang w:val="sr-Cyrl-CS"/>
        </w:rPr>
        <w:t xml:space="preserve">гласник РС“, </w:t>
      </w:r>
      <w:r w:rsidRPr="009A0BC5">
        <w:rPr>
          <w:rFonts w:ascii="Arial" w:hAnsi="Arial" w:cs="Arial"/>
          <w:lang w:val="sr-Cyrl-CS"/>
        </w:rPr>
        <w:t>бр. 22/2015</w:t>
      </w:r>
      <w:r w:rsidR="00D934E7">
        <w:rPr>
          <w:rFonts w:ascii="Arial" w:hAnsi="Arial" w:cs="Arial"/>
          <w:lang w:val="sr-Cyrl-CS"/>
        </w:rPr>
        <w:t xml:space="preserve"> и 24/2017</w:t>
      </w:r>
      <w:r w:rsidR="00BC2003">
        <w:rPr>
          <w:rFonts w:ascii="Arial" w:hAnsi="Arial" w:cs="Arial"/>
          <w:lang w:val="sr-Cyrl-CS"/>
        </w:rPr>
        <w:t>)</w:t>
      </w:r>
      <w:r w:rsidRPr="009A0BC5">
        <w:rPr>
          <w:rFonts w:ascii="Arial" w:hAnsi="Arial" w:cs="Arial"/>
          <w:lang w:val="sr-Cyrl-CS"/>
        </w:rPr>
        <w:t xml:space="preserve"> као и</w:t>
      </w:r>
      <w:r w:rsidRPr="009A0BC5">
        <w:rPr>
          <w:rFonts w:ascii="Arial" w:hAnsi="Arial" w:cs="Arial"/>
        </w:rPr>
        <w:t xml:space="preserve"> са законима, прописима, стандардима</w:t>
      </w:r>
      <w:r w:rsidRPr="009A0BC5">
        <w:rPr>
          <w:rFonts w:ascii="Arial" w:hAnsi="Arial" w:cs="Arial"/>
          <w:lang w:val="sr-Cyrl-CS"/>
        </w:rPr>
        <w:t>, нормама квалитета</w:t>
      </w:r>
      <w:r w:rsidRPr="009A0BC5">
        <w:rPr>
          <w:rFonts w:ascii="Arial" w:hAnsi="Arial" w:cs="Arial"/>
        </w:rPr>
        <w:t xml:space="preserve"> и техничким условима који важе</w:t>
      </w:r>
      <w:r w:rsidRPr="009A0BC5">
        <w:rPr>
          <w:rFonts w:ascii="Arial" w:hAnsi="Arial" w:cs="Arial"/>
          <w:lang w:val="sr-Cyrl-CS"/>
        </w:rPr>
        <w:t xml:space="preserve"> за предметне услуге.</w:t>
      </w:r>
    </w:p>
    <w:p w:rsidR="005520AD" w:rsidRPr="009A0BC5" w:rsidRDefault="005520AD" w:rsidP="005520AD">
      <w:pPr>
        <w:ind w:firstLine="360"/>
        <w:jc w:val="both"/>
        <w:rPr>
          <w:rFonts w:ascii="Arial" w:hAnsi="Arial" w:cs="Arial"/>
          <w:lang w:val="sr-Cyrl-CS"/>
        </w:rPr>
      </w:pPr>
      <w:r w:rsidRPr="009A0BC5">
        <w:rPr>
          <w:rFonts w:ascii="Arial" w:hAnsi="Arial" w:cs="Arial"/>
          <w:lang w:val="sr-Cyrl-CS"/>
        </w:rPr>
        <w:t xml:space="preserve">Предмет јавне набавке је сукцесивно вршење услуга стручног надзора у складу са потребама наручиоца за време важења уговора о јавној набавци. Пружање услуга вршиће се на основу </w:t>
      </w:r>
      <w:r w:rsidR="00C82345">
        <w:rPr>
          <w:rFonts w:ascii="Arial" w:hAnsi="Arial" w:cs="Arial"/>
          <w:lang w:val="sr-Cyrl-CS"/>
        </w:rPr>
        <w:t>писаног</w:t>
      </w:r>
      <w:r w:rsidRPr="009A0BC5">
        <w:rPr>
          <w:rFonts w:ascii="Arial" w:hAnsi="Arial" w:cs="Arial"/>
          <w:lang w:val="sr-Cyrl-CS"/>
        </w:rPr>
        <w:t xml:space="preserve"> захтева наручиоца. </w:t>
      </w:r>
    </w:p>
    <w:p w:rsidR="005520AD" w:rsidRPr="009A0BC5" w:rsidRDefault="005520AD" w:rsidP="004F4CDB">
      <w:pPr>
        <w:ind w:firstLine="360"/>
        <w:jc w:val="both"/>
        <w:rPr>
          <w:rFonts w:ascii="Arial" w:hAnsi="Arial" w:cs="Arial"/>
          <w:lang w:val="sr-Cyrl-CS"/>
        </w:rPr>
      </w:pPr>
      <w:r w:rsidRPr="009A0BC5">
        <w:rPr>
          <w:rFonts w:ascii="Arial" w:hAnsi="Arial" w:cs="Arial"/>
          <w:lang w:val="sr-Cyrl-CS"/>
        </w:rPr>
        <w:t xml:space="preserve">Рок извршења сваке појединачне услуге стручног надзора ће бити дефинисан у </w:t>
      </w:r>
      <w:r w:rsidR="00C82345">
        <w:rPr>
          <w:rFonts w:ascii="Arial" w:hAnsi="Arial" w:cs="Arial"/>
          <w:lang w:val="sr-Cyrl-CS"/>
        </w:rPr>
        <w:t>писаном</w:t>
      </w:r>
      <w:r w:rsidRPr="009A0BC5">
        <w:rPr>
          <w:rFonts w:ascii="Arial" w:hAnsi="Arial" w:cs="Arial"/>
          <w:lang w:val="sr-Cyrl-CS"/>
        </w:rPr>
        <w:t xml:space="preserve"> захтеву наручиоца и биће везан за рок </w:t>
      </w:r>
      <w:r w:rsidR="00C12A4B">
        <w:rPr>
          <w:rFonts w:ascii="Arial" w:hAnsi="Arial" w:cs="Arial"/>
          <w:lang w:val="sr-Cyrl-CS"/>
        </w:rPr>
        <w:t>реализације посла</w:t>
      </w:r>
      <w:r w:rsidRPr="009A0BC5">
        <w:rPr>
          <w:rFonts w:ascii="Arial" w:hAnsi="Arial" w:cs="Arial"/>
          <w:lang w:val="sr-Cyrl-CS"/>
        </w:rPr>
        <w:t xml:space="preserve"> над којима ће се вршити стручни надзор.</w:t>
      </w:r>
    </w:p>
    <w:p w:rsidR="00E826AC" w:rsidRPr="009A0BC5" w:rsidRDefault="00E826AC" w:rsidP="004F4CDB">
      <w:pPr>
        <w:ind w:firstLine="360"/>
        <w:jc w:val="both"/>
        <w:rPr>
          <w:rFonts w:ascii="Arial" w:hAnsi="Arial" w:cs="Arial"/>
        </w:rPr>
      </w:pPr>
    </w:p>
    <w:p w:rsidR="005520AD" w:rsidRPr="009A0BC5" w:rsidRDefault="005520AD" w:rsidP="005520AD">
      <w:pPr>
        <w:pStyle w:val="ListParagraph"/>
        <w:ind w:left="360"/>
        <w:jc w:val="both"/>
        <w:rPr>
          <w:rFonts w:ascii="Arial" w:hAnsi="Arial" w:cs="Arial"/>
          <w:lang w:val="sr-Cyrl-CS"/>
        </w:rPr>
      </w:pPr>
      <w:r w:rsidRPr="009A0BC5">
        <w:rPr>
          <w:rFonts w:ascii="Arial" w:hAnsi="Arial" w:cs="Arial"/>
          <w:lang w:val="sr-Cyrl-CS"/>
        </w:rPr>
        <w:t>Стручни надзор обухвата:</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8379EB" w:rsidRPr="009A0BC5" w:rsidRDefault="008379EB"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Контролу уградње каменог аг</w:t>
      </w:r>
      <w:r w:rsidR="00DC3701">
        <w:rPr>
          <w:rFonts w:ascii="Arial" w:hAnsi="Arial" w:cs="Arial"/>
          <w:lang w:val="sr-Cyrl-CS"/>
        </w:rPr>
        <w:t>р</w:t>
      </w:r>
      <w:r w:rsidRPr="009A0BC5">
        <w:rPr>
          <w:rFonts w:ascii="Arial" w:hAnsi="Arial" w:cs="Arial"/>
          <w:lang w:val="sr-Cyrl-CS"/>
        </w:rPr>
        <w:t>егата, у количини и на локацији из налога наручиоца;</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Давање потребних упу</w:t>
      </w:r>
      <w:r w:rsidR="008D07AA">
        <w:rPr>
          <w:rFonts w:ascii="Arial" w:hAnsi="Arial" w:cs="Arial"/>
          <w:lang w:val="sr-Cyrl-CS"/>
        </w:rPr>
        <w:t>тста</w:t>
      </w:r>
      <w:r w:rsidRPr="009A0BC5">
        <w:rPr>
          <w:rFonts w:ascii="Arial" w:hAnsi="Arial" w:cs="Arial"/>
          <w:lang w:val="sr-Cyrl-CS"/>
        </w:rPr>
        <w:t xml:space="preserve">ва извођачу радова, </w:t>
      </w:r>
      <w:r w:rsidR="008379EB" w:rsidRPr="009A0BC5">
        <w:rPr>
          <w:rFonts w:ascii="Arial" w:hAnsi="Arial" w:cs="Arial"/>
          <w:lang w:val="sr-Cyrl-CS"/>
        </w:rPr>
        <w:t>посебно</w:t>
      </w:r>
      <w:r w:rsidRPr="009A0BC5">
        <w:rPr>
          <w:rFonts w:ascii="Arial" w:hAnsi="Arial" w:cs="Arial"/>
          <w:lang w:val="sr-Cyrl-CS"/>
        </w:rPr>
        <w:t xml:space="preserve"> у случају промене услова градње објекта (промена врсте тла или других параметара утврђених геомеханичким елаборатом и друго);</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 xml:space="preserve">Редовно праћење динамике </w:t>
      </w:r>
      <w:r w:rsidR="008379EB" w:rsidRPr="009A0BC5">
        <w:rPr>
          <w:rFonts w:ascii="Arial" w:hAnsi="Arial" w:cs="Arial"/>
          <w:lang w:val="sr-Cyrl-CS"/>
        </w:rPr>
        <w:t>реализације налога наручиоца према добављачу (извођачу радова и испоручиоцу камена)</w:t>
      </w:r>
      <w:r w:rsidRPr="009A0BC5">
        <w:rPr>
          <w:rFonts w:ascii="Arial" w:hAnsi="Arial" w:cs="Arial"/>
          <w:lang w:val="sr-Cyrl-CS"/>
        </w:rPr>
        <w:t xml:space="preserve"> и ускл</w:t>
      </w:r>
      <w:r w:rsidR="008379EB" w:rsidRPr="009A0BC5">
        <w:rPr>
          <w:rFonts w:ascii="Arial" w:hAnsi="Arial" w:cs="Arial"/>
          <w:lang w:val="sr-Cyrl-CS"/>
        </w:rPr>
        <w:t>ађености са уговореним роковима</w:t>
      </w:r>
      <w:r w:rsidRPr="009A0BC5">
        <w:rPr>
          <w:rFonts w:ascii="Arial" w:hAnsi="Arial" w:cs="Arial"/>
          <w:lang w:val="sr-Cyrl-CS"/>
        </w:rPr>
        <w:t>;</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Сарадњу са извођачем рад</w:t>
      </w:r>
      <w:r w:rsidR="003D267C" w:rsidRPr="009A0BC5">
        <w:rPr>
          <w:rFonts w:ascii="Arial" w:hAnsi="Arial" w:cs="Arial"/>
          <w:lang w:val="sr-Cyrl-CS"/>
        </w:rPr>
        <w:t>ова при избору детаља технолошки</w:t>
      </w:r>
      <w:r w:rsidRPr="009A0BC5">
        <w:rPr>
          <w:rFonts w:ascii="Arial" w:hAnsi="Arial" w:cs="Arial"/>
          <w:lang w:val="sr-Cyrl-CS"/>
        </w:rPr>
        <w:t>х и организационих решења за извођење радова;</w:t>
      </w:r>
    </w:p>
    <w:p w:rsidR="005520AD" w:rsidRPr="009A0BC5" w:rsidRDefault="005520AD" w:rsidP="00FE27EF">
      <w:pPr>
        <w:pStyle w:val="ListParagraph"/>
        <w:numPr>
          <w:ilvl w:val="0"/>
          <w:numId w:val="4"/>
        </w:numPr>
        <w:tabs>
          <w:tab w:val="left" w:pos="1350"/>
        </w:tabs>
        <w:ind w:left="360"/>
        <w:jc w:val="both"/>
        <w:rPr>
          <w:rFonts w:ascii="Arial" w:eastAsia="Times New Roman" w:hAnsi="Arial" w:cs="Arial"/>
        </w:rPr>
      </w:pPr>
      <w:r w:rsidRPr="009A0BC5">
        <w:rPr>
          <w:rFonts w:ascii="Arial" w:eastAsia="Times New Roman" w:hAnsi="Arial" w:cs="Arial"/>
        </w:rPr>
        <w:lastRenderedPageBreak/>
        <w:t>Поред свих обавеза које произилазе из Закона о планирању и изградњи, Закона о путевима као и правилима вршења стручног надзора, стручни надзор је дужан да координира са наручиоцем, одно</w:t>
      </w:r>
      <w:r w:rsidR="00665A9A">
        <w:rPr>
          <w:rFonts w:ascii="Arial" w:eastAsia="Times New Roman" w:hAnsi="Arial" w:cs="Arial"/>
        </w:rPr>
        <w:t>сно техничком службом наручиоца</w:t>
      </w:r>
      <w:r w:rsidR="00665A9A">
        <w:rPr>
          <w:rFonts w:ascii="Arial" w:eastAsia="Times New Roman" w:hAnsi="Arial" w:cs="Arial"/>
          <w:lang w:val="sr-Cyrl-RS"/>
        </w:rPr>
        <w:t>;</w:t>
      </w:r>
    </w:p>
    <w:p w:rsidR="005520AD" w:rsidRPr="009A0BC5"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A0BC5">
        <w:rPr>
          <w:rFonts w:ascii="Arial" w:hAnsi="Arial" w:cs="Arial"/>
          <w:lang w:val="sr-Cyrl-CS"/>
        </w:rPr>
        <w:t>Решавање др</w:t>
      </w:r>
      <w:r w:rsidR="00467797">
        <w:rPr>
          <w:rFonts w:ascii="Arial" w:hAnsi="Arial" w:cs="Arial"/>
          <w:lang w:val="sr-Cyrl-CS"/>
        </w:rPr>
        <w:t>у</w:t>
      </w:r>
      <w:r w:rsidRPr="009A0BC5">
        <w:rPr>
          <w:rFonts w:ascii="Arial" w:hAnsi="Arial" w:cs="Arial"/>
          <w:lang w:val="sr-Cyrl-CS"/>
        </w:rPr>
        <w:t>гих питања која се појаве у току грађења, односно извођења радова.</w:t>
      </w:r>
    </w:p>
    <w:p w:rsidR="005F0ACF" w:rsidRPr="009A0BC5" w:rsidRDefault="005F0ACF" w:rsidP="005F0ACF">
      <w:pPr>
        <w:pStyle w:val="ListParagraph"/>
        <w:suppressAutoHyphens w:val="0"/>
        <w:spacing w:line="240" w:lineRule="auto"/>
        <w:ind w:left="360"/>
        <w:contextualSpacing/>
        <w:jc w:val="both"/>
        <w:rPr>
          <w:rFonts w:ascii="Arial" w:hAnsi="Arial" w:cs="Arial"/>
          <w:lang w:val="sr-Cyrl-CS"/>
        </w:rPr>
      </w:pPr>
    </w:p>
    <w:p w:rsidR="00D516C0" w:rsidRPr="009A0BC5" w:rsidRDefault="00D516C0" w:rsidP="005520AD">
      <w:pPr>
        <w:jc w:val="both"/>
        <w:rPr>
          <w:rFonts w:ascii="Arial" w:hAnsi="Arial" w:cs="Arial"/>
        </w:rPr>
      </w:pPr>
      <w:r w:rsidRPr="009A0BC5">
        <w:rPr>
          <w:rFonts w:ascii="Arial" w:hAnsi="Arial" w:cs="Arial"/>
          <w:lang w:val="sr-Cyrl-CS"/>
        </w:rPr>
        <w:t xml:space="preserve">За одржавање локалних и некатегорисаних путева уградњом каменог агрегата, надзорни орган је дужан да поступа у складу са </w:t>
      </w:r>
      <w:r w:rsidRPr="009A0BC5">
        <w:rPr>
          <w:rFonts w:ascii="Arial" w:hAnsi="Arial" w:cs="Arial"/>
        </w:rPr>
        <w:t>Програмом одржавања и развоја општинских</w:t>
      </w:r>
      <w:r w:rsidR="008379EB" w:rsidRPr="009A0BC5">
        <w:rPr>
          <w:rFonts w:ascii="Arial" w:hAnsi="Arial" w:cs="Arial"/>
        </w:rPr>
        <w:t xml:space="preserve"> и некатегорисаних путева општине Баточина за 20</w:t>
      </w:r>
      <w:r w:rsidR="00C3244B">
        <w:rPr>
          <w:rFonts w:ascii="Arial" w:hAnsi="Arial" w:cs="Arial"/>
        </w:rPr>
        <w:t>20</w:t>
      </w:r>
      <w:r w:rsidR="008379EB" w:rsidRPr="009A0BC5">
        <w:rPr>
          <w:rFonts w:ascii="Arial" w:hAnsi="Arial" w:cs="Arial"/>
        </w:rPr>
        <w:t>.</w:t>
      </w:r>
      <w:r w:rsidR="0049719A">
        <w:rPr>
          <w:rFonts w:ascii="Arial" w:hAnsi="Arial" w:cs="Arial"/>
        </w:rPr>
        <w:t xml:space="preserve"> </w:t>
      </w:r>
      <w:r w:rsidR="008379EB" w:rsidRPr="009A0BC5">
        <w:rPr>
          <w:rFonts w:ascii="Arial" w:hAnsi="Arial" w:cs="Arial"/>
        </w:rPr>
        <w:t>годину</w:t>
      </w:r>
      <w:r w:rsidRPr="009A0BC5">
        <w:rPr>
          <w:rFonts w:ascii="Arial" w:hAnsi="Arial" w:cs="Arial"/>
        </w:rPr>
        <w:t xml:space="preserve"> („Сл.</w:t>
      </w:r>
      <w:r w:rsidR="0049719A">
        <w:rPr>
          <w:rFonts w:ascii="Arial" w:hAnsi="Arial" w:cs="Arial"/>
        </w:rPr>
        <w:t xml:space="preserve"> </w:t>
      </w:r>
      <w:r w:rsidRPr="009A0BC5">
        <w:rPr>
          <w:rFonts w:ascii="Arial" w:hAnsi="Arial" w:cs="Arial"/>
        </w:rPr>
        <w:t xml:space="preserve">гласник општине Баточина“, бр. </w:t>
      </w:r>
      <w:r w:rsidR="00B72178" w:rsidRPr="00B72178">
        <w:rPr>
          <w:rFonts w:ascii="Arial" w:hAnsi="Arial" w:cs="Arial"/>
        </w:rPr>
        <w:t>24</w:t>
      </w:r>
      <w:r w:rsidR="00DA2D22" w:rsidRPr="00B72178">
        <w:rPr>
          <w:rFonts w:ascii="Arial" w:hAnsi="Arial" w:cs="Arial"/>
        </w:rPr>
        <w:t>/1</w:t>
      </w:r>
      <w:r w:rsidR="00B72178" w:rsidRPr="00B72178">
        <w:rPr>
          <w:rFonts w:ascii="Arial" w:hAnsi="Arial" w:cs="Arial"/>
        </w:rPr>
        <w:t>9</w:t>
      </w:r>
      <w:r w:rsidRPr="009A0BC5">
        <w:rPr>
          <w:rFonts w:ascii="Arial" w:hAnsi="Arial" w:cs="Arial"/>
        </w:rPr>
        <w:t xml:space="preserve">), прати да ли се испоручени агрегат уграђује на локацији из налога </w:t>
      </w:r>
      <w:r w:rsidR="002F799E" w:rsidRPr="009A0BC5">
        <w:rPr>
          <w:rFonts w:ascii="Arial" w:hAnsi="Arial" w:cs="Arial"/>
        </w:rPr>
        <w:t xml:space="preserve">Наручиоца </w:t>
      </w:r>
      <w:r w:rsidRPr="009A0BC5">
        <w:rPr>
          <w:rFonts w:ascii="Arial" w:hAnsi="Arial" w:cs="Arial"/>
        </w:rPr>
        <w:t>и у количини назначеној на отпремници</w:t>
      </w:r>
      <w:r w:rsidR="002F799E" w:rsidRPr="009A0BC5">
        <w:rPr>
          <w:rFonts w:ascii="Arial" w:hAnsi="Arial" w:cs="Arial"/>
        </w:rPr>
        <w:t xml:space="preserve"> Добављача</w:t>
      </w:r>
      <w:r w:rsidRPr="009A0BC5">
        <w:rPr>
          <w:rFonts w:ascii="Arial" w:hAnsi="Arial" w:cs="Arial"/>
        </w:rPr>
        <w:t xml:space="preserve">, да о томе води одговарајућу евиденцију </w:t>
      </w:r>
      <w:r w:rsidR="003467A7" w:rsidRPr="009A0BC5">
        <w:rPr>
          <w:rFonts w:ascii="Arial" w:hAnsi="Arial" w:cs="Arial"/>
        </w:rPr>
        <w:t>(</w:t>
      </w:r>
      <w:r w:rsidRPr="009A0BC5">
        <w:rPr>
          <w:rFonts w:ascii="Arial" w:hAnsi="Arial" w:cs="Arial"/>
        </w:rPr>
        <w:t>извештај</w:t>
      </w:r>
      <w:r w:rsidR="0049719A">
        <w:rPr>
          <w:rFonts w:ascii="Arial" w:hAnsi="Arial" w:cs="Arial"/>
        </w:rPr>
        <w:t>е</w:t>
      </w:r>
      <w:r w:rsidR="003467A7" w:rsidRPr="009A0BC5">
        <w:rPr>
          <w:rFonts w:ascii="Arial" w:hAnsi="Arial" w:cs="Arial"/>
        </w:rPr>
        <w:t>, анализе и сл.)</w:t>
      </w:r>
      <w:r w:rsidRPr="009A0BC5">
        <w:rPr>
          <w:rFonts w:ascii="Arial" w:hAnsi="Arial" w:cs="Arial"/>
        </w:rPr>
        <w:t>.</w:t>
      </w:r>
    </w:p>
    <w:p w:rsidR="005F0ACF" w:rsidRPr="009A0BC5" w:rsidRDefault="005F0ACF" w:rsidP="005520AD">
      <w:pPr>
        <w:jc w:val="both"/>
        <w:rPr>
          <w:rFonts w:ascii="Arial" w:hAnsi="Arial" w:cs="Arial"/>
        </w:rPr>
      </w:pPr>
    </w:p>
    <w:p w:rsidR="005520AD" w:rsidRPr="009A0BC5" w:rsidRDefault="005520AD" w:rsidP="005520AD">
      <w:pPr>
        <w:jc w:val="both"/>
        <w:rPr>
          <w:rFonts w:ascii="Arial" w:hAnsi="Arial" w:cs="Arial"/>
          <w:lang w:val="sr-Cyrl-CS"/>
        </w:rPr>
      </w:pPr>
      <w:r w:rsidRPr="009A0BC5">
        <w:rPr>
          <w:rFonts w:ascii="Arial" w:hAnsi="Arial" w:cs="Arial"/>
          <w:lang w:val="sr-Cyrl-CS"/>
        </w:rPr>
        <w:t>Услуге стручног надзора се уговарају</w:t>
      </w:r>
      <w:r w:rsidRPr="009A0BC5">
        <w:rPr>
          <w:rFonts w:ascii="Arial" w:hAnsi="Arial" w:cs="Arial"/>
        </w:rPr>
        <w:t xml:space="preserve"> </w:t>
      </w:r>
      <w:r w:rsidRPr="009A0BC5">
        <w:rPr>
          <w:rFonts w:ascii="Arial" w:hAnsi="Arial" w:cs="Arial"/>
          <w:lang w:val="sr-Cyrl-CS"/>
        </w:rPr>
        <w:t xml:space="preserve">за планиране </w:t>
      </w:r>
      <w:r w:rsidR="00D516C0" w:rsidRPr="009A0BC5">
        <w:rPr>
          <w:rFonts w:ascii="Arial" w:hAnsi="Arial" w:cs="Arial"/>
          <w:lang w:val="sr-Cyrl-CS"/>
        </w:rPr>
        <w:t>поступке</w:t>
      </w:r>
      <w:r w:rsidRPr="009A0BC5">
        <w:rPr>
          <w:rFonts w:ascii="Arial" w:hAnsi="Arial" w:cs="Arial"/>
          <w:lang w:val="sr-Cyrl-CS"/>
        </w:rPr>
        <w:t xml:space="preserve"> и то:</w:t>
      </w:r>
    </w:p>
    <w:p w:rsidR="00EE2E4D" w:rsidRPr="009A0BC5" w:rsidRDefault="00EE2E4D" w:rsidP="00FE27EF">
      <w:pPr>
        <w:pStyle w:val="ListParagraph"/>
        <w:numPr>
          <w:ilvl w:val="0"/>
          <w:numId w:val="5"/>
        </w:numPr>
        <w:jc w:val="both"/>
        <w:rPr>
          <w:rFonts w:ascii="Arial" w:hAnsi="Arial" w:cs="Arial"/>
          <w:lang w:val="sr-Cyrl-CS"/>
        </w:rPr>
      </w:pPr>
      <w:r w:rsidRPr="009A0BC5">
        <w:rPr>
          <w:rFonts w:ascii="Arial" w:hAnsi="Arial" w:cs="Arial"/>
          <w:lang w:val="sr-Cyrl-CS"/>
        </w:rPr>
        <w:t xml:space="preserve">Набавка каменог агрегата за потребе насипања и редовног одржавања локалних и некатегорисаних путева, процењене вредности од </w:t>
      </w:r>
      <w:r w:rsidR="00C3244B">
        <w:rPr>
          <w:rFonts w:ascii="Arial" w:hAnsi="Arial" w:cs="Arial"/>
          <w:lang w:val="sr-Cyrl-CS"/>
        </w:rPr>
        <w:t>2.916.666</w:t>
      </w:r>
      <w:r w:rsidRPr="009A0BC5">
        <w:rPr>
          <w:rFonts w:ascii="Arial" w:hAnsi="Arial" w:cs="Arial"/>
          <w:lang w:val="sr-Cyrl-CS"/>
        </w:rPr>
        <w:t>,</w:t>
      </w:r>
      <w:r w:rsidR="00C3244B">
        <w:rPr>
          <w:rFonts w:ascii="Arial" w:hAnsi="Arial" w:cs="Arial"/>
          <w:lang w:val="sr-Cyrl-CS"/>
        </w:rPr>
        <w:t>66</w:t>
      </w:r>
      <w:r w:rsidRPr="009A0BC5">
        <w:rPr>
          <w:rFonts w:ascii="Arial" w:hAnsi="Arial" w:cs="Arial"/>
          <w:lang w:val="sr-Cyrl-CS"/>
        </w:rPr>
        <w:t xml:space="preserve"> динара без пдв-а</w:t>
      </w:r>
      <w:r w:rsidR="00C3244B">
        <w:rPr>
          <w:rFonts w:ascii="Arial" w:hAnsi="Arial" w:cs="Arial"/>
          <w:lang w:val="sr-Cyrl-CS"/>
        </w:rPr>
        <w:t>,</w:t>
      </w:r>
    </w:p>
    <w:p w:rsidR="00D02997" w:rsidRPr="009A0BC5" w:rsidRDefault="005520AD" w:rsidP="004F4CDB">
      <w:pPr>
        <w:pStyle w:val="ListParagraph"/>
        <w:numPr>
          <w:ilvl w:val="0"/>
          <w:numId w:val="5"/>
        </w:numPr>
        <w:jc w:val="both"/>
        <w:rPr>
          <w:rFonts w:ascii="Arial" w:hAnsi="Arial" w:cs="Arial"/>
          <w:lang w:val="sr-Cyrl-CS"/>
        </w:rPr>
      </w:pPr>
      <w:r w:rsidRPr="009A0BC5">
        <w:rPr>
          <w:rFonts w:ascii="Arial" w:hAnsi="Arial" w:cs="Arial"/>
          <w:lang w:val="sr-Cyrl-CS"/>
        </w:rPr>
        <w:t>Радов</w:t>
      </w:r>
      <w:r w:rsidRPr="009A0BC5">
        <w:rPr>
          <w:rFonts w:ascii="Arial" w:hAnsi="Arial" w:cs="Arial"/>
        </w:rPr>
        <w:t>e</w:t>
      </w:r>
      <w:r w:rsidRPr="009A0BC5">
        <w:rPr>
          <w:rFonts w:ascii="Arial" w:hAnsi="Arial" w:cs="Arial"/>
          <w:lang w:val="sr-Cyrl-CS"/>
        </w:rPr>
        <w:t xml:space="preserve"> на </w:t>
      </w:r>
      <w:r w:rsidR="00EE2E4D" w:rsidRPr="009A0BC5">
        <w:rPr>
          <w:rFonts w:ascii="Arial" w:hAnsi="Arial" w:cs="Arial"/>
          <w:lang w:val="sr-Cyrl-CS"/>
        </w:rPr>
        <w:t>крпљењу ударних рупа на територији општине Баточина</w:t>
      </w:r>
      <w:r w:rsidRPr="009A0BC5">
        <w:rPr>
          <w:rFonts w:ascii="Arial" w:hAnsi="Arial" w:cs="Arial"/>
          <w:lang w:val="sr-Cyrl-CS"/>
        </w:rPr>
        <w:t xml:space="preserve">, процењене вредности од </w:t>
      </w:r>
      <w:r w:rsidR="00C3244B">
        <w:rPr>
          <w:rFonts w:ascii="Arial" w:hAnsi="Arial" w:cs="Arial"/>
          <w:lang w:val="sr-Cyrl-CS"/>
        </w:rPr>
        <w:t>2.0</w:t>
      </w:r>
      <w:r w:rsidR="00EE2E4D" w:rsidRPr="009A0BC5">
        <w:rPr>
          <w:rFonts w:ascii="Arial" w:hAnsi="Arial" w:cs="Arial"/>
          <w:lang w:val="sr-Cyrl-CS"/>
        </w:rPr>
        <w:t>00.000,00</w:t>
      </w:r>
      <w:r w:rsidR="003D267C" w:rsidRPr="009A0BC5">
        <w:rPr>
          <w:rFonts w:ascii="Arial" w:hAnsi="Arial" w:cs="Arial"/>
          <w:lang w:val="sr-Cyrl-CS"/>
        </w:rPr>
        <w:t xml:space="preserve"> динара без пдв-а</w:t>
      </w:r>
      <w:r w:rsidR="005F0ACF" w:rsidRPr="009A0BC5">
        <w:rPr>
          <w:rFonts w:ascii="Arial" w:hAnsi="Arial" w:cs="Arial"/>
        </w:rPr>
        <w:t>.</w:t>
      </w:r>
    </w:p>
    <w:p w:rsidR="005F0ACF" w:rsidRPr="009A0BC5" w:rsidRDefault="005F0ACF" w:rsidP="005F0ACF">
      <w:pPr>
        <w:pStyle w:val="ListParagraph"/>
        <w:jc w:val="both"/>
        <w:rPr>
          <w:rFonts w:ascii="Arial" w:hAnsi="Arial" w:cs="Arial"/>
        </w:rPr>
      </w:pPr>
    </w:p>
    <w:p w:rsidR="005F0ACF" w:rsidRPr="009A0BC5" w:rsidRDefault="007A7176" w:rsidP="005F0ACF">
      <w:pPr>
        <w:pStyle w:val="ListParagraph"/>
        <w:ind w:left="0"/>
        <w:jc w:val="both"/>
        <w:rPr>
          <w:rFonts w:ascii="Arial" w:hAnsi="Arial" w:cs="Arial"/>
        </w:rPr>
      </w:pPr>
      <w:r w:rsidRPr="009A0BC5">
        <w:rPr>
          <w:rFonts w:ascii="Arial" w:hAnsi="Arial" w:cs="Arial"/>
        </w:rPr>
        <w:t>Структура цене за предметну услугу је:</w:t>
      </w:r>
    </w:p>
    <w:p w:rsidR="00667D1F" w:rsidRPr="009A0BC5" w:rsidRDefault="00667D1F" w:rsidP="00E14E5E">
      <w:pPr>
        <w:pStyle w:val="ListParagraph"/>
        <w:numPr>
          <w:ilvl w:val="0"/>
          <w:numId w:val="24"/>
        </w:numPr>
        <w:ind w:left="720"/>
        <w:jc w:val="both"/>
        <w:rPr>
          <w:rFonts w:ascii="Arial" w:hAnsi="Arial" w:cs="Arial"/>
        </w:rPr>
      </w:pPr>
      <w:r w:rsidRPr="009A0BC5">
        <w:rPr>
          <w:rFonts w:ascii="Arial" w:hAnsi="Arial" w:cs="Arial"/>
        </w:rPr>
        <w:t>Надзор над одржавањем локалних пут</w:t>
      </w:r>
      <w:r w:rsidR="00420C26" w:rsidRPr="009A0BC5">
        <w:rPr>
          <w:rFonts w:ascii="Arial" w:hAnsi="Arial" w:cs="Arial"/>
        </w:rPr>
        <w:t>ева у</w:t>
      </w:r>
      <w:r w:rsidR="007848A8" w:rsidRPr="009A0BC5">
        <w:rPr>
          <w:rFonts w:ascii="Arial" w:hAnsi="Arial" w:cs="Arial"/>
        </w:rPr>
        <w:t xml:space="preserve">градњом каменог агрегата </w:t>
      </w:r>
      <w:r w:rsidRPr="009A0BC5">
        <w:rPr>
          <w:rFonts w:ascii="Arial" w:hAnsi="Arial" w:cs="Arial"/>
        </w:rPr>
        <w:t xml:space="preserve"> уговара</w:t>
      </w:r>
      <w:r w:rsidR="007848A8" w:rsidRPr="009A0BC5">
        <w:rPr>
          <w:rFonts w:ascii="Arial" w:hAnsi="Arial" w:cs="Arial"/>
        </w:rPr>
        <w:t xml:space="preserve"> се</w:t>
      </w:r>
      <w:r w:rsidR="007A7176" w:rsidRPr="009A0BC5">
        <w:rPr>
          <w:rFonts w:ascii="Arial" w:hAnsi="Arial" w:cs="Arial"/>
        </w:rPr>
        <w:t xml:space="preserve"> у износу </w:t>
      </w:r>
      <w:r w:rsidR="007A7176" w:rsidRPr="002534AE">
        <w:rPr>
          <w:rFonts w:ascii="Arial" w:hAnsi="Arial" w:cs="Arial"/>
        </w:rPr>
        <w:t xml:space="preserve">од </w:t>
      </w:r>
      <w:r w:rsidR="002534AE" w:rsidRPr="002534AE">
        <w:rPr>
          <w:rFonts w:ascii="Arial" w:hAnsi="Arial" w:cs="Arial"/>
        </w:rPr>
        <w:t>6</w:t>
      </w:r>
      <w:r w:rsidR="007A7176" w:rsidRPr="002534AE">
        <w:rPr>
          <w:rFonts w:ascii="Arial" w:hAnsi="Arial" w:cs="Arial"/>
        </w:rPr>
        <w:t>0</w:t>
      </w:r>
      <w:r w:rsidRPr="002534AE">
        <w:rPr>
          <w:rFonts w:ascii="Arial" w:hAnsi="Arial" w:cs="Arial"/>
        </w:rPr>
        <w:t>% укупне</w:t>
      </w:r>
      <w:r w:rsidRPr="009A0BC5">
        <w:rPr>
          <w:rFonts w:ascii="Arial" w:hAnsi="Arial" w:cs="Arial"/>
        </w:rPr>
        <w:t xml:space="preserve"> понуђене цене за надзор;</w:t>
      </w:r>
    </w:p>
    <w:p w:rsidR="00667D1F" w:rsidRPr="009A0BC5" w:rsidRDefault="00667D1F" w:rsidP="00E14E5E">
      <w:pPr>
        <w:pStyle w:val="ListParagraph"/>
        <w:numPr>
          <w:ilvl w:val="0"/>
          <w:numId w:val="24"/>
        </w:numPr>
        <w:ind w:left="720"/>
        <w:jc w:val="both"/>
        <w:rPr>
          <w:rFonts w:ascii="Arial" w:hAnsi="Arial" w:cs="Arial"/>
        </w:rPr>
      </w:pPr>
      <w:r w:rsidRPr="009A0BC5">
        <w:rPr>
          <w:rFonts w:ascii="Arial" w:hAnsi="Arial" w:cs="Arial"/>
        </w:rPr>
        <w:t>Надзор над</w:t>
      </w:r>
      <w:r w:rsidR="00420C26" w:rsidRPr="009A0BC5">
        <w:rPr>
          <w:rFonts w:ascii="Arial" w:hAnsi="Arial" w:cs="Arial"/>
        </w:rPr>
        <w:t xml:space="preserve"> извођењем радова</w:t>
      </w:r>
      <w:r w:rsidRPr="009A0BC5">
        <w:rPr>
          <w:rFonts w:ascii="Arial" w:hAnsi="Arial" w:cs="Arial"/>
        </w:rPr>
        <w:t xml:space="preserve"> на крпљењу ударних рупа уговара</w:t>
      </w:r>
      <w:r w:rsidR="007848A8" w:rsidRPr="009A0BC5">
        <w:rPr>
          <w:rFonts w:ascii="Arial" w:hAnsi="Arial" w:cs="Arial"/>
        </w:rPr>
        <w:t xml:space="preserve"> се</w:t>
      </w:r>
      <w:r w:rsidRPr="009A0BC5">
        <w:rPr>
          <w:rFonts w:ascii="Arial" w:hAnsi="Arial" w:cs="Arial"/>
        </w:rPr>
        <w:t xml:space="preserve"> у и</w:t>
      </w:r>
      <w:r w:rsidR="007848A8" w:rsidRPr="009A0BC5">
        <w:rPr>
          <w:rFonts w:ascii="Arial" w:hAnsi="Arial" w:cs="Arial"/>
        </w:rPr>
        <w:t xml:space="preserve">зносу од </w:t>
      </w:r>
      <w:r w:rsidR="002534AE" w:rsidRPr="002534AE">
        <w:rPr>
          <w:rFonts w:ascii="Arial" w:hAnsi="Arial" w:cs="Arial"/>
        </w:rPr>
        <w:t>4</w:t>
      </w:r>
      <w:r w:rsidR="00DA2D22" w:rsidRPr="002534AE">
        <w:rPr>
          <w:rFonts w:ascii="Arial" w:hAnsi="Arial" w:cs="Arial"/>
        </w:rPr>
        <w:t>0</w:t>
      </w:r>
      <w:r w:rsidRPr="002534AE">
        <w:rPr>
          <w:rFonts w:ascii="Arial" w:hAnsi="Arial" w:cs="Arial"/>
        </w:rPr>
        <w:t>% укупне</w:t>
      </w:r>
      <w:r w:rsidRPr="009A0BC5">
        <w:rPr>
          <w:rFonts w:ascii="Arial" w:hAnsi="Arial" w:cs="Arial"/>
        </w:rPr>
        <w:t xml:space="preserve"> понуђене </w:t>
      </w:r>
      <w:r w:rsidR="007848A8" w:rsidRPr="009A0BC5">
        <w:rPr>
          <w:rFonts w:ascii="Arial" w:hAnsi="Arial" w:cs="Arial"/>
        </w:rPr>
        <w:t>цене за надзор.</w:t>
      </w:r>
    </w:p>
    <w:p w:rsidR="00890CF9" w:rsidRPr="009A0BC5" w:rsidRDefault="00890CF9" w:rsidP="00890CF9">
      <w:pPr>
        <w:pStyle w:val="ListParagraph"/>
        <w:jc w:val="both"/>
        <w:rPr>
          <w:rFonts w:ascii="Arial" w:hAnsi="Arial" w:cs="Arial"/>
        </w:rPr>
      </w:pPr>
    </w:p>
    <w:p w:rsidR="0045336B" w:rsidRPr="009A0BC5" w:rsidRDefault="007848A8" w:rsidP="00DA2D22">
      <w:pPr>
        <w:jc w:val="both"/>
        <w:rPr>
          <w:rFonts w:ascii="Arial" w:hAnsi="Arial" w:cs="Arial"/>
        </w:rPr>
      </w:pPr>
      <w:r w:rsidRPr="009A0BC5">
        <w:rPr>
          <w:rFonts w:ascii="Arial" w:hAnsi="Arial" w:cs="Arial"/>
        </w:rPr>
        <w:t>Стручни надзор се обавезује да услугу фактурише са назнаком за које поступке је извршена услуга, и обрачуном који одговара наведеним процентима из претходног става. Проценат се примењује на укупну понуђену цену из обрасца понуде.</w:t>
      </w:r>
    </w:p>
    <w:p w:rsidR="0045336B" w:rsidRDefault="005520AD" w:rsidP="009A50D3">
      <w:pPr>
        <w:pStyle w:val="ListParagraph"/>
        <w:ind w:left="0"/>
        <w:jc w:val="both"/>
        <w:rPr>
          <w:rFonts w:ascii="Arial" w:hAnsi="Arial" w:cs="Arial"/>
          <w:lang w:val="sr-Cyrl-CS"/>
        </w:rPr>
      </w:pPr>
      <w:r w:rsidRPr="009A0BC5">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r w:rsidR="00DA2D22" w:rsidRPr="009A0BC5">
        <w:rPr>
          <w:rFonts w:ascii="Arial" w:hAnsi="Arial" w:cs="Arial"/>
          <w:lang w:val="sr-Cyrl-CS"/>
        </w:rPr>
        <w:t>.</w:t>
      </w:r>
    </w:p>
    <w:p w:rsidR="009A50D3" w:rsidRPr="009A50D3" w:rsidRDefault="009A50D3" w:rsidP="009A50D3">
      <w:pPr>
        <w:jc w:val="both"/>
        <w:rPr>
          <w:rFonts w:ascii="Arial" w:hAnsi="Arial" w:cs="Arial"/>
        </w:rPr>
      </w:pPr>
      <w:r w:rsidRPr="009A0BC5">
        <w:rPr>
          <w:rFonts w:ascii="Arial" w:hAnsi="Arial" w:cs="Arial"/>
          <w:lang w:val="sr-Cyrl-CS"/>
        </w:rPr>
        <w:t xml:space="preserve">Извршилац ће са </w:t>
      </w:r>
      <w:r w:rsidRPr="009A0BC5">
        <w:rPr>
          <w:rFonts w:ascii="Arial" w:hAnsi="Arial" w:cs="Arial"/>
        </w:rPr>
        <w:t>вршењем</w:t>
      </w:r>
      <w:r w:rsidRPr="009A0BC5">
        <w:rPr>
          <w:rFonts w:ascii="Arial" w:hAnsi="Arial" w:cs="Arial"/>
          <w:lang w:val="sr-Cyrl-CS"/>
        </w:rPr>
        <w:t xml:space="preserve"> </w:t>
      </w:r>
      <w:r w:rsidRPr="009A0BC5">
        <w:rPr>
          <w:rFonts w:ascii="Arial" w:hAnsi="Arial" w:cs="Arial"/>
        </w:rPr>
        <w:t>стручног надзора</w:t>
      </w:r>
      <w:r w:rsidRPr="009A0BC5">
        <w:rPr>
          <w:rFonts w:ascii="Arial" w:hAnsi="Arial" w:cs="Arial"/>
          <w:lang w:val="sr-Cyrl-CS"/>
        </w:rPr>
        <w:t xml:space="preserve"> отпочети </w:t>
      </w:r>
      <w:r w:rsidRPr="009A0BC5">
        <w:rPr>
          <w:rFonts w:ascii="Arial" w:hAnsi="Arial" w:cs="Arial"/>
        </w:rPr>
        <w:t xml:space="preserve"> даном</w:t>
      </w:r>
      <w:r w:rsidRPr="009A0BC5">
        <w:rPr>
          <w:rFonts w:ascii="Arial" w:hAnsi="Arial" w:cs="Arial"/>
          <w:lang w:val="sr-Cyrl-CS"/>
        </w:rPr>
        <w:t xml:space="preserve"> </w:t>
      </w:r>
      <w:r>
        <w:rPr>
          <w:rFonts w:ascii="Arial" w:hAnsi="Arial" w:cs="Arial"/>
          <w:lang w:val="sr-Cyrl-CS"/>
        </w:rPr>
        <w:t>издавања налога за обављање послова над којима се обавља стручми надзор, о чему ће се стручни надзор благовремено обавестити.</w:t>
      </w:r>
    </w:p>
    <w:p w:rsidR="005520AD" w:rsidRPr="009A0BC5" w:rsidRDefault="005520AD" w:rsidP="00D02997">
      <w:pPr>
        <w:tabs>
          <w:tab w:val="left" w:pos="90"/>
        </w:tabs>
        <w:jc w:val="both"/>
        <w:rPr>
          <w:rFonts w:ascii="Arial" w:eastAsia="Times New Roman" w:hAnsi="Arial" w:cs="Arial"/>
          <w:lang w:val="sr-Cyrl-CS"/>
        </w:rPr>
      </w:pPr>
      <w:r w:rsidRPr="009A0BC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A0BC5" w:rsidRDefault="005520AD" w:rsidP="00D02997">
      <w:pPr>
        <w:tabs>
          <w:tab w:val="left" w:pos="90"/>
        </w:tabs>
        <w:jc w:val="both"/>
        <w:rPr>
          <w:rFonts w:ascii="Arial" w:hAnsi="Arial" w:cs="Arial"/>
        </w:rPr>
      </w:pPr>
      <w:r w:rsidRPr="009A0BC5">
        <w:rPr>
          <w:rFonts w:ascii="Arial" w:hAnsi="Arial" w:cs="Arial"/>
        </w:rPr>
        <w:t>Док се изводе радови, обавезно је свакодневно присуство</w:t>
      </w:r>
      <w:r w:rsidR="00DA2D22" w:rsidRPr="009A0BC5">
        <w:rPr>
          <w:rFonts w:ascii="Arial" w:hAnsi="Arial" w:cs="Arial"/>
        </w:rPr>
        <w:t xml:space="preserve"> лица које врши стручни надзор,</w:t>
      </w:r>
      <w:r w:rsidRPr="009A0BC5">
        <w:rPr>
          <w:rFonts w:ascii="Arial" w:hAnsi="Arial" w:cs="Arial"/>
        </w:rPr>
        <w:t xml:space="preserve"> као и </w:t>
      </w:r>
      <w:r w:rsidR="0050069C" w:rsidRPr="009A0BC5">
        <w:rPr>
          <w:rFonts w:ascii="Arial" w:hAnsi="Arial" w:cs="Arial"/>
        </w:rPr>
        <w:t>редовно</w:t>
      </w:r>
      <w:r w:rsidRPr="009A0BC5">
        <w:rPr>
          <w:rFonts w:ascii="Arial" w:hAnsi="Arial" w:cs="Arial"/>
        </w:rPr>
        <w:t xml:space="preserve"> извештавање наручиоц</w:t>
      </w:r>
      <w:r w:rsidRPr="009A0BC5">
        <w:rPr>
          <w:rFonts w:ascii="Arial" w:hAnsi="Arial" w:cs="Arial"/>
          <w:lang w:val="sr-Cyrl-CS"/>
        </w:rPr>
        <w:t>а</w:t>
      </w:r>
      <w:r w:rsidRPr="009A0BC5">
        <w:rPr>
          <w:rFonts w:ascii="Arial" w:hAnsi="Arial" w:cs="Arial"/>
        </w:rPr>
        <w:t xml:space="preserve"> о току радова.</w:t>
      </w:r>
    </w:p>
    <w:p w:rsidR="0050069C" w:rsidRPr="009A0BC5" w:rsidRDefault="0050069C" w:rsidP="005520AD">
      <w:pPr>
        <w:jc w:val="both"/>
        <w:rPr>
          <w:rFonts w:ascii="Arial" w:hAnsi="Arial" w:cs="Arial"/>
        </w:rPr>
      </w:pPr>
    </w:p>
    <w:p w:rsidR="0045336B" w:rsidRPr="009A0BC5" w:rsidRDefault="0045336B" w:rsidP="005520AD">
      <w:pPr>
        <w:jc w:val="both"/>
        <w:rPr>
          <w:rFonts w:ascii="Arial" w:hAnsi="Arial" w:cs="Arial"/>
        </w:rPr>
      </w:pPr>
    </w:p>
    <w:p w:rsidR="005520AD" w:rsidRPr="009A0BC5" w:rsidRDefault="005520AD" w:rsidP="005520AD">
      <w:pPr>
        <w:ind w:left="720" w:firstLine="720"/>
        <w:jc w:val="both"/>
        <w:rPr>
          <w:rFonts w:ascii="Arial" w:eastAsia="TimesNewRomanPSMT" w:hAnsi="Arial" w:cs="Arial"/>
          <w:bCs/>
        </w:rPr>
      </w:pPr>
      <w:r w:rsidRPr="009A0BC5">
        <w:rPr>
          <w:rFonts w:ascii="Arial" w:eastAsia="TimesNewRomanPSMT" w:hAnsi="Arial" w:cs="Arial"/>
          <w:bCs/>
        </w:rPr>
        <w:t xml:space="preserve">Датум </w:t>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t xml:space="preserve">              Понуђач</w:t>
      </w:r>
    </w:p>
    <w:p w:rsidR="005520AD" w:rsidRPr="00C3244B" w:rsidRDefault="005520AD" w:rsidP="005520AD">
      <w:pPr>
        <w:ind w:left="2880" w:firstLine="720"/>
        <w:jc w:val="both"/>
        <w:rPr>
          <w:rFonts w:ascii="Arial" w:eastAsia="TimesNewRomanPS-BoldMT" w:hAnsi="Arial" w:cs="Arial"/>
          <w:b/>
          <w:bCs/>
          <w:i/>
          <w:iCs/>
          <w:color w:val="002060"/>
        </w:rPr>
      </w:pPr>
    </w:p>
    <w:p w:rsidR="005520AD" w:rsidRPr="009A0BC5" w:rsidRDefault="005520AD" w:rsidP="005520AD">
      <w:pPr>
        <w:jc w:val="both"/>
        <w:rPr>
          <w:rFonts w:ascii="Arial" w:eastAsia="TimesNewRomanPS-BoldMT" w:hAnsi="Arial" w:cs="Arial"/>
          <w:b/>
          <w:bCs/>
          <w:i/>
          <w:iCs/>
          <w:color w:val="002060"/>
        </w:rPr>
      </w:pPr>
      <w:r w:rsidRPr="009A0BC5">
        <w:rPr>
          <w:rFonts w:ascii="Arial" w:eastAsia="TimesNewRomanPS-BoldMT" w:hAnsi="Arial" w:cs="Arial"/>
          <w:b/>
          <w:bCs/>
          <w:i/>
          <w:iCs/>
          <w:color w:val="002060"/>
        </w:rPr>
        <w:t>_____________________________</w:t>
      </w:r>
      <w:r w:rsidRPr="009A0BC5">
        <w:rPr>
          <w:rFonts w:ascii="Arial" w:eastAsia="TimesNewRomanPS-BoldMT" w:hAnsi="Arial" w:cs="Arial"/>
          <w:b/>
          <w:bCs/>
          <w:i/>
          <w:iCs/>
          <w:color w:val="002060"/>
        </w:rPr>
        <w:tab/>
      </w:r>
      <w:r w:rsidRPr="009A0BC5">
        <w:rPr>
          <w:rFonts w:ascii="Arial" w:eastAsia="TimesNewRomanPS-BoldMT" w:hAnsi="Arial" w:cs="Arial"/>
          <w:b/>
          <w:bCs/>
          <w:i/>
          <w:iCs/>
          <w:color w:val="002060"/>
        </w:rPr>
        <w:tab/>
        <w:t>____________________________</w:t>
      </w:r>
    </w:p>
    <w:p w:rsidR="007848A8" w:rsidRPr="009A0BC5" w:rsidRDefault="007848A8" w:rsidP="005520AD">
      <w:pPr>
        <w:jc w:val="both"/>
        <w:rPr>
          <w:rFonts w:ascii="Arial" w:eastAsia="TimesNewRomanPS-BoldMT" w:hAnsi="Arial" w:cs="Arial"/>
          <w:b/>
          <w:bCs/>
          <w:i/>
          <w:iCs/>
          <w:color w:val="002060"/>
        </w:rPr>
      </w:pPr>
    </w:p>
    <w:p w:rsidR="005520AD" w:rsidRPr="009A0BC5" w:rsidRDefault="005520AD" w:rsidP="005520AD">
      <w:pPr>
        <w:shd w:val="clear" w:color="auto" w:fill="C6D9F1"/>
        <w:jc w:val="center"/>
        <w:rPr>
          <w:rFonts w:ascii="Arial" w:hAnsi="Arial" w:cs="Arial"/>
          <w:b/>
          <w:bCs/>
          <w:i/>
          <w:iCs/>
          <w:sz w:val="28"/>
          <w:szCs w:val="28"/>
        </w:rPr>
      </w:pPr>
      <w:r w:rsidRPr="009A0BC5">
        <w:rPr>
          <w:rFonts w:ascii="Arial" w:hAnsi="Arial" w:cs="Arial"/>
          <w:b/>
          <w:bCs/>
          <w:i/>
          <w:iCs/>
          <w:sz w:val="28"/>
          <w:szCs w:val="28"/>
        </w:rPr>
        <w:lastRenderedPageBreak/>
        <w:t>IV – ТЕХНИЧКА ДОКУМЕНТАЦИЈА И ПЛАНОВИ</w:t>
      </w:r>
    </w:p>
    <w:p w:rsidR="005520AD" w:rsidRPr="009A0BC5" w:rsidRDefault="005520AD" w:rsidP="005520AD">
      <w:pPr>
        <w:rPr>
          <w:rFonts w:cs="TimesNewRomanPSMT"/>
          <w:iCs/>
          <w:lang w:val="ru-RU"/>
        </w:rPr>
      </w:pPr>
    </w:p>
    <w:p w:rsidR="005520AD" w:rsidRPr="009A0BC5" w:rsidRDefault="005520AD" w:rsidP="005520AD">
      <w:pPr>
        <w:jc w:val="both"/>
        <w:rPr>
          <w:rFonts w:ascii="Arial" w:hAnsi="Arial" w:cs="Arial"/>
          <w:iCs/>
          <w:sz w:val="18"/>
          <w:szCs w:val="18"/>
          <w:lang w:val="sr-Cyrl-CS"/>
        </w:rPr>
      </w:pPr>
      <w:r w:rsidRPr="009A0BC5">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5520AD" w:rsidRPr="009A0BC5" w:rsidRDefault="005520AD" w:rsidP="005520AD">
      <w:pPr>
        <w:jc w:val="both"/>
        <w:rPr>
          <w:rFonts w:ascii="Arial" w:eastAsia="TimesNewRomanPS-BoldMT" w:hAnsi="Arial" w:cs="Arial"/>
          <w:b/>
          <w:bCs/>
          <w:i/>
          <w:iCs/>
          <w:color w:val="002060"/>
          <w:lang w:val="sr-Cyrl-CS"/>
        </w:rPr>
      </w:pPr>
    </w:p>
    <w:p w:rsidR="00A32B8C" w:rsidRPr="009A0BC5" w:rsidRDefault="00A32B8C" w:rsidP="00221191">
      <w:pPr>
        <w:pStyle w:val="ListParagraph"/>
        <w:shd w:val="clear" w:color="auto" w:fill="C6D9F1"/>
        <w:ind w:left="0"/>
        <w:jc w:val="center"/>
        <w:rPr>
          <w:rFonts w:ascii="Arial" w:hAnsi="Arial" w:cs="Arial"/>
          <w:b/>
          <w:bCs/>
          <w:i/>
          <w:iCs/>
          <w:sz w:val="28"/>
          <w:szCs w:val="28"/>
        </w:rPr>
      </w:pPr>
      <w:r w:rsidRPr="009A0BC5">
        <w:rPr>
          <w:rFonts w:ascii="Arial" w:hAnsi="Arial" w:cs="Arial"/>
          <w:b/>
          <w:bCs/>
          <w:i/>
          <w:iCs/>
          <w:sz w:val="28"/>
          <w:szCs w:val="28"/>
        </w:rPr>
        <w:t>V</w:t>
      </w:r>
      <w:r w:rsidRPr="009A0BC5">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A0BC5" w:rsidRDefault="00A32B8C" w:rsidP="00A32B8C">
      <w:pPr>
        <w:pStyle w:val="ListParagraph"/>
        <w:jc w:val="both"/>
        <w:rPr>
          <w:rFonts w:ascii="Arial" w:hAnsi="Arial" w:cs="Arial"/>
          <w:b/>
          <w:bCs/>
          <w:i/>
          <w:iCs/>
          <w:sz w:val="28"/>
          <w:szCs w:val="28"/>
          <w:lang w:val="ru-RU"/>
        </w:rPr>
      </w:pPr>
    </w:p>
    <w:p w:rsidR="00A32B8C" w:rsidRPr="009A0BC5" w:rsidRDefault="00A32B8C" w:rsidP="00A32B8C">
      <w:pPr>
        <w:pStyle w:val="ListParagraph"/>
        <w:jc w:val="center"/>
        <w:rPr>
          <w:rFonts w:ascii="Arial" w:eastAsia="TimesNewRomanPSMT" w:hAnsi="Arial" w:cs="Arial"/>
          <w:bCs/>
          <w:color w:val="auto"/>
          <w:sz w:val="28"/>
          <w:szCs w:val="28"/>
          <w:lang w:val="sr-Cyrl-CS"/>
        </w:rPr>
      </w:pPr>
      <w:r w:rsidRPr="009A0BC5">
        <w:rPr>
          <w:rFonts w:ascii="Arial" w:eastAsia="TimesNewRomanPSMT" w:hAnsi="Arial" w:cs="Arial"/>
          <w:bCs/>
          <w:color w:val="auto"/>
          <w:sz w:val="28"/>
          <w:szCs w:val="28"/>
          <w:lang w:val="sr-Cyrl-CS"/>
        </w:rPr>
        <w:t>ОБАВЕЗНИ УСЛОВИ</w:t>
      </w:r>
    </w:p>
    <w:p w:rsidR="00A32B8C" w:rsidRPr="009A0BC5" w:rsidRDefault="00A32B8C" w:rsidP="00A32B8C">
      <w:pPr>
        <w:pStyle w:val="ListParagraph"/>
        <w:rPr>
          <w:rFonts w:ascii="Arial" w:hAnsi="Arial" w:cs="Arial"/>
          <w:b/>
          <w:bCs/>
          <w:i/>
          <w:iCs/>
          <w:sz w:val="28"/>
          <w:szCs w:val="28"/>
        </w:rPr>
      </w:pPr>
    </w:p>
    <w:p w:rsidR="00A32B8C" w:rsidRPr="00FF26F2" w:rsidRDefault="00A32B8C" w:rsidP="00A32B8C">
      <w:pPr>
        <w:tabs>
          <w:tab w:val="left" w:pos="680"/>
        </w:tabs>
        <w:jc w:val="both"/>
      </w:pPr>
      <w:r w:rsidRPr="009A0BC5">
        <w:rPr>
          <w:rFonts w:ascii="Arial" w:hAnsi="Arial" w:cs="Arial"/>
          <w:iCs/>
        </w:rPr>
        <w:t xml:space="preserve">Право на учешће у поступку предметне јавне набавке има понуђач који испуњава </w:t>
      </w:r>
      <w:r w:rsidRPr="009A0BC5">
        <w:rPr>
          <w:rFonts w:ascii="Arial" w:hAnsi="Arial" w:cs="Arial"/>
          <w:b/>
          <w:iCs/>
        </w:rPr>
        <w:t>обавезне услове</w:t>
      </w:r>
      <w:r w:rsidRPr="009A0BC5">
        <w:rPr>
          <w:rFonts w:ascii="Arial" w:hAnsi="Arial" w:cs="Arial"/>
          <w:iCs/>
        </w:rPr>
        <w:t xml:space="preserve"> за учешће, дефинисане чланом 75. ЗЈН, </w:t>
      </w:r>
      <w:r w:rsidRPr="009A0BC5">
        <w:rPr>
          <w:rFonts w:ascii="Arial" w:hAnsi="Arial" w:cs="Arial"/>
          <w:iCs/>
          <w:lang w:val="sr-Cyrl-CS"/>
        </w:rPr>
        <w:t>а и</w:t>
      </w:r>
      <w:r w:rsidRPr="009A0BC5">
        <w:rPr>
          <w:rFonts w:ascii="Arial" w:hAnsi="Arial" w:cs="Arial"/>
        </w:rPr>
        <w:t xml:space="preserve">спуњеност </w:t>
      </w:r>
      <w:r w:rsidRPr="009A0BC5">
        <w:rPr>
          <w:rFonts w:ascii="Arial" w:hAnsi="Arial" w:cs="Arial"/>
          <w:b/>
        </w:rPr>
        <w:t xml:space="preserve">обавезних </w:t>
      </w:r>
      <w:r w:rsidRPr="009A0BC5">
        <w:rPr>
          <w:rFonts w:ascii="Arial" w:hAnsi="Arial" w:cs="Arial"/>
          <w:b/>
          <w:lang w:val="sr-Cyrl-CS"/>
        </w:rPr>
        <w:t xml:space="preserve">услова </w:t>
      </w:r>
      <w:r w:rsidRPr="009A0BC5">
        <w:rPr>
          <w:rFonts w:ascii="Arial" w:hAnsi="Arial" w:cs="Arial"/>
        </w:rPr>
        <w:t xml:space="preserve">за учешће у поступку предметне јавне набавке, </w:t>
      </w:r>
      <w:r w:rsidRPr="009A0BC5">
        <w:rPr>
          <w:rFonts w:ascii="Arial" w:hAnsi="Arial" w:cs="Arial"/>
          <w:lang w:val="sr-Cyrl-CS"/>
        </w:rPr>
        <w:t xml:space="preserve">понуђач доказује на начин дефинисан у следећој табели, </w:t>
      </w:r>
      <w:r w:rsidRPr="009A0BC5">
        <w:rPr>
          <w:rFonts w:ascii="Arial" w:hAnsi="Arial" w:cs="Arial"/>
          <w:b/>
          <w:lang w:val="sr-Cyrl-CS"/>
        </w:rPr>
        <w:t>и то:</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4091"/>
        <w:gridCol w:w="4482"/>
      </w:tblGrid>
      <w:tr w:rsidR="00FF26F2" w:rsidRPr="00B9246B" w:rsidTr="0049719A">
        <w:trPr>
          <w:trHeight w:val="548"/>
        </w:trPr>
        <w:tc>
          <w:tcPr>
            <w:tcW w:w="802" w:type="dxa"/>
            <w:shd w:val="clear" w:color="auto" w:fill="C6D9F1"/>
          </w:tcPr>
          <w:p w:rsidR="00FF26F2" w:rsidRPr="00B9246B" w:rsidRDefault="00FF26F2" w:rsidP="00DC3701">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091" w:type="dxa"/>
            <w:shd w:val="clear" w:color="auto" w:fill="C6D9F1"/>
          </w:tcPr>
          <w:p w:rsidR="00FF26F2" w:rsidRPr="00B9246B" w:rsidRDefault="00FF26F2" w:rsidP="00DC3701">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482" w:type="dxa"/>
            <w:shd w:val="clear" w:color="auto" w:fill="C6D9F1"/>
          </w:tcPr>
          <w:p w:rsidR="00FF26F2" w:rsidRPr="00B9246B" w:rsidRDefault="00FF26F2" w:rsidP="00DC3701">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FF26F2" w:rsidRPr="00B9246B" w:rsidTr="0049719A">
        <w:tc>
          <w:tcPr>
            <w:tcW w:w="802" w:type="dxa"/>
            <w:shd w:val="clear" w:color="auto" w:fill="auto"/>
          </w:tcPr>
          <w:p w:rsidR="00FF26F2" w:rsidRPr="00B9246B" w:rsidRDefault="00FF26F2" w:rsidP="00DC3701">
            <w:pPr>
              <w:jc w:val="center"/>
              <w:rPr>
                <w:rFonts w:ascii="Arial" w:hAnsi="Arial" w:cs="Arial"/>
                <w:color w:val="auto"/>
                <w:lang w:val="sr-Cyrl-CS"/>
              </w:rPr>
            </w:pPr>
          </w:p>
          <w:p w:rsidR="00FF26F2" w:rsidRPr="00B9246B" w:rsidRDefault="00FF26F2" w:rsidP="00DC3701">
            <w:pPr>
              <w:jc w:val="center"/>
              <w:rPr>
                <w:rFonts w:ascii="Arial" w:hAnsi="Arial" w:cs="Arial"/>
                <w:color w:val="auto"/>
                <w:lang w:val="sr-Cyrl-CS"/>
              </w:rPr>
            </w:pPr>
          </w:p>
          <w:p w:rsidR="00FF26F2" w:rsidRPr="00B9246B" w:rsidRDefault="00FF26F2" w:rsidP="00DC3701">
            <w:pPr>
              <w:jc w:val="center"/>
              <w:rPr>
                <w:rFonts w:ascii="Arial" w:hAnsi="Arial" w:cs="Arial"/>
                <w:color w:val="auto"/>
                <w:lang w:val="sr-Cyrl-CS"/>
              </w:rPr>
            </w:pPr>
            <w:r w:rsidRPr="00B9246B">
              <w:rPr>
                <w:rFonts w:ascii="Arial" w:hAnsi="Arial" w:cs="Arial"/>
                <w:color w:val="auto"/>
                <w:lang w:val="sr-Cyrl-CS"/>
              </w:rPr>
              <w:t>1.</w:t>
            </w:r>
          </w:p>
        </w:tc>
        <w:tc>
          <w:tcPr>
            <w:tcW w:w="4091" w:type="dxa"/>
            <w:shd w:val="clear" w:color="auto" w:fill="auto"/>
          </w:tcPr>
          <w:p w:rsidR="00FF26F2" w:rsidRPr="00B9246B" w:rsidRDefault="00FF26F2" w:rsidP="00DC3701">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482" w:type="dxa"/>
            <w:shd w:val="clear" w:color="auto" w:fill="auto"/>
          </w:tcPr>
          <w:p w:rsidR="00FF26F2" w:rsidRPr="00B9246B" w:rsidRDefault="00FF26F2" w:rsidP="00DC3701">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FF26F2" w:rsidRPr="00B9246B" w:rsidRDefault="00FF26F2" w:rsidP="00DC3701">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FF26F2" w:rsidRPr="00B9246B" w:rsidTr="0049719A">
        <w:tc>
          <w:tcPr>
            <w:tcW w:w="802" w:type="dxa"/>
            <w:shd w:val="clear" w:color="auto" w:fill="auto"/>
            <w:vAlign w:val="center"/>
          </w:tcPr>
          <w:p w:rsidR="00FF26F2" w:rsidRPr="00B9246B" w:rsidRDefault="00FF26F2" w:rsidP="00DC3701">
            <w:pPr>
              <w:jc w:val="center"/>
              <w:rPr>
                <w:rFonts w:ascii="Arial" w:hAnsi="Arial" w:cs="Arial"/>
                <w:color w:val="auto"/>
                <w:lang w:val="sr-Cyrl-CS"/>
              </w:rPr>
            </w:pPr>
            <w:r w:rsidRPr="00B9246B">
              <w:rPr>
                <w:rFonts w:ascii="Arial" w:hAnsi="Arial" w:cs="Arial"/>
                <w:color w:val="auto"/>
                <w:lang w:val="sr-Cyrl-CS"/>
              </w:rPr>
              <w:t>2.</w:t>
            </w:r>
          </w:p>
        </w:tc>
        <w:tc>
          <w:tcPr>
            <w:tcW w:w="4091" w:type="dxa"/>
            <w:shd w:val="clear" w:color="auto" w:fill="auto"/>
          </w:tcPr>
          <w:p w:rsidR="00FF26F2" w:rsidRPr="00B9246B" w:rsidRDefault="00FF26F2" w:rsidP="00DC3701">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482" w:type="dxa"/>
            <w:shd w:val="clear" w:color="auto" w:fill="auto"/>
          </w:tcPr>
          <w:p w:rsidR="00FF26F2" w:rsidRPr="00B9246B" w:rsidRDefault="00FF26F2" w:rsidP="00DC3701">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1622F0">
              <w:rPr>
                <w:rFonts w:ascii="Arial" w:hAnsi="Arial" w:cs="Arial"/>
                <w:color w:val="auto"/>
                <w:lang w:val="sr-Cyrl-CS"/>
              </w:rPr>
              <w:t>и</w:t>
            </w:r>
            <w:r w:rsidRPr="001622F0">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w:t>
            </w:r>
            <w:r w:rsidRPr="00B9246B">
              <w:rPr>
                <w:rFonts w:ascii="Arial" w:hAnsi="Arial" w:cs="Arial"/>
                <w:color w:val="auto"/>
              </w:rPr>
              <w:lastRenderedPageBreak/>
              <w:t xml:space="preserve">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FF26F2" w:rsidRPr="00B9246B" w:rsidRDefault="00FF26F2" w:rsidP="00DC3701">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FF26F2" w:rsidRPr="00B9246B" w:rsidRDefault="00FF26F2" w:rsidP="00DC3701">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FF26F2" w:rsidRPr="00B9246B" w:rsidTr="0049719A">
        <w:tc>
          <w:tcPr>
            <w:tcW w:w="802" w:type="dxa"/>
            <w:shd w:val="clear" w:color="auto" w:fill="auto"/>
            <w:vAlign w:val="center"/>
          </w:tcPr>
          <w:p w:rsidR="00FF26F2" w:rsidRPr="00B9246B" w:rsidRDefault="00FF26F2" w:rsidP="00DC3701">
            <w:pPr>
              <w:jc w:val="center"/>
              <w:rPr>
                <w:rFonts w:ascii="Arial" w:hAnsi="Arial" w:cs="Arial"/>
                <w:color w:val="FF0000"/>
                <w:lang w:val="sr-Cyrl-CS"/>
              </w:rPr>
            </w:pPr>
            <w:r w:rsidRPr="00B9246B">
              <w:rPr>
                <w:rFonts w:ascii="Arial" w:hAnsi="Arial" w:cs="Arial"/>
                <w:color w:val="auto"/>
                <w:lang w:val="sr-Cyrl-CS"/>
              </w:rPr>
              <w:lastRenderedPageBreak/>
              <w:t>3.</w:t>
            </w:r>
          </w:p>
        </w:tc>
        <w:tc>
          <w:tcPr>
            <w:tcW w:w="4091" w:type="dxa"/>
            <w:shd w:val="clear" w:color="auto" w:fill="auto"/>
          </w:tcPr>
          <w:p w:rsidR="00FF26F2" w:rsidRPr="00B9246B" w:rsidRDefault="00FF26F2" w:rsidP="00DC3701">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482" w:type="dxa"/>
            <w:shd w:val="clear" w:color="auto" w:fill="auto"/>
          </w:tcPr>
          <w:p w:rsidR="00FF26F2" w:rsidRPr="00B9246B" w:rsidRDefault="00FF26F2" w:rsidP="00DC3701">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w:t>
            </w:r>
            <w:r w:rsidRPr="00B9246B">
              <w:rPr>
                <w:rFonts w:ascii="Arial" w:hAnsi="Arial" w:cs="Arial"/>
                <w:color w:val="auto"/>
              </w:rPr>
              <w:lastRenderedPageBreak/>
              <w:t xml:space="preserve">прихода или потврду надлежног органа да се понуђач налази у поступку приватизације. </w:t>
            </w:r>
          </w:p>
          <w:p w:rsidR="00FF26F2" w:rsidRPr="00B9246B" w:rsidRDefault="00FF26F2" w:rsidP="00DC3701">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FF26F2" w:rsidRPr="00B9246B" w:rsidTr="0049719A">
        <w:tc>
          <w:tcPr>
            <w:tcW w:w="802" w:type="dxa"/>
            <w:shd w:val="clear" w:color="auto" w:fill="auto"/>
            <w:vAlign w:val="center"/>
          </w:tcPr>
          <w:p w:rsidR="00FF26F2" w:rsidRPr="00B9246B" w:rsidRDefault="00FF26F2" w:rsidP="00DC3701">
            <w:pPr>
              <w:jc w:val="center"/>
              <w:rPr>
                <w:rFonts w:ascii="Arial" w:hAnsi="Arial" w:cs="Arial"/>
                <w:color w:val="auto"/>
                <w:lang w:val="sr-Cyrl-CS"/>
              </w:rPr>
            </w:pPr>
            <w:r w:rsidRPr="00B9246B">
              <w:rPr>
                <w:rFonts w:ascii="Arial" w:hAnsi="Arial" w:cs="Arial"/>
                <w:color w:val="auto"/>
                <w:lang w:val="sr-Cyrl-CS"/>
              </w:rPr>
              <w:lastRenderedPageBreak/>
              <w:t>4.</w:t>
            </w:r>
          </w:p>
        </w:tc>
        <w:tc>
          <w:tcPr>
            <w:tcW w:w="4091" w:type="dxa"/>
            <w:shd w:val="clear" w:color="auto" w:fill="auto"/>
          </w:tcPr>
          <w:p w:rsidR="00FF26F2" w:rsidRPr="00B9246B" w:rsidRDefault="00FF26F2" w:rsidP="00DC3701">
            <w:pPr>
              <w:rPr>
                <w:rFonts w:ascii="Arial" w:hAnsi="Arial" w:cs="Arial"/>
                <w:i/>
                <w:iCs/>
                <w:color w:val="auto"/>
                <w:lang w:val="sr-Cyrl-CS"/>
              </w:rPr>
            </w:pPr>
            <w:r w:rsidRPr="00B9246B">
              <w:rPr>
                <w:rFonts w:ascii="Arial" w:hAnsi="Arial" w:cs="Arial"/>
                <w:color w:val="auto"/>
              </w:rPr>
              <w:t>Да је поштовао обавезе које произ</w:t>
            </w:r>
            <w:r>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482" w:type="dxa"/>
            <w:shd w:val="clear" w:color="auto" w:fill="auto"/>
          </w:tcPr>
          <w:p w:rsidR="00FF26F2" w:rsidRPr="00B9246B" w:rsidRDefault="00FF26F2" w:rsidP="00EF31C9">
            <w:pPr>
              <w:rPr>
                <w:rFonts w:ascii="Arial" w:hAnsi="Arial" w:cs="Arial"/>
                <w:lang w:val="sr-Cyrl-CS"/>
              </w:rPr>
            </w:pPr>
            <w:r w:rsidRPr="00B9246B">
              <w:rPr>
                <w:rFonts w:ascii="Arial" w:hAnsi="Arial" w:cs="Arial"/>
                <w:iCs/>
                <w:lang w:val="sr-Cyrl-CS"/>
              </w:rPr>
              <w:t xml:space="preserve">Потписан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EF31C9">
              <w:rPr>
                <w:rFonts w:ascii="Arial" w:hAnsi="Arial" w:cs="Arial"/>
                <w:b/>
                <w:bCs/>
                <w:iCs/>
                <w:color w:val="auto"/>
              </w:rPr>
              <w:t>VII</w:t>
            </w:r>
            <w:r w:rsidRPr="00B9246B">
              <w:rPr>
                <w:rFonts w:ascii="Arial" w:hAnsi="Arial" w:cs="Arial"/>
                <w:b/>
                <w:bCs/>
                <w:iCs/>
                <w:color w:val="auto"/>
              </w:rPr>
              <w:t xml:space="preserve">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w:t>
            </w:r>
            <w:r w:rsidRPr="00B9246B">
              <w:rPr>
                <w:rFonts w:ascii="Arial" w:hAnsi="Arial" w:cs="Arial"/>
                <w:bCs/>
                <w:iCs/>
                <w:color w:val="FF0000"/>
                <w:lang w:val="ru-RU"/>
              </w:rPr>
              <w:t xml:space="preserve"> </w:t>
            </w:r>
          </w:p>
        </w:tc>
      </w:tr>
    </w:tbl>
    <w:p w:rsidR="00890CF9" w:rsidRPr="009A0BC5" w:rsidRDefault="00890CF9" w:rsidP="00A32B8C">
      <w:pPr>
        <w:tabs>
          <w:tab w:val="left" w:pos="680"/>
        </w:tabs>
        <w:ind w:left="360"/>
        <w:jc w:val="center"/>
        <w:rPr>
          <w:rFonts w:ascii="Arial" w:eastAsia="TimesNewRomanPSMT" w:hAnsi="Arial" w:cs="Arial"/>
          <w:bCs/>
          <w:color w:val="auto"/>
          <w:sz w:val="28"/>
          <w:szCs w:val="28"/>
          <w:lang w:val="sr-Cyrl-CS"/>
        </w:rPr>
      </w:pPr>
    </w:p>
    <w:p w:rsidR="00A32B8C" w:rsidRPr="009A0BC5" w:rsidRDefault="00A32B8C" w:rsidP="00A32B8C">
      <w:pPr>
        <w:tabs>
          <w:tab w:val="left" w:pos="680"/>
        </w:tabs>
        <w:ind w:left="360"/>
        <w:jc w:val="center"/>
        <w:rPr>
          <w:rFonts w:ascii="Arial" w:eastAsia="TimesNewRomanPSMT" w:hAnsi="Arial" w:cs="Arial"/>
          <w:bCs/>
          <w:color w:val="auto"/>
          <w:sz w:val="28"/>
          <w:szCs w:val="28"/>
          <w:lang w:val="sr-Cyrl-CS"/>
        </w:rPr>
      </w:pPr>
      <w:r w:rsidRPr="009A0BC5">
        <w:rPr>
          <w:rFonts w:ascii="Arial" w:eastAsia="TimesNewRomanPSMT" w:hAnsi="Arial" w:cs="Arial"/>
          <w:bCs/>
          <w:color w:val="auto"/>
          <w:sz w:val="28"/>
          <w:szCs w:val="28"/>
          <w:lang w:val="sr-Cyrl-CS"/>
        </w:rPr>
        <w:t>ДОДАТНИ УСЛОВИ</w:t>
      </w:r>
    </w:p>
    <w:p w:rsidR="00A32B8C" w:rsidRPr="009A0BC5"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Pr="009A0BC5" w:rsidRDefault="00A32B8C" w:rsidP="00A32B8C">
      <w:pPr>
        <w:pStyle w:val="ListParagraph"/>
        <w:tabs>
          <w:tab w:val="left" w:pos="270"/>
        </w:tabs>
        <w:ind w:left="0"/>
        <w:jc w:val="both"/>
        <w:rPr>
          <w:rFonts w:ascii="Arial" w:eastAsia="TimesNewRomanPS-BoldMT" w:hAnsi="Arial" w:cs="Arial"/>
          <w:b/>
          <w:bCs/>
          <w:color w:val="auto"/>
          <w:lang w:val="sr-Cyrl-CS"/>
        </w:rPr>
      </w:pPr>
      <w:r w:rsidRPr="009A0BC5">
        <w:rPr>
          <w:rFonts w:ascii="Arial" w:hAnsi="Arial" w:cs="Arial"/>
          <w:bCs/>
          <w:iCs/>
          <w:color w:val="auto"/>
        </w:rPr>
        <w:t xml:space="preserve">Понуђач који </w:t>
      </w:r>
      <w:r w:rsidRPr="009A0BC5">
        <w:rPr>
          <w:rFonts w:ascii="Arial" w:hAnsi="Arial" w:cs="Arial"/>
          <w:iCs/>
          <w:color w:val="auto"/>
        </w:rPr>
        <w:t xml:space="preserve">учествује у поступку предметне јавне набавке мора испунити </w:t>
      </w:r>
      <w:r w:rsidRPr="009A0BC5">
        <w:rPr>
          <w:rFonts w:ascii="Arial" w:hAnsi="Arial" w:cs="Arial"/>
          <w:b/>
          <w:iCs/>
          <w:color w:val="auto"/>
        </w:rPr>
        <w:t>додатне услове</w:t>
      </w:r>
      <w:r w:rsidRPr="009A0BC5">
        <w:rPr>
          <w:rFonts w:ascii="Arial" w:hAnsi="Arial" w:cs="Arial"/>
          <w:iCs/>
          <w:color w:val="auto"/>
        </w:rPr>
        <w:t xml:space="preserve"> за учешће у поступку јавне набавке, дефинисане овом конкурсном документацијом,</w:t>
      </w:r>
      <w:r w:rsidRPr="009A0BC5">
        <w:rPr>
          <w:rFonts w:ascii="Arial" w:eastAsia="TimesNewRomanPS-BoldMT" w:hAnsi="Arial" w:cs="Arial"/>
          <w:b/>
          <w:bCs/>
          <w:color w:val="auto"/>
          <w:lang w:val="sr-Cyrl-CS"/>
        </w:rPr>
        <w:t xml:space="preserve"> </w:t>
      </w:r>
      <w:r w:rsidRPr="009A0BC5">
        <w:rPr>
          <w:rFonts w:ascii="Arial" w:hAnsi="Arial" w:cs="Arial"/>
          <w:iCs/>
          <w:color w:val="auto"/>
          <w:lang w:val="sr-Cyrl-CS"/>
        </w:rPr>
        <w:t>а и</w:t>
      </w:r>
      <w:r w:rsidRPr="009A0BC5">
        <w:rPr>
          <w:rFonts w:ascii="Arial" w:eastAsia="TimesNewRomanPS-BoldMT" w:hAnsi="Arial" w:cs="Arial"/>
          <w:bCs/>
          <w:color w:val="auto"/>
          <w:lang w:val="sr-Cyrl-CS"/>
        </w:rPr>
        <w:t xml:space="preserve">спуњеност </w:t>
      </w:r>
      <w:r w:rsidRPr="009A0BC5">
        <w:rPr>
          <w:rFonts w:ascii="Arial" w:eastAsia="TimesNewRomanPS-BoldMT" w:hAnsi="Arial" w:cs="Arial"/>
          <w:b/>
          <w:bCs/>
          <w:color w:val="auto"/>
          <w:lang w:val="sr-Cyrl-CS"/>
        </w:rPr>
        <w:t xml:space="preserve">додатних услова </w:t>
      </w:r>
      <w:r w:rsidRPr="009A0BC5">
        <w:rPr>
          <w:rFonts w:ascii="Arial" w:eastAsia="TimesNewRomanPS-BoldMT" w:hAnsi="Arial" w:cs="Arial"/>
          <w:bCs/>
          <w:color w:val="auto"/>
          <w:lang w:val="sr-Cyrl-CS"/>
        </w:rPr>
        <w:t xml:space="preserve">понуђач доказује </w:t>
      </w:r>
      <w:r w:rsidRPr="009A0BC5">
        <w:rPr>
          <w:rFonts w:ascii="Arial" w:hAnsi="Arial" w:cs="Arial"/>
          <w:lang w:val="sr-Cyrl-CS"/>
        </w:rPr>
        <w:t xml:space="preserve">на начин дефинисан у наредној табели, </w:t>
      </w:r>
      <w:r w:rsidRPr="009A0BC5">
        <w:rPr>
          <w:rFonts w:ascii="Arial" w:hAnsi="Arial" w:cs="Arial"/>
          <w:b/>
          <w:lang w:val="sr-Cyrl-CS"/>
        </w:rPr>
        <w:t>и то</w:t>
      </w:r>
      <w:r w:rsidRPr="009A0BC5">
        <w:rPr>
          <w:rFonts w:ascii="Arial" w:eastAsia="TimesNewRomanPS-BoldMT" w:hAnsi="Arial" w:cs="Arial"/>
          <w:b/>
          <w:bCs/>
          <w:color w:val="auto"/>
          <w:lang w:val="sr-Cyrl-CS"/>
        </w:rPr>
        <w:t>:</w:t>
      </w:r>
    </w:p>
    <w:p w:rsidR="00A32B8C" w:rsidRPr="009A0BC5" w:rsidRDefault="00A32B8C" w:rsidP="00A32B8C">
      <w:pPr>
        <w:pStyle w:val="ListParagraph"/>
        <w:tabs>
          <w:tab w:val="left" w:pos="680"/>
        </w:tabs>
        <w:jc w:val="both"/>
        <w:rPr>
          <w:rFonts w:ascii="Arial" w:eastAsia="TimesNewRomanPS-BoldMT" w:hAnsi="Arial" w:cs="Arial"/>
          <w:b/>
          <w:bCs/>
          <w:color w:val="auto"/>
          <w:lang w:val="sr-Cyrl-CS"/>
        </w:rPr>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960"/>
        <w:gridCol w:w="4410"/>
      </w:tblGrid>
      <w:tr w:rsidR="00A32B8C" w:rsidRPr="009A0BC5" w:rsidTr="0049719A">
        <w:trPr>
          <w:trHeight w:val="309"/>
        </w:trPr>
        <w:tc>
          <w:tcPr>
            <w:tcW w:w="810" w:type="dxa"/>
            <w:shd w:val="clear" w:color="auto" w:fill="C6D9F1"/>
          </w:tcPr>
          <w:p w:rsidR="00C11B17" w:rsidRDefault="00A32B8C" w:rsidP="00BD7632">
            <w:pPr>
              <w:jc w:val="center"/>
              <w:rPr>
                <w:rFonts w:ascii="Arial" w:hAnsi="Arial" w:cs="Arial"/>
                <w:color w:val="auto"/>
                <w:lang w:val="sr-Cyrl-CS"/>
              </w:rPr>
            </w:pPr>
            <w:r w:rsidRPr="009A0BC5">
              <w:rPr>
                <w:rFonts w:ascii="Arial" w:hAnsi="Arial" w:cs="Arial"/>
                <w:color w:val="auto"/>
                <w:lang w:val="sr-Cyrl-CS"/>
              </w:rPr>
              <w:t>Р.</w:t>
            </w:r>
          </w:p>
          <w:p w:rsidR="00A32B8C" w:rsidRPr="009A0BC5" w:rsidRDefault="00A32B8C" w:rsidP="00BD7632">
            <w:pPr>
              <w:jc w:val="center"/>
              <w:rPr>
                <w:rFonts w:ascii="Arial" w:hAnsi="Arial" w:cs="Arial"/>
                <w:color w:val="auto"/>
                <w:lang w:val="sr-Cyrl-CS"/>
              </w:rPr>
            </w:pPr>
            <w:r w:rsidRPr="009A0BC5">
              <w:rPr>
                <w:rFonts w:ascii="Arial" w:hAnsi="Arial" w:cs="Arial"/>
                <w:color w:val="auto"/>
                <w:lang w:val="sr-Cyrl-CS"/>
              </w:rPr>
              <w:t>бр.</w:t>
            </w:r>
          </w:p>
        </w:tc>
        <w:tc>
          <w:tcPr>
            <w:tcW w:w="3960" w:type="dxa"/>
            <w:shd w:val="clear" w:color="auto" w:fill="C6D9F1"/>
          </w:tcPr>
          <w:p w:rsidR="00A32B8C" w:rsidRPr="009A0BC5" w:rsidRDefault="00A32B8C" w:rsidP="00BD7632">
            <w:pPr>
              <w:jc w:val="center"/>
              <w:rPr>
                <w:rFonts w:ascii="Arial" w:hAnsi="Arial" w:cs="Arial"/>
                <w:color w:val="auto"/>
                <w:sz w:val="28"/>
                <w:szCs w:val="28"/>
                <w:lang w:val="sr-Cyrl-CS"/>
              </w:rPr>
            </w:pPr>
            <w:r w:rsidRPr="009A0BC5">
              <w:rPr>
                <w:rFonts w:ascii="Arial" w:hAnsi="Arial" w:cs="Arial"/>
                <w:color w:val="auto"/>
                <w:sz w:val="28"/>
                <w:szCs w:val="28"/>
                <w:lang w:val="sr-Cyrl-CS"/>
              </w:rPr>
              <w:t>ДОДАТНИ УСЛОВИ</w:t>
            </w:r>
          </w:p>
        </w:tc>
        <w:tc>
          <w:tcPr>
            <w:tcW w:w="4410" w:type="dxa"/>
            <w:shd w:val="clear" w:color="auto" w:fill="C6D9F1"/>
          </w:tcPr>
          <w:p w:rsidR="00A32B8C" w:rsidRPr="009A0BC5" w:rsidRDefault="00A32B8C" w:rsidP="00BD7632">
            <w:pPr>
              <w:jc w:val="center"/>
              <w:rPr>
                <w:rFonts w:ascii="Arial" w:hAnsi="Arial" w:cs="Arial"/>
                <w:color w:val="auto"/>
                <w:sz w:val="28"/>
                <w:szCs w:val="28"/>
                <w:lang w:val="sr-Cyrl-CS"/>
              </w:rPr>
            </w:pPr>
            <w:r w:rsidRPr="009A0BC5">
              <w:rPr>
                <w:rFonts w:ascii="Arial" w:hAnsi="Arial" w:cs="Arial"/>
                <w:color w:val="auto"/>
                <w:sz w:val="28"/>
                <w:szCs w:val="28"/>
                <w:lang w:val="sr-Cyrl-CS"/>
              </w:rPr>
              <w:t>НАЧИН ДОКАЗИВАЊА</w:t>
            </w:r>
          </w:p>
        </w:tc>
      </w:tr>
      <w:tr w:rsidR="00A32B8C" w:rsidRPr="009A0BC5" w:rsidTr="0049719A">
        <w:trPr>
          <w:trHeight w:val="309"/>
        </w:trPr>
        <w:tc>
          <w:tcPr>
            <w:tcW w:w="810" w:type="dxa"/>
            <w:shd w:val="clear" w:color="auto" w:fill="C6D9F1"/>
          </w:tcPr>
          <w:p w:rsidR="00A32B8C" w:rsidRPr="009A0BC5" w:rsidRDefault="00A32B8C" w:rsidP="00BD7632">
            <w:pPr>
              <w:jc w:val="center"/>
              <w:rPr>
                <w:rFonts w:ascii="Arial" w:hAnsi="Arial" w:cs="Arial"/>
                <w:color w:val="auto"/>
                <w:lang w:val="sr-Cyrl-CS"/>
              </w:rPr>
            </w:pPr>
            <w:r w:rsidRPr="009A0BC5">
              <w:rPr>
                <w:rFonts w:ascii="Arial" w:hAnsi="Arial" w:cs="Arial"/>
                <w:color w:val="auto"/>
                <w:lang w:val="sr-Cyrl-CS"/>
              </w:rPr>
              <w:t>1.</w:t>
            </w:r>
          </w:p>
        </w:tc>
        <w:tc>
          <w:tcPr>
            <w:tcW w:w="3960" w:type="dxa"/>
            <w:shd w:val="clear" w:color="auto" w:fill="C6D9F1"/>
          </w:tcPr>
          <w:p w:rsidR="00A32B8C" w:rsidRPr="009A0BC5" w:rsidRDefault="00A32B8C" w:rsidP="00BD7632">
            <w:pPr>
              <w:jc w:val="center"/>
              <w:rPr>
                <w:rFonts w:ascii="Arial" w:hAnsi="Arial" w:cs="Arial"/>
                <w:color w:val="auto"/>
                <w:sz w:val="28"/>
                <w:szCs w:val="28"/>
                <w:lang w:val="sr-Cyrl-CS"/>
              </w:rPr>
            </w:pPr>
            <w:r w:rsidRPr="009A0BC5">
              <w:rPr>
                <w:rFonts w:ascii="Arial" w:hAnsi="Arial" w:cs="Arial"/>
                <w:color w:val="auto"/>
                <w:sz w:val="28"/>
                <w:szCs w:val="28"/>
                <w:lang w:val="sr-Cyrl-CS"/>
              </w:rPr>
              <w:t>КАДРОВСКИ КАПАЦИТЕТ</w:t>
            </w:r>
          </w:p>
        </w:tc>
        <w:tc>
          <w:tcPr>
            <w:tcW w:w="4410" w:type="dxa"/>
            <w:vMerge w:val="restart"/>
            <w:shd w:val="clear" w:color="auto" w:fill="FFFFFF"/>
          </w:tcPr>
          <w:p w:rsidR="00A32B8C" w:rsidRPr="00C11B17" w:rsidRDefault="00C11B17" w:rsidP="00C12A4B">
            <w:pPr>
              <w:pStyle w:val="ListParagraph"/>
              <w:numPr>
                <w:ilvl w:val="0"/>
                <w:numId w:val="9"/>
              </w:numPr>
              <w:tabs>
                <w:tab w:val="clear" w:pos="720"/>
                <w:tab w:val="num" w:pos="333"/>
              </w:tabs>
              <w:suppressAutoHyphens w:val="0"/>
              <w:autoSpaceDE w:val="0"/>
              <w:autoSpaceDN w:val="0"/>
              <w:adjustRightInd w:val="0"/>
              <w:spacing w:line="240" w:lineRule="auto"/>
              <w:ind w:left="333"/>
              <w:rPr>
                <w:rFonts w:ascii="Arial" w:hAnsi="Arial" w:cs="Arial"/>
                <w:lang w:val="sr-Cyrl-CS"/>
              </w:rPr>
            </w:pPr>
            <w:r w:rsidRPr="00C11B17">
              <w:rPr>
                <w:rFonts w:ascii="Arial" w:hAnsi="Arial" w:cs="Arial"/>
                <w:lang w:val="sr-Cyrl-CS"/>
              </w:rPr>
              <w:t xml:space="preserve">Образац Изјаве о кадровском капацитету (Образац </w:t>
            </w:r>
            <w:r w:rsidR="00EF31C9">
              <w:rPr>
                <w:rFonts w:ascii="Arial" w:hAnsi="Arial" w:cs="Arial"/>
                <w:lang w:val="sr-Cyrl-CS"/>
              </w:rPr>
              <w:t>изјаве, дат је</w:t>
            </w:r>
            <w:r w:rsidR="00D6336D" w:rsidRPr="001B3F29">
              <w:rPr>
                <w:rFonts w:ascii="Arial" w:hAnsi="Arial" w:cs="Arial"/>
                <w:bCs/>
                <w:iCs/>
                <w:color w:val="auto"/>
                <w:lang w:val="sr-Cyrl-CS"/>
              </w:rPr>
              <w:t xml:space="preserve"> у поглављу </w:t>
            </w:r>
            <w:r w:rsidR="00D6336D" w:rsidRPr="00EF31C9">
              <w:rPr>
                <w:rFonts w:ascii="Arial" w:hAnsi="Arial" w:cs="Arial"/>
                <w:b/>
                <w:bCs/>
                <w:iCs/>
                <w:color w:val="auto"/>
                <w:lang w:val="sr-Cyrl-CS"/>
              </w:rPr>
              <w:t>V</w:t>
            </w:r>
            <w:r w:rsidR="00D6336D" w:rsidRPr="00EF31C9">
              <w:rPr>
                <w:rFonts w:ascii="Arial" w:hAnsi="Arial" w:cs="Arial"/>
                <w:b/>
                <w:bCs/>
                <w:iCs/>
                <w:color w:val="auto"/>
              </w:rPr>
              <w:t>II</w:t>
            </w:r>
            <w:r w:rsidR="00EF31C9" w:rsidRPr="00EF31C9">
              <w:rPr>
                <w:rFonts w:ascii="Arial" w:hAnsi="Arial" w:cs="Arial"/>
                <w:b/>
                <w:bCs/>
                <w:iCs/>
                <w:color w:val="auto"/>
                <w:lang w:val="sr-Cyrl-CS"/>
              </w:rPr>
              <w:t xml:space="preserve"> образац 7</w:t>
            </w:r>
            <w:r w:rsidR="00C12A4B">
              <w:rPr>
                <w:rFonts w:ascii="Arial" w:hAnsi="Arial" w:cs="Arial"/>
                <w:lang w:val="sr-Cyrl-CS"/>
              </w:rPr>
              <w:t>)</w:t>
            </w:r>
            <w:r w:rsidR="00C12A4B" w:rsidRPr="00C11B17">
              <w:rPr>
                <w:rFonts w:ascii="Arial" w:hAnsi="Arial" w:cs="Arial"/>
                <w:lang w:val="sr-Cyrl-CS"/>
              </w:rPr>
              <w:t xml:space="preserve"> </w:t>
            </w:r>
          </w:p>
        </w:tc>
      </w:tr>
      <w:tr w:rsidR="00A32B8C" w:rsidRPr="009A0BC5" w:rsidTr="0049719A">
        <w:trPr>
          <w:trHeight w:val="557"/>
        </w:trPr>
        <w:tc>
          <w:tcPr>
            <w:tcW w:w="810" w:type="dxa"/>
            <w:shd w:val="clear" w:color="auto" w:fill="auto"/>
          </w:tcPr>
          <w:p w:rsidR="00A32B8C" w:rsidRPr="009A0BC5" w:rsidRDefault="00A32B8C" w:rsidP="00BD7632">
            <w:pPr>
              <w:rPr>
                <w:rFonts w:ascii="Arial" w:hAnsi="Arial" w:cs="Arial"/>
                <w:color w:val="auto"/>
                <w:sz w:val="28"/>
                <w:szCs w:val="28"/>
              </w:rPr>
            </w:pPr>
          </w:p>
        </w:tc>
        <w:tc>
          <w:tcPr>
            <w:tcW w:w="3960" w:type="dxa"/>
            <w:tcBorders>
              <w:bottom w:val="single" w:sz="4" w:space="0" w:color="auto"/>
            </w:tcBorders>
            <w:shd w:val="clear" w:color="auto" w:fill="auto"/>
          </w:tcPr>
          <w:p w:rsidR="00DE7732" w:rsidRPr="009A0BC5" w:rsidRDefault="00DE7732" w:rsidP="00DE7732">
            <w:pPr>
              <w:snapToGrid w:val="0"/>
              <w:rPr>
                <w:rFonts w:ascii="Arial" w:hAnsi="Arial" w:cs="Arial"/>
                <w:color w:val="auto"/>
                <w:lang w:val="sr-Cyrl-CS"/>
              </w:rPr>
            </w:pPr>
            <w:r w:rsidRPr="009A0BC5">
              <w:rPr>
                <w:rFonts w:ascii="Arial" w:hAnsi="Arial" w:cs="Arial"/>
                <w:iCs/>
                <w:lang w:val="sr-Cyrl-CS"/>
              </w:rPr>
              <w:t>М</w:t>
            </w:r>
            <w:r w:rsidRPr="009A0BC5">
              <w:rPr>
                <w:rFonts w:ascii="Arial" w:hAnsi="Arial" w:cs="Arial"/>
                <w:iCs/>
              </w:rPr>
              <w:t>инимум јед</w:t>
            </w:r>
            <w:r w:rsidRPr="009A0BC5">
              <w:rPr>
                <w:rFonts w:ascii="Arial" w:hAnsi="Arial" w:cs="Arial"/>
                <w:iCs/>
                <w:lang w:val="sr-Cyrl-CS"/>
              </w:rPr>
              <w:t>ан</w:t>
            </w:r>
            <w:r w:rsidR="00D6336D">
              <w:rPr>
                <w:rFonts w:ascii="Arial" w:hAnsi="Arial" w:cs="Arial"/>
                <w:iCs/>
              </w:rPr>
              <w:t xml:space="preserve"> дипломирани</w:t>
            </w:r>
            <w:r w:rsidRPr="009A0BC5">
              <w:rPr>
                <w:rFonts w:ascii="Arial" w:hAnsi="Arial" w:cs="Arial"/>
                <w:iCs/>
              </w:rPr>
              <w:t xml:space="preserve"> инж. грађевине,  који мора имати лиценцу</w:t>
            </w:r>
            <w:r w:rsidRPr="009A0BC5">
              <w:rPr>
                <w:rFonts w:ascii="Arial" w:hAnsi="Arial" w:cs="Arial"/>
                <w:lang w:val="sr-Cyrl-CS"/>
              </w:rPr>
              <w:t xml:space="preserve"> одговорног пројектанта</w:t>
            </w:r>
            <w:r w:rsidRPr="009A0BC5">
              <w:rPr>
                <w:rFonts w:ascii="Arial" w:hAnsi="Arial" w:cs="Arial"/>
                <w:iCs/>
              </w:rPr>
              <w:t xml:space="preserve"> бр. 312 или 315 или 318</w:t>
            </w:r>
            <w:r w:rsidRPr="009A0BC5">
              <w:rPr>
                <w:rFonts w:ascii="Arial" w:hAnsi="Arial" w:cs="Arial"/>
                <w:iCs/>
                <w:lang w:val="sr-Cyrl-CS"/>
              </w:rPr>
              <w:t xml:space="preserve"> или лиценцу одговорног извођача радова бр. 410 или 412 или 415 или 418</w:t>
            </w:r>
          </w:p>
        </w:tc>
        <w:tc>
          <w:tcPr>
            <w:tcW w:w="4410" w:type="dxa"/>
            <w:vMerge/>
            <w:shd w:val="clear" w:color="auto" w:fill="FFFFFF"/>
          </w:tcPr>
          <w:p w:rsidR="00A32B8C" w:rsidRPr="009A0BC5" w:rsidRDefault="00A32B8C" w:rsidP="00BD7632">
            <w:pPr>
              <w:pStyle w:val="Default"/>
              <w:jc w:val="both"/>
              <w:rPr>
                <w:color w:val="auto"/>
                <w:sz w:val="28"/>
                <w:szCs w:val="28"/>
              </w:rPr>
            </w:pPr>
          </w:p>
        </w:tc>
      </w:tr>
    </w:tbl>
    <w:p w:rsidR="00FF26F2" w:rsidRPr="00D6336D" w:rsidRDefault="00FF26F2" w:rsidP="00DE7732">
      <w:pPr>
        <w:autoSpaceDE w:val="0"/>
        <w:jc w:val="both"/>
        <w:rPr>
          <w:rFonts w:ascii="Arial" w:hAnsi="Arial" w:cs="Arial"/>
        </w:rPr>
      </w:pPr>
    </w:p>
    <w:p w:rsidR="00DE7732" w:rsidRPr="009A0BC5"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9A0BC5">
        <w:rPr>
          <w:rFonts w:ascii="Arial" w:eastAsia="TimesNewRomanPS-BoldMT" w:hAnsi="Arial" w:cs="Arial"/>
          <w:b/>
          <w:bCs/>
          <w:color w:val="auto"/>
          <w:sz w:val="28"/>
          <w:szCs w:val="28"/>
          <w:lang w:val="sr-Cyrl-CS"/>
        </w:rPr>
        <w:t>УПУТСТВО КАКО СЕ ДОКАЗУЈЕ ИСПУЊЕНОСТ УСЛОВА</w:t>
      </w:r>
    </w:p>
    <w:p w:rsidR="00DE7732" w:rsidRPr="009A0BC5" w:rsidRDefault="00DE7732" w:rsidP="00DE7732">
      <w:pPr>
        <w:jc w:val="both"/>
        <w:rPr>
          <w:rFonts w:ascii="Arial" w:hAnsi="Arial" w:cs="Arial"/>
          <w:bCs/>
          <w:i/>
          <w:iCs/>
          <w:color w:val="C00000"/>
          <w:lang w:val="ru-RU"/>
        </w:rPr>
      </w:pPr>
    </w:p>
    <w:p w:rsidR="00FF26F2" w:rsidRPr="00691FA9" w:rsidRDefault="00FF26F2" w:rsidP="00FF26F2">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FF26F2" w:rsidRDefault="00FF26F2" w:rsidP="00FF26F2">
      <w:pPr>
        <w:spacing w:line="240" w:lineRule="auto"/>
        <w:ind w:firstLine="720"/>
        <w:jc w:val="both"/>
        <w:rPr>
          <w:rFonts w:ascii="Arial" w:hAnsi="Arial" w:cs="Arial"/>
          <w:b/>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r>
        <w:rPr>
          <w:rFonts w:ascii="Arial" w:hAnsi="Arial" w:cs="Arial"/>
          <w:b/>
          <w:bCs/>
          <w:iCs/>
          <w:color w:val="auto"/>
          <w:lang w:val="sr-Cyrl-CS"/>
        </w:rPr>
        <w:t>.</w:t>
      </w:r>
    </w:p>
    <w:p w:rsidR="00FF26F2" w:rsidRPr="00691FA9" w:rsidRDefault="00FF26F2" w:rsidP="00FF26F2">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FF26F2" w:rsidRPr="00691FA9" w:rsidRDefault="00FF26F2" w:rsidP="00FF26F2">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lastRenderedPageBreak/>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FF26F2" w:rsidRPr="00C914A3" w:rsidRDefault="00FF26F2" w:rsidP="00FF26F2">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FF26F2" w:rsidRPr="00691FA9" w:rsidRDefault="00FF26F2" w:rsidP="00FF26F2">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FF26F2" w:rsidRPr="00691FA9" w:rsidRDefault="00FF26F2" w:rsidP="00FF26F2">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FF26F2" w:rsidRPr="00691FA9" w:rsidRDefault="00FF26F2" w:rsidP="00FF26F2">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F26F2" w:rsidRPr="00A6034A" w:rsidRDefault="00FF26F2" w:rsidP="00FF26F2">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FF26F2" w:rsidRPr="00926144" w:rsidRDefault="00FF26F2" w:rsidP="00FF26F2">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FF26F2" w:rsidRPr="00926144" w:rsidRDefault="00FF26F2" w:rsidP="00FF26F2">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DE7732" w:rsidRPr="009A0BC5" w:rsidRDefault="00DE7732" w:rsidP="00DE7732">
      <w:pPr>
        <w:tabs>
          <w:tab w:val="left" w:pos="0"/>
          <w:tab w:val="left" w:pos="1080"/>
        </w:tabs>
        <w:ind w:firstLine="720"/>
        <w:jc w:val="both"/>
        <w:rPr>
          <w:rFonts w:ascii="Arial" w:eastAsia="TimesNewRomanPSMT" w:hAnsi="Arial" w:cs="Arial"/>
          <w:b/>
          <w:bCs/>
          <w:color w:val="auto"/>
        </w:rPr>
      </w:pPr>
    </w:p>
    <w:p w:rsidR="00595A64" w:rsidRDefault="00595A64" w:rsidP="005520AD">
      <w:pPr>
        <w:rPr>
          <w:rFonts w:ascii="Arial" w:hAnsi="Arial" w:cs="Arial"/>
          <w:b/>
          <w:bCs/>
          <w:lang w:val="ru-RU"/>
        </w:rPr>
      </w:pPr>
    </w:p>
    <w:p w:rsidR="00FF26F2" w:rsidRDefault="00FF26F2" w:rsidP="005520AD">
      <w:pPr>
        <w:rPr>
          <w:rFonts w:ascii="Arial" w:hAnsi="Arial" w:cs="Arial"/>
          <w:b/>
          <w:bCs/>
          <w:lang w:val="ru-RU"/>
        </w:rPr>
      </w:pPr>
    </w:p>
    <w:p w:rsidR="00FF26F2" w:rsidRDefault="00FF26F2"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D6336D" w:rsidRDefault="00D6336D" w:rsidP="005520AD">
      <w:pPr>
        <w:rPr>
          <w:rFonts w:ascii="Arial" w:hAnsi="Arial" w:cs="Arial"/>
          <w:b/>
          <w:bCs/>
        </w:rPr>
      </w:pPr>
    </w:p>
    <w:p w:rsidR="00EF31C9" w:rsidRDefault="00EF31C9" w:rsidP="005520AD">
      <w:pPr>
        <w:rPr>
          <w:rFonts w:ascii="Arial" w:hAnsi="Arial" w:cs="Arial"/>
          <w:b/>
          <w:bCs/>
        </w:rPr>
      </w:pPr>
    </w:p>
    <w:p w:rsidR="00EF31C9" w:rsidRPr="00EF31C9" w:rsidRDefault="00EF31C9" w:rsidP="005520AD">
      <w:pPr>
        <w:rPr>
          <w:rFonts w:ascii="Arial" w:hAnsi="Arial" w:cs="Arial"/>
          <w:b/>
          <w:bCs/>
        </w:rPr>
      </w:pPr>
    </w:p>
    <w:p w:rsidR="00D6336D" w:rsidRDefault="00D6336D" w:rsidP="005520AD">
      <w:pPr>
        <w:rPr>
          <w:rFonts w:ascii="Arial" w:hAnsi="Arial" w:cs="Arial"/>
          <w:b/>
          <w:bCs/>
        </w:rPr>
      </w:pPr>
    </w:p>
    <w:p w:rsidR="00D6336D" w:rsidRPr="00D6336D" w:rsidRDefault="00D6336D" w:rsidP="005520AD">
      <w:pPr>
        <w:rPr>
          <w:rFonts w:ascii="Arial" w:hAnsi="Arial" w:cs="Arial"/>
          <w:b/>
          <w:bCs/>
        </w:rPr>
      </w:pPr>
    </w:p>
    <w:p w:rsidR="00DE7732" w:rsidRPr="009A0BC5" w:rsidRDefault="00DE7732" w:rsidP="00DE7732">
      <w:pPr>
        <w:pStyle w:val="ListParagraph"/>
        <w:shd w:val="clear" w:color="auto" w:fill="C6D9F1"/>
        <w:ind w:left="0"/>
        <w:jc w:val="center"/>
        <w:rPr>
          <w:rFonts w:ascii="Arial" w:hAnsi="Arial" w:cs="Arial"/>
          <w:b/>
          <w:bCs/>
          <w:i/>
          <w:iCs/>
          <w:sz w:val="28"/>
          <w:szCs w:val="28"/>
          <w:lang w:val="ru-RU"/>
        </w:rPr>
      </w:pPr>
      <w:r w:rsidRPr="009A0BC5">
        <w:rPr>
          <w:rFonts w:ascii="Arial" w:hAnsi="Arial" w:cs="Arial"/>
          <w:b/>
          <w:i/>
          <w:sz w:val="28"/>
          <w:szCs w:val="28"/>
        </w:rPr>
        <w:lastRenderedPageBreak/>
        <w:t>VI</w:t>
      </w:r>
      <w:r w:rsidRPr="009A0BC5">
        <w:rPr>
          <w:rFonts w:ascii="Arial" w:hAnsi="Arial" w:cs="Arial"/>
          <w:b/>
          <w:bCs/>
          <w:i/>
          <w:iCs/>
          <w:sz w:val="28"/>
          <w:szCs w:val="28"/>
          <w:lang w:val="ru-RU"/>
        </w:rPr>
        <w:t xml:space="preserve"> КРИТЕРИЈУМ ЗА ИЗБОР НАЈПОВОЉНИЈЕ ПОНУДЕ</w:t>
      </w:r>
    </w:p>
    <w:p w:rsidR="00DE7732" w:rsidRPr="009A0BC5" w:rsidRDefault="00DE7732" w:rsidP="00DE7732">
      <w:pPr>
        <w:jc w:val="center"/>
        <w:rPr>
          <w:rFonts w:ascii="Arial" w:hAnsi="Arial" w:cs="Arial"/>
          <w:b/>
          <w:bCs/>
        </w:rPr>
      </w:pPr>
    </w:p>
    <w:p w:rsidR="00DE7732" w:rsidRPr="009A0BC5" w:rsidRDefault="00DE7732" w:rsidP="00DE7732">
      <w:pPr>
        <w:jc w:val="center"/>
        <w:rPr>
          <w:rFonts w:ascii="Arial" w:hAnsi="Arial" w:cs="Arial"/>
          <w:b/>
          <w:bCs/>
        </w:rPr>
      </w:pPr>
    </w:p>
    <w:p w:rsidR="00DE7732" w:rsidRPr="009A0BC5" w:rsidRDefault="00DE7732" w:rsidP="00FE27EF">
      <w:pPr>
        <w:numPr>
          <w:ilvl w:val="0"/>
          <w:numId w:val="15"/>
        </w:numPr>
        <w:jc w:val="both"/>
        <w:rPr>
          <w:rFonts w:ascii="Arial" w:hAnsi="Arial" w:cs="Arial"/>
          <w:b/>
        </w:rPr>
      </w:pPr>
      <w:r w:rsidRPr="009A0BC5">
        <w:rPr>
          <w:rFonts w:ascii="Arial" w:hAnsi="Arial" w:cs="Arial"/>
          <w:b/>
        </w:rPr>
        <w:t xml:space="preserve">Критеријум за доделу уговора: </w:t>
      </w:r>
    </w:p>
    <w:p w:rsidR="00DE7732" w:rsidRPr="009A0BC5" w:rsidRDefault="00DE7732" w:rsidP="00DE7732">
      <w:pPr>
        <w:ind w:left="720"/>
        <w:jc w:val="both"/>
        <w:rPr>
          <w:rFonts w:ascii="Arial" w:hAnsi="Arial" w:cs="Arial"/>
        </w:rPr>
      </w:pPr>
    </w:p>
    <w:p w:rsidR="00DE7732" w:rsidRPr="009A0BC5" w:rsidRDefault="00DE7732" w:rsidP="00DE7732">
      <w:pPr>
        <w:jc w:val="both"/>
        <w:rPr>
          <w:rFonts w:ascii="Arial" w:hAnsi="Arial" w:cs="Arial"/>
        </w:rPr>
      </w:pPr>
      <w:r w:rsidRPr="009A0BC5">
        <w:rPr>
          <w:rFonts w:ascii="Arial" w:hAnsi="Arial" w:cs="Arial"/>
        </w:rPr>
        <w:t xml:space="preserve">Избор најповољније понуде наручилац ће </w:t>
      </w:r>
      <w:r w:rsidR="00FF26F2">
        <w:rPr>
          <w:rFonts w:ascii="Arial" w:hAnsi="Arial" w:cs="Arial"/>
        </w:rPr>
        <w:t>извршити применом критеријума „</w:t>
      </w:r>
      <w:r w:rsidRPr="009A0BC5">
        <w:rPr>
          <w:rFonts w:ascii="Arial" w:hAnsi="Arial" w:cs="Arial"/>
        </w:rPr>
        <w:t>најнижа понуђена цена“. Приликом оцене понуда као релевантна узимаће се укупна понуђена цена без ПДВ-а.</w:t>
      </w:r>
    </w:p>
    <w:p w:rsidR="00DE7732" w:rsidRPr="009A0BC5" w:rsidRDefault="00DE7732" w:rsidP="00DE7732">
      <w:pPr>
        <w:jc w:val="both"/>
        <w:rPr>
          <w:rFonts w:ascii="Arial" w:hAnsi="Arial" w:cs="Arial"/>
          <w:lang w:val="sr-Cyrl-CS"/>
        </w:rPr>
      </w:pPr>
    </w:p>
    <w:p w:rsidR="00DE7732" w:rsidRPr="009A0BC5" w:rsidRDefault="00DE7732" w:rsidP="00DE7732">
      <w:pPr>
        <w:jc w:val="both"/>
        <w:rPr>
          <w:rFonts w:ascii="Arial" w:hAnsi="Arial" w:cs="Arial"/>
          <w:lang w:val="sr-Cyrl-CS"/>
        </w:rPr>
      </w:pPr>
    </w:p>
    <w:p w:rsidR="00DE7732" w:rsidRPr="009A0BC5" w:rsidRDefault="00DE7732" w:rsidP="00FE27EF">
      <w:pPr>
        <w:pStyle w:val="ListParagraph"/>
        <w:numPr>
          <w:ilvl w:val="0"/>
          <w:numId w:val="15"/>
        </w:numPr>
        <w:jc w:val="both"/>
        <w:rPr>
          <w:rFonts w:ascii="Arial" w:hAnsi="Arial" w:cs="Arial"/>
          <w:b/>
          <w:bCs/>
        </w:rPr>
      </w:pPr>
      <w:r w:rsidRPr="009A0BC5">
        <w:rPr>
          <w:rFonts w:ascii="Arial" w:hAnsi="Arial" w:cs="Arial"/>
          <w:b/>
        </w:rPr>
        <w:t>Е</w:t>
      </w:r>
      <w:r w:rsidRPr="009A0BC5">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Pr="009A0BC5" w:rsidRDefault="00DE7732" w:rsidP="00DE7732">
      <w:pPr>
        <w:jc w:val="both"/>
        <w:rPr>
          <w:rFonts w:ascii="Arial" w:hAnsi="Arial" w:cs="Arial"/>
          <w:b/>
          <w:bCs/>
        </w:rPr>
      </w:pPr>
    </w:p>
    <w:p w:rsidR="00DE7732" w:rsidRPr="009A0BC5" w:rsidRDefault="00DE7732" w:rsidP="00DE7732">
      <w:pPr>
        <w:jc w:val="both"/>
        <w:rPr>
          <w:rFonts w:ascii="Arial" w:hAnsi="Arial" w:cs="Arial"/>
          <w:iCs/>
          <w:color w:val="auto"/>
          <w:lang w:val="sr-Cyrl-CS"/>
        </w:rPr>
      </w:pPr>
      <w:r w:rsidRPr="009A0BC5">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A0BC5">
        <w:rPr>
          <w:rFonts w:ascii="Arial" w:hAnsi="Arial" w:cs="Arial"/>
          <w:iCs/>
          <w:lang w:val="ru-RU"/>
        </w:rPr>
        <w:t xml:space="preserve"> </w:t>
      </w:r>
      <w:r w:rsidRPr="009A0BC5">
        <w:rPr>
          <w:rFonts w:ascii="Arial" w:hAnsi="Arial" w:cs="Arial"/>
          <w:iCs/>
        </w:rPr>
        <w:t>дужи рок важења понуде</w:t>
      </w:r>
      <w:r w:rsidRPr="009A0BC5">
        <w:rPr>
          <w:rFonts w:ascii="Arial" w:hAnsi="Arial" w:cs="Arial"/>
          <w:iCs/>
          <w:lang w:val="ru-RU"/>
        </w:rPr>
        <w:t xml:space="preserve">. </w:t>
      </w:r>
    </w:p>
    <w:p w:rsidR="00DE7732" w:rsidRPr="009A0BC5" w:rsidRDefault="00DE7732" w:rsidP="00DE7732">
      <w:pPr>
        <w:jc w:val="both"/>
        <w:rPr>
          <w:rFonts w:ascii="Arial" w:hAnsi="Arial" w:cs="Arial"/>
          <w:b/>
          <w:bCs/>
          <w:iCs/>
          <w:color w:val="auto"/>
        </w:rPr>
      </w:pPr>
      <w:r w:rsidRPr="009A0BC5">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A0BC5">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A0BC5">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Pr="009A0BC5">
        <w:rPr>
          <w:rFonts w:ascii="Arial" w:eastAsia="Times New Roman" w:hAnsi="Arial" w:cs="Arial"/>
          <w:color w:val="auto"/>
          <w:kern w:val="0"/>
          <w:lang w:val="sr-Cyrl-CS" w:eastAsia="en-US"/>
        </w:rPr>
        <w:t xml:space="preserve"> </w:t>
      </w:r>
      <w:r w:rsidRPr="009A0BC5">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A0BC5">
        <w:rPr>
          <w:rFonts w:ascii="Arial" w:hAnsi="Arial" w:cs="Arial"/>
          <w:color w:val="auto"/>
        </w:rPr>
        <w:t>Понуђачима који не присуствују овом поступку, наручилац ће доставити записник извлачења путем жреба.</w:t>
      </w: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E826AC" w:rsidRPr="009A0BC5" w:rsidRDefault="00E826AC"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DE7732">
      <w:pPr>
        <w:pStyle w:val="ListParagraph"/>
        <w:shd w:val="clear" w:color="auto" w:fill="C6D9F1"/>
        <w:ind w:left="0"/>
        <w:jc w:val="center"/>
        <w:rPr>
          <w:rFonts w:ascii="Arial" w:hAnsi="Arial" w:cs="Arial"/>
          <w:b/>
          <w:bCs/>
          <w:i/>
          <w:iCs/>
          <w:sz w:val="28"/>
          <w:szCs w:val="28"/>
          <w:lang w:val="ru-RU"/>
        </w:rPr>
      </w:pPr>
      <w:r w:rsidRPr="009A0BC5">
        <w:rPr>
          <w:rFonts w:ascii="Arial" w:hAnsi="Arial" w:cs="Arial"/>
          <w:b/>
          <w:i/>
          <w:sz w:val="28"/>
          <w:szCs w:val="28"/>
        </w:rPr>
        <w:lastRenderedPageBreak/>
        <w:t>VII ОБРАСЦИ КОЈИ ЧИНЕ САСТАВНИ ДЕО ПОНУДЕ</w:t>
      </w:r>
    </w:p>
    <w:p w:rsidR="00DE7732" w:rsidRPr="009A0BC5" w:rsidRDefault="00DE7732" w:rsidP="00DE7732">
      <w:pPr>
        <w:pStyle w:val="ListParagraph"/>
        <w:ind w:left="0"/>
        <w:jc w:val="both"/>
      </w:pPr>
    </w:p>
    <w:p w:rsidR="00DE7732" w:rsidRPr="009A0BC5" w:rsidRDefault="00DE7732" w:rsidP="00DE7732">
      <w:pPr>
        <w:pStyle w:val="ListParagraph"/>
        <w:ind w:left="0"/>
        <w:jc w:val="both"/>
      </w:pPr>
    </w:p>
    <w:p w:rsidR="00DE7732" w:rsidRPr="009A0BC5" w:rsidRDefault="00DE7732" w:rsidP="00DE7732">
      <w:pPr>
        <w:pStyle w:val="ListParagraph"/>
        <w:ind w:left="0"/>
        <w:jc w:val="both"/>
        <w:rPr>
          <w:rFonts w:ascii="Arial" w:hAnsi="Arial" w:cs="Arial"/>
        </w:rPr>
      </w:pPr>
      <w:r w:rsidRPr="009A0BC5">
        <w:rPr>
          <w:rFonts w:ascii="Arial" w:hAnsi="Arial" w:cs="Arial"/>
        </w:rPr>
        <w:t>Саставни део понуде чине следећи обрасци:</w:t>
      </w:r>
    </w:p>
    <w:p w:rsidR="00DE7732" w:rsidRPr="009A0BC5" w:rsidRDefault="00DE7732" w:rsidP="00FE27EF">
      <w:pPr>
        <w:pStyle w:val="ListParagraph"/>
        <w:numPr>
          <w:ilvl w:val="0"/>
          <w:numId w:val="16"/>
        </w:numPr>
        <w:jc w:val="both"/>
        <w:rPr>
          <w:rFonts w:ascii="Arial" w:hAnsi="Arial" w:cs="Arial"/>
        </w:rPr>
      </w:pPr>
      <w:r w:rsidRPr="009A0BC5">
        <w:rPr>
          <w:rFonts w:ascii="Arial" w:hAnsi="Arial" w:cs="Arial"/>
        </w:rPr>
        <w:t>Образац понуде (Образац 1);</w:t>
      </w:r>
    </w:p>
    <w:p w:rsidR="00DE7732" w:rsidRPr="009A0BC5" w:rsidRDefault="00DE7732" w:rsidP="00FE27EF">
      <w:pPr>
        <w:pStyle w:val="ListParagraph"/>
        <w:numPr>
          <w:ilvl w:val="0"/>
          <w:numId w:val="16"/>
        </w:numPr>
        <w:jc w:val="both"/>
        <w:rPr>
          <w:rFonts w:ascii="Arial" w:hAnsi="Arial" w:cs="Arial"/>
        </w:rPr>
      </w:pPr>
      <w:r w:rsidRPr="009A0BC5">
        <w:rPr>
          <w:rFonts w:ascii="Arial" w:hAnsi="Arial" w:cs="Arial"/>
        </w:rPr>
        <w:t xml:space="preserve">Образац структуре понуђене цене, са упутством како да се попуни (Образац 2); </w:t>
      </w:r>
    </w:p>
    <w:p w:rsidR="00DE7732" w:rsidRPr="009A0BC5" w:rsidRDefault="00DE7732" w:rsidP="00FE27EF">
      <w:pPr>
        <w:pStyle w:val="ListParagraph"/>
        <w:numPr>
          <w:ilvl w:val="0"/>
          <w:numId w:val="16"/>
        </w:numPr>
        <w:jc w:val="both"/>
        <w:rPr>
          <w:rFonts w:ascii="Arial" w:hAnsi="Arial" w:cs="Arial"/>
        </w:rPr>
      </w:pPr>
      <w:r w:rsidRPr="009A0BC5">
        <w:rPr>
          <w:rFonts w:ascii="Arial" w:hAnsi="Arial" w:cs="Arial"/>
        </w:rPr>
        <w:t xml:space="preserve">Образац трошкова припреме понуде (Образац 3); </w:t>
      </w:r>
    </w:p>
    <w:p w:rsidR="00DE7732" w:rsidRPr="009A0BC5" w:rsidRDefault="00DE7732" w:rsidP="00FE27EF">
      <w:pPr>
        <w:pStyle w:val="ListParagraph"/>
        <w:numPr>
          <w:ilvl w:val="0"/>
          <w:numId w:val="16"/>
        </w:numPr>
        <w:jc w:val="both"/>
        <w:rPr>
          <w:rFonts w:ascii="Arial" w:hAnsi="Arial" w:cs="Arial"/>
        </w:rPr>
      </w:pPr>
      <w:r w:rsidRPr="009A0BC5">
        <w:rPr>
          <w:rFonts w:ascii="Arial" w:hAnsi="Arial" w:cs="Arial"/>
        </w:rPr>
        <w:t>Образац изјаве о независној понуди (Образац 4);</w:t>
      </w:r>
    </w:p>
    <w:p w:rsidR="00DE7732" w:rsidRPr="00370FEF" w:rsidRDefault="00DE7732" w:rsidP="00FE27EF">
      <w:pPr>
        <w:pStyle w:val="ListParagraph"/>
        <w:numPr>
          <w:ilvl w:val="0"/>
          <w:numId w:val="16"/>
        </w:numPr>
        <w:jc w:val="both"/>
        <w:rPr>
          <w:rFonts w:ascii="Arial" w:hAnsi="Arial" w:cs="Arial"/>
        </w:rPr>
      </w:pPr>
      <w:r w:rsidRPr="00370FEF">
        <w:rPr>
          <w:rFonts w:ascii="Arial" w:hAnsi="Arial" w:cs="Arial"/>
        </w:rPr>
        <w:t>Образац изјаве</w:t>
      </w:r>
      <w:r w:rsidR="00370FEF" w:rsidRPr="00370FEF">
        <w:rPr>
          <w:rFonts w:ascii="Arial" w:hAnsi="Arial" w:cs="Arial"/>
        </w:rPr>
        <w:t xml:space="preserve"> о поштовању обавеза из чл. 75. ст. 2. ЗЈН</w:t>
      </w:r>
      <w:r w:rsidRPr="00370FEF">
        <w:rPr>
          <w:rFonts w:ascii="Arial" w:hAnsi="Arial" w:cs="Arial"/>
        </w:rPr>
        <w:t xml:space="preserve">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370FEF">
        <w:rPr>
          <w:rFonts w:ascii="Arial" w:eastAsia="Times New Roman" w:hAnsi="Arial" w:cs="Arial"/>
          <w:color w:val="auto"/>
        </w:rPr>
        <w:t xml:space="preserve">Образац изјаве подизвођача </w:t>
      </w:r>
      <w:r w:rsidR="00370FEF" w:rsidRPr="00370FEF">
        <w:rPr>
          <w:rFonts w:ascii="Arial" w:eastAsia="Times New Roman" w:hAnsi="Arial" w:cs="Arial"/>
          <w:color w:val="auto"/>
        </w:rPr>
        <w:t xml:space="preserve">о поштовању обавеза из чл. 75. </w:t>
      </w:r>
      <w:r w:rsidR="0011536C">
        <w:rPr>
          <w:rFonts w:ascii="Arial" w:eastAsia="Times New Roman" w:hAnsi="Arial" w:cs="Arial"/>
          <w:color w:val="auto"/>
          <w:lang w:val="sr-Cyrl-RS"/>
        </w:rPr>
        <w:t>с</w:t>
      </w:r>
      <w:r w:rsidR="00370FEF" w:rsidRPr="00370FEF">
        <w:rPr>
          <w:rFonts w:ascii="Arial" w:eastAsia="Times New Roman" w:hAnsi="Arial" w:cs="Arial"/>
          <w:color w:val="auto"/>
        </w:rPr>
        <w:t>т. 2</w:t>
      </w:r>
      <w:r w:rsidR="0011536C">
        <w:rPr>
          <w:rFonts w:ascii="Arial" w:eastAsia="Times New Roman" w:hAnsi="Arial" w:cs="Arial"/>
          <w:color w:val="auto"/>
          <w:lang w:val="sr-Cyrl-RS"/>
        </w:rPr>
        <w:t>.</w:t>
      </w:r>
      <w:bookmarkStart w:id="0" w:name="_GoBack"/>
      <w:bookmarkEnd w:id="0"/>
      <w:r w:rsidR="00370FEF" w:rsidRPr="00370FEF">
        <w:rPr>
          <w:rFonts w:ascii="Arial" w:eastAsia="Times New Roman" w:hAnsi="Arial" w:cs="Arial"/>
          <w:color w:val="auto"/>
        </w:rPr>
        <w:t xml:space="preserve"> ЗЈН </w:t>
      </w:r>
      <w:r w:rsidR="00047279">
        <w:rPr>
          <w:rFonts w:ascii="Arial" w:eastAsia="Times New Roman" w:hAnsi="Arial" w:cs="Arial"/>
          <w:color w:val="auto"/>
        </w:rPr>
        <w:t>(Образац 6);</w:t>
      </w:r>
    </w:p>
    <w:p w:rsidR="00047279" w:rsidRPr="00370FEF" w:rsidRDefault="00047279" w:rsidP="00FE27EF">
      <w:pPr>
        <w:numPr>
          <w:ilvl w:val="0"/>
          <w:numId w:val="16"/>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Pr="009A0BC5" w:rsidRDefault="00DE7732"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171747" w:rsidRPr="009A0BC5" w:rsidRDefault="00171747" w:rsidP="005520AD">
      <w:pPr>
        <w:rPr>
          <w:rFonts w:ascii="Arial" w:hAnsi="Arial" w:cs="Arial"/>
          <w:b/>
          <w:bCs/>
          <w:lang w:val="ru-RU"/>
        </w:rPr>
      </w:pPr>
    </w:p>
    <w:p w:rsidR="00DE7732" w:rsidRPr="009A0BC5" w:rsidRDefault="00DE7732" w:rsidP="005520AD">
      <w:pPr>
        <w:rPr>
          <w:rFonts w:ascii="Arial" w:hAnsi="Arial" w:cs="Arial"/>
          <w:b/>
          <w:bCs/>
          <w:lang w:val="ru-RU"/>
        </w:rPr>
      </w:pPr>
    </w:p>
    <w:p w:rsidR="00DE7732" w:rsidRDefault="00DE7732" w:rsidP="005520AD">
      <w:pPr>
        <w:rPr>
          <w:rFonts w:ascii="Arial" w:hAnsi="Arial" w:cs="Arial"/>
          <w:b/>
          <w:bCs/>
          <w:lang w:val="ru-RU"/>
        </w:rPr>
      </w:pPr>
    </w:p>
    <w:p w:rsidR="00CC3D66" w:rsidRDefault="00CC3D66" w:rsidP="005520AD">
      <w:pPr>
        <w:rPr>
          <w:rFonts w:ascii="Arial" w:hAnsi="Arial" w:cs="Arial"/>
          <w:b/>
          <w:bCs/>
          <w:lang w:val="ru-RU"/>
        </w:rPr>
      </w:pPr>
    </w:p>
    <w:p w:rsidR="00CC3D66" w:rsidRDefault="00CC3D66" w:rsidP="005520AD">
      <w:pPr>
        <w:rPr>
          <w:rFonts w:ascii="Arial" w:hAnsi="Arial" w:cs="Arial"/>
          <w:b/>
          <w:bCs/>
          <w:lang w:val="ru-RU"/>
        </w:rPr>
      </w:pPr>
    </w:p>
    <w:p w:rsidR="00DE7732" w:rsidRPr="00047279" w:rsidRDefault="00DE7732" w:rsidP="005520AD">
      <w:pPr>
        <w:rPr>
          <w:rFonts w:ascii="Arial" w:hAnsi="Arial" w:cs="Arial"/>
          <w:b/>
          <w:bCs/>
        </w:rPr>
      </w:pPr>
    </w:p>
    <w:p w:rsidR="001261D2" w:rsidRPr="009A0BC5" w:rsidRDefault="001261D2" w:rsidP="001261D2">
      <w:pPr>
        <w:ind w:left="720"/>
        <w:jc w:val="right"/>
        <w:rPr>
          <w:rFonts w:ascii="Arial" w:hAnsi="Arial" w:cs="Arial"/>
          <w:b/>
          <w:bCs/>
          <w:iCs/>
          <w:sz w:val="28"/>
          <w:szCs w:val="28"/>
        </w:rPr>
      </w:pPr>
      <w:r w:rsidRPr="009A0BC5">
        <w:rPr>
          <w:rFonts w:ascii="Arial" w:hAnsi="Arial" w:cs="Arial"/>
          <w:b/>
          <w:bCs/>
          <w:iCs/>
          <w:sz w:val="28"/>
          <w:szCs w:val="28"/>
        </w:rPr>
        <w:lastRenderedPageBreak/>
        <w:t>(ОБРАЗАЦ 1)</w:t>
      </w:r>
    </w:p>
    <w:p w:rsidR="001261D2" w:rsidRPr="009A0BC5" w:rsidRDefault="001261D2" w:rsidP="001261D2">
      <w:pPr>
        <w:ind w:left="720"/>
        <w:jc w:val="center"/>
        <w:rPr>
          <w:rFonts w:ascii="Arial" w:hAnsi="Arial" w:cs="Arial"/>
          <w:b/>
          <w:bCs/>
          <w:iCs/>
          <w:sz w:val="28"/>
          <w:szCs w:val="28"/>
        </w:rPr>
      </w:pPr>
      <w:r w:rsidRPr="009A0BC5">
        <w:rPr>
          <w:rFonts w:ascii="Arial" w:hAnsi="Arial" w:cs="Arial"/>
          <w:b/>
          <w:bCs/>
          <w:iCs/>
          <w:sz w:val="28"/>
          <w:szCs w:val="28"/>
        </w:rPr>
        <w:t>ОБРАЗАЦ ПОНУДЕ</w:t>
      </w:r>
    </w:p>
    <w:p w:rsidR="001261D2" w:rsidRPr="009A0BC5" w:rsidRDefault="001261D2" w:rsidP="001261D2">
      <w:pPr>
        <w:jc w:val="both"/>
        <w:rPr>
          <w:rFonts w:ascii="Arial" w:hAnsi="Arial" w:cs="Arial"/>
        </w:rPr>
      </w:pPr>
    </w:p>
    <w:p w:rsidR="00E826AC" w:rsidRDefault="001261D2" w:rsidP="001261D2">
      <w:pPr>
        <w:jc w:val="both"/>
        <w:rPr>
          <w:rFonts w:ascii="Arial" w:hAnsi="Arial" w:cs="Arial"/>
          <w:lang w:val="ru-RU"/>
        </w:rPr>
      </w:pPr>
      <w:r w:rsidRPr="009A0BC5">
        <w:rPr>
          <w:rFonts w:ascii="Arial" w:hAnsi="Arial" w:cs="Arial"/>
          <w:iCs/>
          <w:lang w:val="ru-RU"/>
        </w:rPr>
        <w:t>Понуда бр ________________ од __________________ за јавну набавку</w:t>
      </w:r>
      <w:r w:rsidRPr="009A0BC5">
        <w:rPr>
          <w:lang w:val="ru-RU"/>
        </w:rPr>
        <w:t xml:space="preserve"> </w:t>
      </w:r>
      <w:r w:rsidRPr="009A0BC5">
        <w:rPr>
          <w:rFonts w:ascii="Arial" w:hAnsi="Arial" w:cs="Arial"/>
          <w:b/>
          <w:iCs/>
        </w:rPr>
        <w:t xml:space="preserve">услуга </w:t>
      </w:r>
      <w:r w:rsidRPr="009A0BC5">
        <w:rPr>
          <w:rFonts w:ascii="Arial" w:hAnsi="Arial" w:cs="Arial"/>
          <w:b/>
          <w:bCs/>
        </w:rPr>
        <w:t xml:space="preserve">стручног надзора над извођењем радова на </w:t>
      </w:r>
      <w:r w:rsidR="00E826AC" w:rsidRPr="009A0BC5">
        <w:rPr>
          <w:rFonts w:ascii="Arial" w:hAnsi="Arial" w:cs="Arial"/>
          <w:b/>
          <w:bCs/>
        </w:rPr>
        <w:t>одржавању путева и улица на територији општине Баточина,</w:t>
      </w:r>
      <w:r w:rsidRPr="009A0BC5">
        <w:rPr>
          <w:rFonts w:ascii="Arial" w:hAnsi="Arial" w:cs="Arial"/>
          <w:b/>
          <w:lang w:val="hr-HR"/>
        </w:rPr>
        <w:t xml:space="preserve"> </w:t>
      </w:r>
      <w:r w:rsidRPr="009A0BC5">
        <w:rPr>
          <w:rFonts w:ascii="Arial" w:hAnsi="Arial" w:cs="Arial"/>
          <w:b/>
        </w:rPr>
        <w:t xml:space="preserve">интерни број </w:t>
      </w:r>
      <w:r w:rsidR="004E76EC">
        <w:rPr>
          <w:rFonts w:ascii="Arial" w:hAnsi="Arial" w:cs="Arial"/>
          <w:b/>
          <w:lang w:val="sr-Cyrl-CS"/>
        </w:rPr>
        <w:t>ЈНВ</w:t>
      </w:r>
      <w:r w:rsidR="00EF31C9">
        <w:rPr>
          <w:rFonts w:ascii="Arial" w:hAnsi="Arial" w:cs="Arial"/>
          <w:b/>
          <w:lang w:val="sr-Cyrl-CS"/>
        </w:rPr>
        <w:t>В</w:t>
      </w:r>
      <w:r w:rsidRPr="009A0BC5">
        <w:rPr>
          <w:rFonts w:ascii="Arial" w:hAnsi="Arial" w:cs="Arial"/>
          <w:b/>
          <w:lang w:val="sr-Cyrl-CS"/>
        </w:rPr>
        <w:t xml:space="preserve"> </w:t>
      </w:r>
      <w:r w:rsidR="004E76EC">
        <w:rPr>
          <w:rFonts w:ascii="Arial" w:hAnsi="Arial" w:cs="Arial"/>
          <w:b/>
          <w:lang w:val="sr-Cyrl-CS"/>
        </w:rPr>
        <w:t>1/2020</w:t>
      </w:r>
      <w:r w:rsidRPr="009A0BC5">
        <w:rPr>
          <w:rFonts w:ascii="Arial" w:hAnsi="Arial" w:cs="Arial"/>
          <w:b/>
          <w:lang w:val="sr-Cyrl-CS"/>
        </w:rPr>
        <w:t xml:space="preserve">, </w:t>
      </w:r>
      <w:r w:rsidRPr="009A0BC5">
        <w:rPr>
          <w:rFonts w:ascii="Arial" w:hAnsi="Arial" w:cs="Arial"/>
          <w:b/>
          <w:lang w:val="ru-RU"/>
        </w:rPr>
        <w:t xml:space="preserve">наведене у Плану јавних набавки под бројем </w:t>
      </w:r>
      <w:r w:rsidR="00B2556E" w:rsidRPr="009A0BC5">
        <w:rPr>
          <w:rFonts w:ascii="Arial" w:hAnsi="Arial" w:cs="Arial"/>
          <w:b/>
          <w:lang w:val="ru-RU"/>
        </w:rPr>
        <w:t>1.2.</w:t>
      </w:r>
      <w:r w:rsidR="004E76EC">
        <w:rPr>
          <w:rFonts w:ascii="Arial" w:hAnsi="Arial" w:cs="Arial"/>
          <w:b/>
          <w:lang w:val="ru-RU"/>
        </w:rPr>
        <w:t>10/20</w:t>
      </w:r>
      <w:r w:rsidRPr="009A0BC5">
        <w:rPr>
          <w:rFonts w:ascii="Arial" w:hAnsi="Arial" w:cs="Arial"/>
          <w:b/>
          <w:lang w:val="ru-RU"/>
        </w:rPr>
        <w:t>.</w:t>
      </w:r>
      <w:r w:rsidRPr="009A0BC5">
        <w:rPr>
          <w:rFonts w:ascii="Arial" w:hAnsi="Arial" w:cs="Arial"/>
          <w:lang w:val="ru-RU"/>
        </w:rPr>
        <w:t xml:space="preserve">  </w:t>
      </w:r>
    </w:p>
    <w:p w:rsidR="004E76EC" w:rsidRPr="004E76EC" w:rsidRDefault="004E76EC" w:rsidP="001261D2">
      <w:pPr>
        <w:jc w:val="both"/>
        <w:rPr>
          <w:rFonts w:ascii="Arial" w:hAnsi="Arial" w:cs="Arial"/>
          <w:lang w:val="ru-RU"/>
        </w:rPr>
      </w:pPr>
    </w:p>
    <w:p w:rsidR="001261D2" w:rsidRPr="009A0BC5" w:rsidRDefault="001261D2" w:rsidP="001261D2">
      <w:pPr>
        <w:rPr>
          <w:rFonts w:ascii="Arial" w:hAnsi="Arial" w:cs="Arial"/>
          <w:i/>
          <w:iCs/>
        </w:rPr>
      </w:pPr>
      <w:r w:rsidRPr="009A0BC5">
        <w:rPr>
          <w:rFonts w:ascii="Arial" w:hAnsi="Arial" w:cs="Arial"/>
          <w:b/>
          <w:bCs/>
          <w:i/>
          <w:iCs/>
        </w:rPr>
        <w:t>1)ОПШТИ ПОДАЦИ О ПОНУЂАЧУ</w:t>
      </w:r>
    </w:p>
    <w:tbl>
      <w:tblPr>
        <w:tblW w:w="9281" w:type="dxa"/>
        <w:jc w:val="center"/>
        <w:tblInd w:w="-20" w:type="dxa"/>
        <w:tblLayout w:type="fixed"/>
        <w:tblLook w:val="0000" w:firstRow="0" w:lastRow="0" w:firstColumn="0" w:lastColumn="0" w:noHBand="0" w:noVBand="0"/>
      </w:tblPr>
      <w:tblGrid>
        <w:gridCol w:w="4621"/>
        <w:gridCol w:w="2330"/>
        <w:gridCol w:w="2330"/>
      </w:tblGrid>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rPr>
            </w:pPr>
            <w:r w:rsidRPr="00926144">
              <w:rPr>
                <w:rFonts w:ascii="Arial" w:hAnsi="Arial" w:cs="Arial"/>
                <w:i/>
                <w:iCs/>
              </w:rPr>
              <w:t>Назив понуђача:</w:t>
            </w:r>
          </w:p>
          <w:p w:rsidR="004E76EC" w:rsidRPr="00926144" w:rsidRDefault="004E76EC" w:rsidP="00DC3701">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rPr>
            </w:pPr>
          </w:p>
          <w:p w:rsidR="004E76EC" w:rsidRPr="00926144" w:rsidRDefault="004E76EC" w:rsidP="00DC3701">
            <w:pPr>
              <w:rPr>
                <w:rFonts w:ascii="Arial" w:hAnsi="Arial" w:cs="Arial"/>
                <w:b/>
                <w:bCs/>
                <w:i/>
                <w:iCs/>
              </w:rPr>
            </w:pPr>
          </w:p>
          <w:p w:rsidR="004E76EC" w:rsidRPr="00926144" w:rsidRDefault="004E76EC" w:rsidP="00DC3701">
            <w:pPr>
              <w:rPr>
                <w:rFonts w:ascii="Arial" w:hAnsi="Arial" w:cs="Arial"/>
                <w:b/>
                <w:bCs/>
                <w:i/>
                <w:iCs/>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rPr>
            </w:pPr>
            <w:r w:rsidRPr="00926144">
              <w:rPr>
                <w:rFonts w:ascii="Arial" w:hAnsi="Arial" w:cs="Arial"/>
                <w:i/>
                <w:iCs/>
              </w:rPr>
              <w:t>Адреса понуђача:</w:t>
            </w:r>
          </w:p>
          <w:p w:rsidR="004E76EC" w:rsidRPr="00926144" w:rsidRDefault="004E76EC" w:rsidP="00DC3701">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rPr>
            </w:pPr>
          </w:p>
          <w:p w:rsidR="004E76EC" w:rsidRPr="00926144" w:rsidRDefault="004E76EC" w:rsidP="00DC3701">
            <w:pPr>
              <w:rPr>
                <w:rFonts w:ascii="Arial" w:hAnsi="Arial" w:cs="Arial"/>
                <w:b/>
                <w:bCs/>
                <w:i/>
                <w:iCs/>
              </w:rPr>
            </w:pPr>
          </w:p>
          <w:p w:rsidR="004E76EC" w:rsidRPr="00926144" w:rsidRDefault="004E76EC" w:rsidP="00DC3701">
            <w:pPr>
              <w:rPr>
                <w:rFonts w:ascii="Arial" w:hAnsi="Arial" w:cs="Arial"/>
                <w:b/>
                <w:bCs/>
                <w:i/>
                <w:iCs/>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A5495A" w:rsidRDefault="004E76EC" w:rsidP="00DC3701">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rPr>
            </w:pPr>
          </w:p>
          <w:p w:rsidR="004E76EC" w:rsidRPr="00A5495A" w:rsidRDefault="004E76EC" w:rsidP="00DC3701">
            <w:pPr>
              <w:rPr>
                <w:rFonts w:ascii="Arial" w:hAnsi="Arial" w:cs="Arial"/>
                <w:b/>
                <w:bCs/>
                <w:i/>
                <w:iCs/>
                <w:lang w:val="sr-Cyrl-CS"/>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lang w:val="ru-RU"/>
              </w:rPr>
            </w:pPr>
          </w:p>
        </w:tc>
      </w:tr>
      <w:tr w:rsidR="004E76EC" w:rsidRPr="00751B31" w:rsidTr="00DC3701">
        <w:trPr>
          <w:jc w:val="center"/>
        </w:trPr>
        <w:tc>
          <w:tcPr>
            <w:tcW w:w="4621" w:type="dxa"/>
            <w:vMerge w:val="restart"/>
            <w:tcBorders>
              <w:top w:val="single" w:sz="4" w:space="0" w:color="000000"/>
              <w:left w:val="single" w:sz="4" w:space="0" w:color="000000"/>
            </w:tcBorders>
            <w:shd w:val="clear" w:color="auto" w:fill="auto"/>
          </w:tcPr>
          <w:p w:rsidR="004E76EC" w:rsidRPr="00751B31" w:rsidRDefault="004E76EC" w:rsidP="00DC3701">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4E76EC" w:rsidRDefault="004E76EC" w:rsidP="00DC3701">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751B31" w:rsidRDefault="004E76EC" w:rsidP="00DC3701">
            <w:pPr>
              <w:spacing w:line="240" w:lineRule="auto"/>
              <w:rPr>
                <w:rFonts w:ascii="Arial" w:hAnsi="Arial" w:cs="Arial"/>
                <w:i/>
              </w:rPr>
            </w:pPr>
            <w:r w:rsidRPr="003E6E6C">
              <w:rPr>
                <w:rFonts w:ascii="Arial" w:hAnsi="Arial" w:cs="Arial"/>
                <w:i/>
              </w:rPr>
              <w:t>1)Физичко лице</w:t>
            </w:r>
          </w:p>
        </w:tc>
      </w:tr>
      <w:tr w:rsidR="004E76EC" w:rsidRPr="00751B31" w:rsidTr="00DC3701">
        <w:trPr>
          <w:jc w:val="center"/>
        </w:trPr>
        <w:tc>
          <w:tcPr>
            <w:tcW w:w="4621" w:type="dxa"/>
            <w:vMerge/>
            <w:tcBorders>
              <w:left w:val="single" w:sz="4" w:space="0" w:color="000000"/>
              <w:bottom w:val="single" w:sz="4" w:space="0" w:color="000000"/>
            </w:tcBorders>
            <w:shd w:val="clear" w:color="auto" w:fill="auto"/>
          </w:tcPr>
          <w:p w:rsidR="004E76EC" w:rsidRDefault="004E76EC" w:rsidP="00DC3701">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4E76EC" w:rsidRDefault="004E76EC" w:rsidP="00DC3701">
            <w:pPr>
              <w:snapToGrid w:val="0"/>
              <w:spacing w:line="240" w:lineRule="auto"/>
              <w:rPr>
                <w:rFonts w:ascii="Arial" w:hAnsi="Arial" w:cs="Arial"/>
                <w:bCs/>
                <w:i/>
                <w:iCs/>
                <w:lang w:val="ru-RU"/>
              </w:rPr>
            </w:pPr>
            <w:r w:rsidRPr="003E6E6C">
              <w:rPr>
                <w:rFonts w:ascii="Arial" w:hAnsi="Arial" w:cs="Arial"/>
                <w:i/>
              </w:rPr>
              <w:t>2)Правно лице</w:t>
            </w:r>
          </w:p>
          <w:p w:rsidR="004E76EC" w:rsidRDefault="004E76EC" w:rsidP="00DC3701">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4E76EC" w:rsidRPr="003E6E6C" w:rsidRDefault="004E76EC" w:rsidP="00DC3701">
            <w:pPr>
              <w:spacing w:line="240" w:lineRule="auto"/>
              <w:rPr>
                <w:rFonts w:ascii="Arial" w:hAnsi="Arial" w:cs="Arial"/>
                <w:i/>
              </w:rPr>
            </w:pPr>
            <w:r w:rsidRPr="003E6E6C">
              <w:rPr>
                <w:rFonts w:ascii="Arial" w:hAnsi="Arial" w:cs="Arial"/>
                <w:i/>
              </w:rPr>
              <w:t>а)микро</w:t>
            </w:r>
          </w:p>
          <w:p w:rsidR="004E76EC" w:rsidRPr="003E6E6C" w:rsidRDefault="004E76EC" w:rsidP="00DC3701">
            <w:pPr>
              <w:spacing w:line="240" w:lineRule="auto"/>
              <w:rPr>
                <w:rFonts w:ascii="Arial" w:hAnsi="Arial" w:cs="Arial"/>
                <w:i/>
              </w:rPr>
            </w:pPr>
            <w:r w:rsidRPr="003E6E6C">
              <w:rPr>
                <w:rFonts w:ascii="Arial" w:hAnsi="Arial" w:cs="Arial"/>
                <w:i/>
              </w:rPr>
              <w:t>б)мало</w:t>
            </w:r>
          </w:p>
          <w:p w:rsidR="004E76EC" w:rsidRPr="003E6E6C" w:rsidRDefault="004E76EC" w:rsidP="00DC3701">
            <w:pPr>
              <w:spacing w:line="240" w:lineRule="auto"/>
              <w:rPr>
                <w:rFonts w:ascii="Arial" w:hAnsi="Arial" w:cs="Arial"/>
                <w:i/>
              </w:rPr>
            </w:pPr>
            <w:r w:rsidRPr="003E6E6C">
              <w:rPr>
                <w:rFonts w:ascii="Arial" w:hAnsi="Arial" w:cs="Arial"/>
                <w:i/>
              </w:rPr>
              <w:t>в)средње</w:t>
            </w:r>
          </w:p>
          <w:p w:rsidR="004E76EC" w:rsidRPr="00751B31" w:rsidRDefault="004E76EC" w:rsidP="00DC3701">
            <w:pPr>
              <w:snapToGrid w:val="0"/>
              <w:spacing w:line="240" w:lineRule="auto"/>
              <w:rPr>
                <w:rFonts w:ascii="Arial" w:hAnsi="Arial" w:cs="Arial"/>
                <w:bCs/>
                <w:i/>
                <w:iCs/>
                <w:lang w:val="ru-RU"/>
              </w:rPr>
            </w:pPr>
            <w:r w:rsidRPr="003E6E6C">
              <w:rPr>
                <w:rFonts w:ascii="Arial" w:hAnsi="Arial" w:cs="Arial"/>
                <w:i/>
              </w:rPr>
              <w:t>г)велико</w:t>
            </w: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rPr>
            </w:pPr>
            <w:r w:rsidRPr="00926144">
              <w:rPr>
                <w:rFonts w:ascii="Arial" w:hAnsi="Arial" w:cs="Arial"/>
                <w:i/>
                <w:iCs/>
              </w:rPr>
              <w:t>Име особе за контакт:</w:t>
            </w:r>
          </w:p>
          <w:p w:rsidR="004E76EC" w:rsidRPr="00926144" w:rsidRDefault="004E76EC" w:rsidP="00DC3701">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rPr>
            </w:pPr>
          </w:p>
          <w:p w:rsidR="004E76EC" w:rsidRPr="00926144" w:rsidRDefault="004E76EC" w:rsidP="00DC3701">
            <w:pPr>
              <w:rPr>
                <w:rFonts w:ascii="Arial" w:hAnsi="Arial" w:cs="Arial"/>
                <w:b/>
                <w:bCs/>
                <w:i/>
                <w:iCs/>
              </w:rPr>
            </w:pPr>
          </w:p>
          <w:p w:rsidR="004E76EC" w:rsidRPr="00926144" w:rsidRDefault="004E76EC" w:rsidP="00DC3701">
            <w:pPr>
              <w:rPr>
                <w:rFonts w:ascii="Arial" w:hAnsi="Arial" w:cs="Arial"/>
                <w:b/>
                <w:bCs/>
                <w:i/>
                <w:iCs/>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4E76EC" w:rsidRPr="00926144" w:rsidRDefault="004E76EC" w:rsidP="00DC3701">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lang w:val="ru-RU"/>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rPr>
            </w:pPr>
            <w:r w:rsidRPr="00926144">
              <w:rPr>
                <w:rFonts w:ascii="Arial" w:hAnsi="Arial" w:cs="Arial"/>
                <w:i/>
                <w:iCs/>
              </w:rPr>
              <w:t>Телефон:</w:t>
            </w:r>
          </w:p>
          <w:p w:rsidR="004E76EC" w:rsidRPr="00926144" w:rsidRDefault="004E76EC" w:rsidP="00DC3701">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A5495A" w:rsidRDefault="004E76EC" w:rsidP="00DC3701">
            <w:pPr>
              <w:rPr>
                <w:rFonts w:ascii="Arial" w:hAnsi="Arial" w:cs="Arial"/>
                <w:b/>
                <w:bCs/>
                <w:i/>
                <w:iCs/>
                <w:lang w:val="sr-Cyrl-CS"/>
              </w:rPr>
            </w:pPr>
          </w:p>
          <w:p w:rsidR="004E76EC" w:rsidRPr="00926144" w:rsidRDefault="004E76EC" w:rsidP="00DC3701">
            <w:pPr>
              <w:rPr>
                <w:rFonts w:ascii="Arial" w:hAnsi="Arial" w:cs="Arial"/>
                <w:b/>
                <w:bCs/>
                <w:i/>
                <w:iCs/>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A5495A" w:rsidRDefault="004E76EC" w:rsidP="00DC3701">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A5495A" w:rsidRDefault="004E76EC" w:rsidP="00DC3701">
            <w:pPr>
              <w:rPr>
                <w:rFonts w:ascii="Arial" w:hAnsi="Arial" w:cs="Arial"/>
                <w:b/>
                <w:bCs/>
                <w:i/>
                <w:iCs/>
                <w:lang w:val="sr-Cyrl-CS"/>
              </w:rPr>
            </w:pPr>
          </w:p>
          <w:p w:rsidR="004E76EC" w:rsidRPr="00926144" w:rsidRDefault="004E76EC" w:rsidP="00DC3701">
            <w:pPr>
              <w:rPr>
                <w:rFonts w:ascii="Arial" w:hAnsi="Arial" w:cs="Arial"/>
                <w:b/>
                <w:bCs/>
                <w:i/>
                <w:iCs/>
              </w:rPr>
            </w:pPr>
          </w:p>
        </w:tc>
      </w:tr>
      <w:tr w:rsidR="004E76EC" w:rsidRPr="00926144" w:rsidTr="00DC3701">
        <w:trPr>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lang w:val="ru-RU"/>
              </w:rPr>
            </w:pPr>
            <w:r w:rsidRPr="00926144">
              <w:rPr>
                <w:rFonts w:ascii="Arial" w:hAnsi="Arial" w:cs="Arial"/>
                <w:i/>
                <w:iCs/>
                <w:lang w:val="ru-RU"/>
              </w:rPr>
              <w:t>Број рачуна понуђача и назив банке:</w:t>
            </w:r>
          </w:p>
          <w:p w:rsidR="004E76EC" w:rsidRPr="00926144" w:rsidRDefault="004E76EC" w:rsidP="00DC3701">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rPr>
                <w:rFonts w:ascii="Arial" w:hAnsi="Arial" w:cs="Arial"/>
                <w:b/>
                <w:bCs/>
                <w:i/>
                <w:iCs/>
                <w:lang w:val="ru-RU"/>
              </w:rPr>
            </w:pPr>
          </w:p>
          <w:p w:rsidR="004E76EC" w:rsidRPr="00926144" w:rsidRDefault="004E76EC" w:rsidP="00DC3701">
            <w:pPr>
              <w:rPr>
                <w:rFonts w:ascii="Arial" w:hAnsi="Arial" w:cs="Arial"/>
                <w:b/>
                <w:bCs/>
                <w:i/>
                <w:iCs/>
                <w:lang w:val="ru-RU"/>
              </w:rPr>
            </w:pPr>
          </w:p>
          <w:p w:rsidR="004E76EC" w:rsidRPr="00926144" w:rsidRDefault="004E76EC" w:rsidP="00DC3701">
            <w:pPr>
              <w:rPr>
                <w:rFonts w:ascii="Arial" w:hAnsi="Arial" w:cs="Arial"/>
                <w:b/>
                <w:bCs/>
                <w:i/>
                <w:iCs/>
                <w:lang w:val="ru-RU"/>
              </w:rPr>
            </w:pPr>
          </w:p>
        </w:tc>
      </w:tr>
      <w:tr w:rsidR="004E76EC" w:rsidRPr="00926144" w:rsidTr="00DC3701">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4E76EC" w:rsidRPr="00926144" w:rsidRDefault="004E76EC" w:rsidP="00DC3701">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4E76EC" w:rsidRPr="00926144" w:rsidRDefault="004E76EC" w:rsidP="00DC3701">
            <w:pPr>
              <w:snapToGrid w:val="0"/>
              <w:ind w:firstLine="708"/>
              <w:rPr>
                <w:rFonts w:ascii="Arial" w:hAnsi="Arial" w:cs="Arial"/>
                <w:b/>
                <w:bCs/>
                <w:i/>
                <w:iCs/>
                <w:lang w:val="ru-RU"/>
              </w:rPr>
            </w:pPr>
          </w:p>
          <w:p w:rsidR="004E76EC" w:rsidRPr="00926144" w:rsidRDefault="004E76EC" w:rsidP="00DC3701">
            <w:pPr>
              <w:ind w:firstLine="708"/>
              <w:rPr>
                <w:rFonts w:ascii="Arial" w:hAnsi="Arial" w:cs="Arial"/>
                <w:b/>
                <w:bCs/>
                <w:i/>
                <w:iCs/>
                <w:lang w:val="ru-RU"/>
              </w:rPr>
            </w:pPr>
          </w:p>
          <w:p w:rsidR="004E76EC" w:rsidRPr="00926144" w:rsidRDefault="004E76EC" w:rsidP="00DC3701">
            <w:pPr>
              <w:ind w:firstLine="708"/>
              <w:rPr>
                <w:rFonts w:ascii="Arial" w:hAnsi="Arial" w:cs="Arial"/>
                <w:b/>
                <w:bCs/>
                <w:i/>
                <w:iCs/>
                <w:lang w:val="ru-RU"/>
              </w:rPr>
            </w:pPr>
          </w:p>
        </w:tc>
      </w:tr>
    </w:tbl>
    <w:p w:rsidR="001261D2" w:rsidRPr="009A0BC5" w:rsidRDefault="001261D2" w:rsidP="001261D2">
      <w:r w:rsidRPr="009A0BC5">
        <w:rPr>
          <w:rFonts w:ascii="Arial" w:eastAsia="TimesNewRomanPSMT" w:hAnsi="Arial" w:cs="Arial"/>
          <w:b/>
          <w:bCs/>
          <w:i/>
          <w:iCs/>
        </w:rPr>
        <w:t xml:space="preserve">2) ПОНУДУ ПОДНОСИ: </w:t>
      </w:r>
    </w:p>
    <w:tbl>
      <w:tblPr>
        <w:tblW w:w="0" w:type="auto"/>
        <w:tblInd w:w="-20" w:type="dxa"/>
        <w:tblLayout w:type="fixed"/>
        <w:tblLook w:val="0000" w:firstRow="0" w:lastRow="0" w:firstColumn="0" w:lastColumn="0" w:noHBand="0" w:noVBand="0"/>
      </w:tblPr>
      <w:tblGrid>
        <w:gridCol w:w="9282"/>
      </w:tblGrid>
      <w:tr w:rsidR="001261D2" w:rsidRPr="009A0BC5"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jc w:val="center"/>
            </w:pPr>
          </w:p>
          <w:p w:rsidR="001261D2" w:rsidRPr="009A0BC5" w:rsidRDefault="001261D2" w:rsidP="00BD7632">
            <w:pPr>
              <w:jc w:val="center"/>
              <w:rPr>
                <w:rFonts w:ascii="Arial" w:eastAsia="TimesNewRomanPSMT" w:hAnsi="Arial" w:cs="Arial"/>
                <w:b/>
                <w:bCs/>
              </w:rPr>
            </w:pPr>
            <w:r w:rsidRPr="009A0BC5">
              <w:rPr>
                <w:rFonts w:ascii="Arial" w:eastAsia="TimesNewRomanPSMT" w:hAnsi="Arial" w:cs="Arial"/>
                <w:b/>
                <w:bCs/>
              </w:rPr>
              <w:t xml:space="preserve">А) САМОСТАЛНО </w:t>
            </w:r>
          </w:p>
        </w:tc>
      </w:tr>
      <w:tr w:rsidR="001261D2" w:rsidRPr="009A0BC5"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jc w:val="center"/>
              <w:rPr>
                <w:rFonts w:ascii="Arial" w:eastAsia="TimesNewRomanPSMT" w:hAnsi="Arial" w:cs="Arial"/>
                <w:b/>
                <w:bCs/>
              </w:rPr>
            </w:pPr>
          </w:p>
          <w:p w:rsidR="001261D2" w:rsidRPr="009A0BC5" w:rsidRDefault="001261D2" w:rsidP="00BD7632">
            <w:pPr>
              <w:jc w:val="center"/>
              <w:rPr>
                <w:rFonts w:ascii="Arial" w:eastAsia="TimesNewRomanPSMT" w:hAnsi="Arial" w:cs="Arial"/>
                <w:b/>
                <w:bCs/>
              </w:rPr>
            </w:pPr>
            <w:r w:rsidRPr="009A0BC5">
              <w:rPr>
                <w:rFonts w:ascii="Arial" w:eastAsia="TimesNewRomanPSMT" w:hAnsi="Arial" w:cs="Arial"/>
                <w:b/>
                <w:bCs/>
              </w:rPr>
              <w:t>Б) СА ПОДИЗВОЂАЧЕМ</w:t>
            </w:r>
          </w:p>
        </w:tc>
      </w:tr>
      <w:tr w:rsidR="001261D2" w:rsidRPr="009A0BC5"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jc w:val="center"/>
              <w:rPr>
                <w:rFonts w:ascii="Arial" w:eastAsia="TimesNewRomanPSMT" w:hAnsi="Arial" w:cs="Arial"/>
                <w:b/>
                <w:bCs/>
              </w:rPr>
            </w:pPr>
          </w:p>
          <w:p w:rsidR="001261D2" w:rsidRPr="009A0BC5" w:rsidRDefault="001261D2" w:rsidP="00BD7632">
            <w:pPr>
              <w:jc w:val="center"/>
              <w:rPr>
                <w:rFonts w:ascii="Arial" w:hAnsi="Arial" w:cs="Arial"/>
                <w:b/>
                <w:i/>
                <w:iCs/>
                <w:lang w:val="ru-RU"/>
              </w:rPr>
            </w:pPr>
            <w:r w:rsidRPr="009A0BC5">
              <w:rPr>
                <w:rFonts w:ascii="Arial" w:eastAsia="TimesNewRomanPSMT" w:hAnsi="Arial" w:cs="Arial"/>
                <w:b/>
                <w:bCs/>
              </w:rPr>
              <w:t>В) КАО ЗАЈЕДНИЧКУ ПОНУДУ</w:t>
            </w:r>
          </w:p>
        </w:tc>
      </w:tr>
    </w:tbl>
    <w:p w:rsidR="001261D2" w:rsidRPr="009A0BC5" w:rsidRDefault="001261D2" w:rsidP="001261D2">
      <w:pPr>
        <w:jc w:val="both"/>
        <w:rPr>
          <w:rFonts w:ascii="Arial" w:hAnsi="Arial" w:cs="Arial"/>
          <w:i/>
          <w:iCs/>
        </w:rPr>
      </w:pPr>
      <w:r w:rsidRPr="009A0BC5">
        <w:rPr>
          <w:rFonts w:ascii="Arial" w:hAnsi="Arial" w:cs="Arial"/>
          <w:b/>
          <w:i/>
          <w:iCs/>
          <w:lang w:val="ru-RU"/>
        </w:rPr>
        <w:t>Напомена:</w:t>
      </w:r>
      <w:r w:rsidRPr="009A0BC5">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A0BC5" w:rsidRDefault="001261D2" w:rsidP="001261D2">
      <w:pPr>
        <w:jc w:val="both"/>
        <w:rPr>
          <w:rFonts w:ascii="Arial" w:eastAsia="TimesNewRomanPSMT" w:hAnsi="Arial" w:cs="Arial"/>
          <w:b/>
          <w:bCs/>
          <w:i/>
        </w:rPr>
      </w:pPr>
      <w:r w:rsidRPr="009A0BC5">
        <w:rPr>
          <w:rFonts w:ascii="Arial" w:eastAsia="TimesNewRomanPSMT" w:hAnsi="Arial" w:cs="Arial"/>
          <w:b/>
          <w:bCs/>
          <w:i/>
          <w:lang w:val="sr-Cyrl-CS"/>
        </w:rPr>
        <w:lastRenderedPageBreak/>
        <w:t xml:space="preserve">3) </w:t>
      </w:r>
      <w:r w:rsidRPr="009A0BC5">
        <w:rPr>
          <w:rFonts w:ascii="Arial" w:eastAsia="TimesNewRomanPSMT" w:hAnsi="Arial" w:cs="Arial"/>
          <w:b/>
          <w:bCs/>
          <w:i/>
        </w:rPr>
        <w:t xml:space="preserve">ПОДАЦИ О ПОДИЗВОЂАЧУ </w:t>
      </w:r>
    </w:p>
    <w:p w:rsidR="001261D2" w:rsidRPr="009A0BC5" w:rsidRDefault="001261D2" w:rsidP="001261D2">
      <w:pPr>
        <w:jc w:val="both"/>
      </w:pPr>
      <w:r w:rsidRPr="009A0BC5">
        <w:rPr>
          <w:rFonts w:ascii="Arial" w:eastAsia="TimesNewRomanPSMT" w:hAnsi="Arial" w:cs="Arial"/>
          <w:b/>
          <w:bCs/>
          <w:i/>
        </w:rPr>
        <w:tab/>
      </w:r>
    </w:p>
    <w:tbl>
      <w:tblPr>
        <w:tblW w:w="0" w:type="auto"/>
        <w:tblInd w:w="-20" w:type="dxa"/>
        <w:tblLayout w:type="fixed"/>
        <w:tblLook w:val="0000" w:firstRow="0" w:lastRow="0" w:firstColumn="0" w:lastColumn="0" w:noHBand="0" w:noVBand="0"/>
      </w:tblPr>
      <w:tblGrid>
        <w:gridCol w:w="465"/>
        <w:gridCol w:w="4219"/>
        <w:gridCol w:w="4598"/>
      </w:tblGrid>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pPr>
          </w:p>
          <w:p w:rsidR="001261D2" w:rsidRPr="009A0BC5" w:rsidRDefault="001261D2" w:rsidP="00BD7632">
            <w:pPr>
              <w:rPr>
                <w:rFonts w:ascii="Arial" w:eastAsia="TimesNewRomanPSMT" w:hAnsi="Arial" w:cs="Arial"/>
                <w:bCs/>
                <w:i/>
              </w:rPr>
            </w:pPr>
            <w:r w:rsidRPr="009A0BC5">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Cs/>
                <w:i/>
              </w:rPr>
            </w:pPr>
            <w:r w:rsidRPr="009A0BC5">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bl>
    <w:p w:rsidR="001261D2" w:rsidRPr="009A0BC5" w:rsidRDefault="001261D2" w:rsidP="001261D2">
      <w:pPr>
        <w:jc w:val="both"/>
        <w:rPr>
          <w:rFonts w:ascii="Arial" w:hAnsi="Arial" w:cs="Arial"/>
          <w:b/>
          <w:bCs/>
          <w:i/>
          <w:iCs/>
          <w:u w:val="single"/>
          <w:lang w:val="ru-RU"/>
        </w:rPr>
      </w:pPr>
    </w:p>
    <w:p w:rsidR="001261D2" w:rsidRPr="009A0BC5" w:rsidRDefault="001261D2" w:rsidP="001261D2">
      <w:pPr>
        <w:jc w:val="both"/>
        <w:rPr>
          <w:rFonts w:ascii="Arial" w:hAnsi="Arial" w:cs="Arial"/>
          <w:b/>
          <w:bCs/>
          <w:i/>
          <w:iCs/>
          <w:u w:val="single"/>
          <w:lang w:val="ru-RU"/>
        </w:rPr>
      </w:pPr>
    </w:p>
    <w:p w:rsidR="001261D2" w:rsidRPr="009A0BC5" w:rsidRDefault="001261D2" w:rsidP="001261D2">
      <w:pPr>
        <w:jc w:val="both"/>
        <w:rPr>
          <w:rFonts w:ascii="Arial" w:hAnsi="Arial" w:cs="Arial"/>
          <w:i/>
          <w:iCs/>
          <w:lang w:val="ru-RU"/>
        </w:rPr>
      </w:pPr>
      <w:r w:rsidRPr="009A0BC5">
        <w:rPr>
          <w:rFonts w:ascii="Arial" w:hAnsi="Arial" w:cs="Arial"/>
          <w:b/>
          <w:bCs/>
          <w:i/>
          <w:iCs/>
          <w:u w:val="single"/>
          <w:lang w:val="ru-RU"/>
        </w:rPr>
        <w:t>Напомена:</w:t>
      </w:r>
      <w:r w:rsidRPr="009A0BC5">
        <w:rPr>
          <w:rFonts w:ascii="Arial" w:hAnsi="Arial" w:cs="Arial"/>
          <w:b/>
          <w:bCs/>
          <w:i/>
          <w:iCs/>
          <w:lang w:val="ru-RU"/>
        </w:rPr>
        <w:t xml:space="preserve"> </w:t>
      </w:r>
    </w:p>
    <w:p w:rsidR="001261D2" w:rsidRPr="009A0BC5" w:rsidRDefault="001261D2" w:rsidP="001261D2">
      <w:pPr>
        <w:jc w:val="both"/>
        <w:rPr>
          <w:rFonts w:ascii="Arial" w:eastAsia="TimesNewRomanPSMT" w:hAnsi="Arial" w:cs="Arial"/>
          <w:b/>
          <w:bCs/>
          <w:lang w:val="ru-RU"/>
        </w:rPr>
      </w:pPr>
      <w:r w:rsidRPr="009A0BC5">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A0BC5" w:rsidRDefault="001261D2" w:rsidP="001261D2">
      <w:pPr>
        <w:jc w:val="both"/>
        <w:rPr>
          <w:rFonts w:ascii="Arial" w:eastAsia="TimesNewRomanPSMT" w:hAnsi="Arial" w:cs="Arial"/>
          <w:b/>
          <w:bCs/>
          <w:lang w:val="ru-RU"/>
        </w:rPr>
      </w:pPr>
    </w:p>
    <w:p w:rsidR="001261D2" w:rsidRPr="009A0BC5" w:rsidRDefault="001261D2" w:rsidP="001261D2">
      <w:pPr>
        <w:jc w:val="both"/>
        <w:rPr>
          <w:rFonts w:ascii="Arial" w:eastAsia="TimesNewRomanPSMT" w:hAnsi="Arial" w:cs="Arial"/>
          <w:b/>
          <w:bCs/>
          <w:lang w:val="ru-RU"/>
        </w:rPr>
      </w:pPr>
    </w:p>
    <w:p w:rsidR="001261D2" w:rsidRPr="009A0BC5" w:rsidRDefault="001261D2" w:rsidP="001261D2">
      <w:pPr>
        <w:jc w:val="both"/>
        <w:rPr>
          <w:rFonts w:ascii="Arial" w:eastAsia="TimesNewRomanPSMT" w:hAnsi="Arial" w:cs="Arial"/>
          <w:b/>
          <w:bCs/>
          <w:lang w:val="ru-RU"/>
        </w:rPr>
      </w:pPr>
    </w:p>
    <w:p w:rsidR="001261D2" w:rsidRPr="009A0BC5" w:rsidRDefault="001261D2" w:rsidP="001261D2">
      <w:pPr>
        <w:jc w:val="both"/>
        <w:rPr>
          <w:rFonts w:ascii="Arial" w:eastAsia="TimesNewRomanPSMT" w:hAnsi="Arial" w:cs="Arial"/>
          <w:b/>
          <w:bCs/>
        </w:rPr>
      </w:pPr>
    </w:p>
    <w:p w:rsidR="001261D2" w:rsidRPr="009A0BC5" w:rsidRDefault="001261D2" w:rsidP="001261D2">
      <w:pPr>
        <w:jc w:val="both"/>
        <w:rPr>
          <w:rFonts w:ascii="Arial" w:eastAsia="TimesNewRomanPSMT" w:hAnsi="Arial" w:cs="Arial"/>
          <w:b/>
          <w:bCs/>
        </w:rPr>
      </w:pPr>
    </w:p>
    <w:p w:rsidR="001261D2" w:rsidRPr="009A0BC5" w:rsidRDefault="001261D2" w:rsidP="001261D2">
      <w:pPr>
        <w:jc w:val="both"/>
        <w:rPr>
          <w:rFonts w:ascii="Arial" w:eastAsia="TimesNewRomanPSMT" w:hAnsi="Arial" w:cs="Arial"/>
          <w:b/>
          <w:bCs/>
        </w:rPr>
      </w:pPr>
    </w:p>
    <w:p w:rsidR="001261D2" w:rsidRPr="009A0BC5" w:rsidRDefault="001261D2" w:rsidP="001261D2">
      <w:pPr>
        <w:jc w:val="both"/>
        <w:rPr>
          <w:rFonts w:ascii="Arial" w:eastAsia="TimesNewRomanPSMT" w:hAnsi="Arial" w:cs="Arial"/>
          <w:b/>
          <w:bCs/>
          <w:i/>
          <w:lang w:val="ru-RU"/>
        </w:rPr>
      </w:pPr>
      <w:r w:rsidRPr="009A0BC5">
        <w:rPr>
          <w:rFonts w:ascii="Arial" w:eastAsia="TimesNewRomanPSMT" w:hAnsi="Arial" w:cs="Arial"/>
          <w:b/>
          <w:bCs/>
          <w:i/>
          <w:lang w:val="sr-Cyrl-CS"/>
        </w:rPr>
        <w:lastRenderedPageBreak/>
        <w:t xml:space="preserve">4) </w:t>
      </w:r>
      <w:r w:rsidRPr="009A0BC5">
        <w:rPr>
          <w:rFonts w:ascii="Arial" w:eastAsia="TimesNewRomanPSMT" w:hAnsi="Arial" w:cs="Arial"/>
          <w:b/>
          <w:bCs/>
          <w:i/>
          <w:lang w:val="ru-RU"/>
        </w:rPr>
        <w:t>ПОДАЦИ О УЧЕСНИКУ  У ЗАЈЕДНИЧКОЈ ПОНУДИ</w:t>
      </w:r>
    </w:p>
    <w:p w:rsidR="001261D2" w:rsidRPr="009A0BC5" w:rsidRDefault="001261D2" w:rsidP="001261D2">
      <w:pPr>
        <w:jc w:val="both"/>
        <w:rPr>
          <w:lang w:val="ru-RU"/>
        </w:rPr>
      </w:pPr>
      <w:r w:rsidRPr="009A0BC5">
        <w:rPr>
          <w:rFonts w:ascii="Arial" w:eastAsia="TimesNewRomanPSMT" w:hAnsi="Arial" w:cs="Arial"/>
          <w:b/>
          <w:bCs/>
          <w:i/>
          <w:lang w:val="ru-RU"/>
        </w:rPr>
        <w:tab/>
      </w:r>
    </w:p>
    <w:tbl>
      <w:tblPr>
        <w:tblW w:w="0" w:type="auto"/>
        <w:tblInd w:w="-20" w:type="dxa"/>
        <w:tblLayout w:type="fixed"/>
        <w:tblLook w:val="0000" w:firstRow="0" w:lastRow="0" w:firstColumn="0" w:lastColumn="0" w:noHBand="0" w:noVBand="0"/>
      </w:tblPr>
      <w:tblGrid>
        <w:gridCol w:w="465"/>
        <w:gridCol w:w="4219"/>
        <w:gridCol w:w="4598"/>
      </w:tblGrid>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lang w:val="ru-RU"/>
              </w:rPr>
            </w:pPr>
          </w:p>
          <w:p w:rsidR="001261D2" w:rsidRPr="009A0BC5" w:rsidRDefault="001261D2" w:rsidP="00BD7632">
            <w:pPr>
              <w:rPr>
                <w:rFonts w:ascii="Arial" w:eastAsia="TimesNewRomanPSMT" w:hAnsi="Arial" w:cs="Arial"/>
                <w:bCs/>
                <w:i/>
                <w:lang w:val="ru-RU"/>
              </w:rPr>
            </w:pPr>
            <w:r w:rsidRPr="009A0BC5">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lang w:val="ru-RU"/>
              </w:rPr>
            </w:pPr>
            <w:r w:rsidRPr="009A0BC5">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lang w:val="ru-RU"/>
              </w:rPr>
            </w:pPr>
            <w:r w:rsidRPr="009A0BC5">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lang w:val="ru-RU"/>
              </w:rPr>
            </w:pPr>
            <w:r w:rsidRPr="009A0BC5">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lang w:val="ru-RU"/>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lang w:val="ru-RU"/>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r w:rsidR="001261D2" w:rsidRPr="009A0BC5" w:rsidTr="00BD7632">
        <w:tc>
          <w:tcPr>
            <w:tcW w:w="465"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A0BC5" w:rsidRDefault="001261D2" w:rsidP="00BD7632">
            <w:pPr>
              <w:snapToGrid w:val="0"/>
              <w:rPr>
                <w:rFonts w:ascii="Arial" w:eastAsia="TimesNewRomanPSMT" w:hAnsi="Arial" w:cs="Arial"/>
                <w:bCs/>
                <w:i/>
              </w:rPr>
            </w:pPr>
          </w:p>
          <w:p w:rsidR="001261D2" w:rsidRPr="009A0BC5" w:rsidRDefault="001261D2" w:rsidP="00BD7632">
            <w:pPr>
              <w:rPr>
                <w:rFonts w:ascii="Arial" w:eastAsia="TimesNewRomanPSMT" w:hAnsi="Arial" w:cs="Arial"/>
                <w:b/>
                <w:bCs/>
              </w:rPr>
            </w:pPr>
            <w:r w:rsidRPr="009A0BC5">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A0BC5" w:rsidRDefault="001261D2" w:rsidP="00BD7632">
            <w:pPr>
              <w:snapToGrid w:val="0"/>
              <w:rPr>
                <w:rFonts w:ascii="Arial" w:eastAsia="TimesNewRomanPSMT" w:hAnsi="Arial" w:cs="Arial"/>
                <w:b/>
                <w:bCs/>
              </w:rPr>
            </w:pPr>
          </w:p>
        </w:tc>
      </w:tr>
    </w:tbl>
    <w:p w:rsidR="001261D2" w:rsidRPr="009A0BC5" w:rsidRDefault="001261D2" w:rsidP="001261D2">
      <w:pPr>
        <w:jc w:val="both"/>
        <w:rPr>
          <w:rFonts w:ascii="Arial" w:hAnsi="Arial" w:cs="Arial"/>
          <w:b/>
          <w:bCs/>
          <w:i/>
          <w:iCs/>
          <w:u w:val="single"/>
          <w:lang w:val="sr-Cyrl-CS"/>
        </w:rPr>
      </w:pPr>
    </w:p>
    <w:p w:rsidR="001261D2" w:rsidRPr="009A0BC5" w:rsidRDefault="001261D2" w:rsidP="001261D2">
      <w:pPr>
        <w:jc w:val="both"/>
        <w:rPr>
          <w:rFonts w:ascii="Arial" w:hAnsi="Arial" w:cs="Arial"/>
          <w:b/>
          <w:bCs/>
          <w:i/>
          <w:iCs/>
          <w:u w:val="single"/>
          <w:lang w:val="sr-Cyrl-CS"/>
        </w:rPr>
      </w:pPr>
    </w:p>
    <w:p w:rsidR="001261D2" w:rsidRPr="009A0BC5" w:rsidRDefault="001261D2" w:rsidP="001261D2">
      <w:pPr>
        <w:jc w:val="both"/>
        <w:rPr>
          <w:rFonts w:ascii="Arial" w:hAnsi="Arial" w:cs="Arial"/>
          <w:i/>
          <w:iCs/>
          <w:lang w:val="ru-RU"/>
        </w:rPr>
      </w:pPr>
      <w:r w:rsidRPr="009A0BC5">
        <w:rPr>
          <w:rFonts w:ascii="Arial" w:hAnsi="Arial" w:cs="Arial"/>
          <w:b/>
          <w:bCs/>
          <w:i/>
          <w:iCs/>
          <w:u w:val="single"/>
        </w:rPr>
        <w:t>Напомена:</w:t>
      </w:r>
      <w:r w:rsidRPr="009A0BC5">
        <w:rPr>
          <w:rFonts w:ascii="Arial" w:hAnsi="Arial" w:cs="Arial"/>
          <w:b/>
          <w:bCs/>
          <w:i/>
          <w:iCs/>
        </w:rPr>
        <w:t xml:space="preserve"> </w:t>
      </w:r>
    </w:p>
    <w:p w:rsidR="001261D2" w:rsidRPr="009A0BC5" w:rsidRDefault="001261D2" w:rsidP="001261D2">
      <w:pPr>
        <w:jc w:val="both"/>
        <w:rPr>
          <w:rFonts w:ascii="Arial" w:hAnsi="Arial" w:cs="Arial"/>
          <w:b/>
          <w:bCs/>
          <w:i/>
          <w:iCs/>
          <w:sz w:val="20"/>
          <w:szCs w:val="20"/>
          <w:lang w:val="ru-RU"/>
        </w:rPr>
      </w:pPr>
      <w:r w:rsidRPr="009A0BC5">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A0BC5">
        <w:rPr>
          <w:rFonts w:ascii="Arial" w:hAnsi="Arial" w:cs="Arial"/>
          <w:i/>
          <w:iCs/>
          <w:sz w:val="20"/>
          <w:szCs w:val="20"/>
          <w:lang w:val="ru-RU"/>
        </w:rPr>
        <w:t>.</w:t>
      </w:r>
    </w:p>
    <w:p w:rsidR="001261D2" w:rsidRPr="009A0BC5" w:rsidRDefault="001261D2" w:rsidP="001261D2">
      <w:pPr>
        <w:jc w:val="both"/>
        <w:rPr>
          <w:rFonts w:ascii="Arial" w:hAnsi="Arial" w:cs="Arial"/>
          <w:b/>
          <w:bCs/>
          <w:i/>
          <w:iCs/>
          <w:sz w:val="20"/>
          <w:szCs w:val="20"/>
          <w:lang w:val="ru-RU"/>
        </w:rPr>
      </w:pPr>
    </w:p>
    <w:p w:rsidR="001261D2" w:rsidRPr="009A0BC5" w:rsidRDefault="001261D2" w:rsidP="001261D2">
      <w:pPr>
        <w:jc w:val="both"/>
        <w:rPr>
          <w:rFonts w:ascii="Arial" w:hAnsi="Arial" w:cs="Arial"/>
          <w:b/>
          <w:bCs/>
          <w:i/>
          <w:iCs/>
          <w:sz w:val="20"/>
          <w:szCs w:val="20"/>
          <w:lang w:val="ru-RU"/>
        </w:rPr>
      </w:pPr>
    </w:p>
    <w:p w:rsidR="001261D2" w:rsidRPr="009A0BC5" w:rsidRDefault="001261D2" w:rsidP="001261D2">
      <w:pPr>
        <w:jc w:val="both"/>
        <w:rPr>
          <w:rFonts w:ascii="Arial" w:hAnsi="Arial" w:cs="Arial"/>
          <w:b/>
          <w:bCs/>
          <w:i/>
          <w:iCs/>
          <w:sz w:val="20"/>
          <w:szCs w:val="20"/>
          <w:lang w:val="ru-RU"/>
        </w:rPr>
      </w:pPr>
    </w:p>
    <w:p w:rsidR="001261D2" w:rsidRPr="009A0BC5" w:rsidRDefault="001261D2" w:rsidP="001261D2">
      <w:pPr>
        <w:jc w:val="both"/>
        <w:rPr>
          <w:rFonts w:ascii="Arial" w:hAnsi="Arial" w:cs="Arial"/>
          <w:b/>
          <w:bCs/>
          <w:i/>
          <w:iCs/>
          <w:sz w:val="20"/>
          <w:szCs w:val="20"/>
          <w:lang w:val="ru-RU"/>
        </w:rPr>
      </w:pPr>
    </w:p>
    <w:p w:rsidR="001261D2" w:rsidRPr="009A0BC5" w:rsidRDefault="001261D2" w:rsidP="001261D2">
      <w:pPr>
        <w:jc w:val="both"/>
        <w:rPr>
          <w:rFonts w:ascii="Arial" w:hAnsi="Arial" w:cs="Arial"/>
          <w:b/>
          <w:bCs/>
          <w:i/>
          <w:iCs/>
          <w:sz w:val="20"/>
          <w:szCs w:val="20"/>
          <w:lang w:val="ru-RU"/>
        </w:rPr>
      </w:pPr>
    </w:p>
    <w:p w:rsidR="001261D2" w:rsidRPr="009A0BC5" w:rsidRDefault="001261D2" w:rsidP="001261D2">
      <w:pPr>
        <w:jc w:val="both"/>
        <w:rPr>
          <w:rFonts w:ascii="Arial" w:hAnsi="Arial" w:cs="Arial"/>
          <w:b/>
          <w:bCs/>
          <w:i/>
          <w:iCs/>
          <w:sz w:val="20"/>
          <w:szCs w:val="20"/>
          <w:lang w:val="ru-RU"/>
        </w:rPr>
      </w:pPr>
    </w:p>
    <w:p w:rsidR="001A6510" w:rsidRPr="009A0BC5" w:rsidRDefault="001A6510" w:rsidP="001261D2">
      <w:pPr>
        <w:jc w:val="both"/>
        <w:rPr>
          <w:rFonts w:ascii="Arial" w:hAnsi="Arial" w:cs="Arial"/>
          <w:b/>
          <w:bCs/>
          <w:i/>
          <w:iCs/>
          <w:sz w:val="20"/>
          <w:szCs w:val="20"/>
          <w:lang w:val="ru-RU"/>
        </w:rPr>
      </w:pPr>
    </w:p>
    <w:p w:rsidR="001A6510" w:rsidRPr="009A0BC5" w:rsidRDefault="001261D2" w:rsidP="001A6510">
      <w:pPr>
        <w:jc w:val="both"/>
        <w:rPr>
          <w:rFonts w:ascii="Arial" w:hAnsi="Arial" w:cs="Arial"/>
          <w:b/>
          <w:lang w:val="sr-Cyrl-CS"/>
        </w:rPr>
      </w:pPr>
      <w:r w:rsidRPr="009A0BC5">
        <w:rPr>
          <w:rFonts w:ascii="Arial" w:eastAsia="TimesNewRomanPSMT" w:hAnsi="Arial" w:cs="Arial"/>
          <w:b/>
          <w:bCs/>
          <w:lang w:val="ru-RU"/>
        </w:rPr>
        <w:lastRenderedPageBreak/>
        <w:t>5) ОПИС ПРЕДМЕТА НАБАВКЕ</w:t>
      </w:r>
      <w:r w:rsidRPr="009A0BC5">
        <w:rPr>
          <w:lang w:val="ru-RU"/>
        </w:rPr>
        <w:t xml:space="preserve"> </w:t>
      </w:r>
      <w:r w:rsidR="00B2556E" w:rsidRPr="009A0BC5">
        <w:rPr>
          <w:rFonts w:ascii="Arial" w:hAnsi="Arial" w:cs="Arial"/>
          <w:b/>
          <w:iCs/>
        </w:rPr>
        <w:t>Услуге стручног надзора над извођењем радова на одржавању путева и улица на територији општине Баточина</w:t>
      </w:r>
      <w:r w:rsidR="001A6510" w:rsidRPr="009A0BC5">
        <w:rPr>
          <w:rFonts w:ascii="Arial" w:hAnsi="Arial" w:cs="Arial"/>
          <w:b/>
          <w:lang w:val="hr-HR"/>
        </w:rPr>
        <w:t xml:space="preserve">, </w:t>
      </w:r>
      <w:r w:rsidR="001A6510" w:rsidRPr="009A0BC5">
        <w:rPr>
          <w:rFonts w:ascii="Arial" w:hAnsi="Arial" w:cs="Arial"/>
          <w:b/>
        </w:rPr>
        <w:t xml:space="preserve">интерни број </w:t>
      </w:r>
      <w:r w:rsidR="001A6510" w:rsidRPr="009A0BC5">
        <w:rPr>
          <w:rFonts w:ascii="Arial" w:hAnsi="Arial" w:cs="Arial"/>
          <w:b/>
          <w:lang w:val="sr-Cyrl-CS"/>
        </w:rPr>
        <w:t>ЈН</w:t>
      </w:r>
      <w:r w:rsidR="004E76EC">
        <w:rPr>
          <w:rFonts w:ascii="Arial" w:hAnsi="Arial" w:cs="Arial"/>
          <w:b/>
          <w:lang w:val="sr-Cyrl-CS"/>
        </w:rPr>
        <w:t>В</w:t>
      </w:r>
      <w:r w:rsidR="001A6510" w:rsidRPr="009A0BC5">
        <w:rPr>
          <w:rFonts w:ascii="Arial" w:hAnsi="Arial" w:cs="Arial"/>
          <w:b/>
          <w:lang w:val="sr-Cyrl-CS"/>
        </w:rPr>
        <w:t xml:space="preserve">В </w:t>
      </w:r>
      <w:r w:rsidR="004E76EC">
        <w:rPr>
          <w:rFonts w:ascii="Arial" w:hAnsi="Arial" w:cs="Arial"/>
          <w:b/>
          <w:lang w:val="sr-Cyrl-CS"/>
        </w:rPr>
        <w:t>1</w:t>
      </w:r>
      <w:r w:rsidR="00EC1BC6" w:rsidRPr="009A0BC5">
        <w:rPr>
          <w:rFonts w:ascii="Arial" w:hAnsi="Arial" w:cs="Arial"/>
          <w:b/>
          <w:lang w:val="sr-Cyrl-CS"/>
        </w:rPr>
        <w:t>/</w:t>
      </w:r>
      <w:r w:rsidR="004E76EC">
        <w:rPr>
          <w:rFonts w:ascii="Arial" w:hAnsi="Arial" w:cs="Arial"/>
          <w:b/>
          <w:lang w:val="sr-Cyrl-CS"/>
        </w:rPr>
        <w:t>2020</w:t>
      </w:r>
      <w:r w:rsidR="001A6510" w:rsidRPr="009A0BC5">
        <w:rPr>
          <w:rFonts w:ascii="Arial" w:hAnsi="Arial" w:cs="Arial"/>
          <w:b/>
          <w:lang w:val="sr-Cyrl-CS"/>
        </w:rPr>
        <w:t xml:space="preserve">, </w:t>
      </w:r>
      <w:r w:rsidR="001A6510" w:rsidRPr="009A0BC5">
        <w:rPr>
          <w:rFonts w:ascii="Arial" w:hAnsi="Arial" w:cs="Arial"/>
          <w:b/>
          <w:lang w:val="ru-RU"/>
        </w:rPr>
        <w:t xml:space="preserve">наведене у Плану јавних набавки под бројем </w:t>
      </w:r>
      <w:r w:rsidR="00B2556E" w:rsidRPr="009A0BC5">
        <w:rPr>
          <w:rFonts w:ascii="Arial" w:hAnsi="Arial" w:cs="Arial"/>
          <w:b/>
          <w:lang w:val="ru-RU"/>
        </w:rPr>
        <w:t>1.2.</w:t>
      </w:r>
      <w:r w:rsidR="004E76EC">
        <w:rPr>
          <w:rFonts w:ascii="Arial" w:hAnsi="Arial" w:cs="Arial"/>
          <w:b/>
          <w:lang w:val="ru-RU"/>
        </w:rPr>
        <w:t>10</w:t>
      </w:r>
      <w:r w:rsidR="00EC1BC6" w:rsidRPr="009A0BC5">
        <w:rPr>
          <w:rFonts w:ascii="Arial" w:hAnsi="Arial" w:cs="Arial"/>
          <w:b/>
          <w:lang w:val="ru-RU"/>
        </w:rPr>
        <w:t>/</w:t>
      </w:r>
      <w:r w:rsidR="004E76EC">
        <w:rPr>
          <w:rFonts w:ascii="Arial" w:hAnsi="Arial" w:cs="Arial"/>
          <w:b/>
          <w:lang w:val="ru-RU"/>
        </w:rPr>
        <w:t>20</w:t>
      </w:r>
      <w:r w:rsidR="001A6510" w:rsidRPr="009A0BC5">
        <w:rPr>
          <w:rFonts w:ascii="Arial" w:hAnsi="Arial" w:cs="Arial"/>
          <w:b/>
          <w:lang w:val="ru-RU"/>
        </w:rPr>
        <w:t>.</w:t>
      </w:r>
      <w:r w:rsidR="001A6510" w:rsidRPr="009A0BC5">
        <w:rPr>
          <w:rFonts w:ascii="Arial" w:hAnsi="Arial" w:cs="Arial"/>
          <w:lang w:val="ru-RU"/>
        </w:rPr>
        <w:t xml:space="preserve">  </w:t>
      </w:r>
    </w:p>
    <w:p w:rsidR="001261D2" w:rsidRPr="004E76EC" w:rsidRDefault="001261D2" w:rsidP="001261D2">
      <w:pPr>
        <w:ind w:left="720" w:firstLine="720"/>
        <w:jc w:val="both"/>
      </w:pPr>
    </w:p>
    <w:tbl>
      <w:tblPr>
        <w:tblW w:w="0" w:type="auto"/>
        <w:tblInd w:w="308" w:type="dxa"/>
        <w:tblLayout w:type="fixed"/>
        <w:tblLook w:val="0000" w:firstRow="0" w:lastRow="0" w:firstColumn="0" w:lastColumn="0" w:noHBand="0" w:noVBand="0"/>
      </w:tblPr>
      <w:tblGrid>
        <w:gridCol w:w="4930"/>
        <w:gridCol w:w="3960"/>
      </w:tblGrid>
      <w:tr w:rsidR="001A6510" w:rsidRPr="009A0BC5" w:rsidTr="004E76EC">
        <w:tc>
          <w:tcPr>
            <w:tcW w:w="4930" w:type="dxa"/>
            <w:tcBorders>
              <w:top w:val="single" w:sz="4" w:space="0" w:color="000000"/>
              <w:left w:val="single" w:sz="4" w:space="0" w:color="000000"/>
              <w:bottom w:val="single" w:sz="4" w:space="0" w:color="000000"/>
            </w:tcBorders>
            <w:shd w:val="clear" w:color="auto" w:fill="auto"/>
            <w:vAlign w:val="center"/>
          </w:tcPr>
          <w:p w:rsidR="001A6510" w:rsidRPr="004E76EC" w:rsidRDefault="00E826AC" w:rsidP="004E76EC">
            <w:pPr>
              <w:rPr>
                <w:rFonts w:ascii="Arial" w:eastAsia="TimesNewRomanPSMT" w:hAnsi="Arial" w:cs="Arial"/>
                <w:bCs/>
              </w:rPr>
            </w:pPr>
            <w:r w:rsidRPr="009A0BC5">
              <w:rPr>
                <w:rFonts w:ascii="Arial" w:eastAsia="TimesNewRomanPSMT" w:hAnsi="Arial" w:cs="Arial"/>
                <w:bCs/>
              </w:rPr>
              <w:t>Укупна ц</w:t>
            </w:r>
            <w:r w:rsidR="001A6510" w:rsidRPr="009A0BC5">
              <w:rPr>
                <w:rFonts w:ascii="Arial" w:eastAsia="TimesNewRomanPSMT" w:hAnsi="Arial" w:cs="Arial"/>
                <w:bCs/>
              </w:rPr>
              <w:t xml:space="preserve">ена </w:t>
            </w:r>
            <w:r w:rsidR="001A6510" w:rsidRPr="009A0BC5">
              <w:rPr>
                <w:rFonts w:ascii="Arial" w:hAnsi="Arial" w:cs="Arial"/>
                <w:lang w:val="sr-Cyrl-CS"/>
              </w:rPr>
              <w:t>без ПДВ-а</w:t>
            </w:r>
          </w:p>
        </w:tc>
        <w:tc>
          <w:tcPr>
            <w:tcW w:w="3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A0BC5" w:rsidRDefault="001A6510" w:rsidP="004E76EC">
            <w:pPr>
              <w:snapToGrid w:val="0"/>
              <w:rPr>
                <w:rFonts w:ascii="Arial" w:eastAsia="TimesNewRomanPSMT" w:hAnsi="Arial" w:cs="Arial"/>
                <w:bCs/>
                <w:color w:val="FF0000"/>
                <w:lang w:val="ru-RU"/>
              </w:rPr>
            </w:pPr>
          </w:p>
          <w:p w:rsidR="001A6510" w:rsidRPr="009A0BC5" w:rsidRDefault="001A6510" w:rsidP="004E76EC">
            <w:pPr>
              <w:rPr>
                <w:rFonts w:ascii="Arial" w:eastAsia="TimesNewRomanPSMT" w:hAnsi="Arial" w:cs="Arial"/>
                <w:bCs/>
                <w:color w:val="FF0000"/>
                <w:lang w:val="ru-RU"/>
              </w:rPr>
            </w:pPr>
          </w:p>
        </w:tc>
      </w:tr>
      <w:tr w:rsidR="001A6510" w:rsidRPr="009A0BC5" w:rsidTr="004E76EC">
        <w:tc>
          <w:tcPr>
            <w:tcW w:w="4930" w:type="dxa"/>
            <w:tcBorders>
              <w:top w:val="single" w:sz="4" w:space="0" w:color="000000"/>
              <w:left w:val="single" w:sz="4" w:space="0" w:color="000000"/>
              <w:bottom w:val="single" w:sz="4" w:space="0" w:color="000000"/>
            </w:tcBorders>
            <w:shd w:val="clear" w:color="auto" w:fill="auto"/>
            <w:vAlign w:val="center"/>
          </w:tcPr>
          <w:p w:rsidR="001A6510" w:rsidRPr="009A0BC5" w:rsidRDefault="001A6510" w:rsidP="004E76EC">
            <w:pPr>
              <w:snapToGrid w:val="0"/>
              <w:rPr>
                <w:rFonts w:ascii="Arial" w:eastAsia="TimesNewRomanPSMT" w:hAnsi="Arial" w:cs="Arial"/>
                <w:bCs/>
                <w:lang w:val="ru-RU"/>
              </w:rPr>
            </w:pPr>
            <w:r w:rsidRPr="009A0BC5">
              <w:rPr>
                <w:rFonts w:ascii="Arial" w:eastAsia="TimesNewRomanPSMT" w:hAnsi="Arial" w:cs="Arial"/>
                <w:bCs/>
                <w:lang w:val="ru-RU"/>
              </w:rPr>
              <w:t>Понуђач је у систему пдв-а</w:t>
            </w:r>
          </w:p>
          <w:p w:rsidR="001A6510" w:rsidRPr="009A0BC5" w:rsidRDefault="001A6510" w:rsidP="004E76EC">
            <w:pPr>
              <w:snapToGrid w:val="0"/>
              <w:rPr>
                <w:rFonts w:ascii="Arial" w:eastAsia="TimesNewRomanPSMT" w:hAnsi="Arial" w:cs="Arial"/>
                <w:bCs/>
                <w:lang w:val="ru-RU"/>
              </w:rPr>
            </w:pPr>
            <w:r w:rsidRPr="009A0BC5">
              <w:rPr>
                <w:rFonts w:ascii="Arial" w:eastAsia="TimesNewRomanPSMT" w:hAnsi="Arial" w:cs="Arial"/>
                <w:bCs/>
                <w:lang w:val="ru-RU"/>
              </w:rPr>
              <w:t>(заокружити)</w:t>
            </w:r>
          </w:p>
        </w:tc>
        <w:tc>
          <w:tcPr>
            <w:tcW w:w="3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A0BC5" w:rsidRDefault="001A6510" w:rsidP="004E76EC">
            <w:pPr>
              <w:snapToGrid w:val="0"/>
              <w:rPr>
                <w:rFonts w:ascii="Arial" w:eastAsia="TimesNewRomanPSMT" w:hAnsi="Arial" w:cs="Arial"/>
                <w:b/>
                <w:bCs/>
                <w:lang w:val="ru-RU"/>
              </w:rPr>
            </w:pPr>
            <w:r w:rsidRPr="009A0BC5">
              <w:rPr>
                <w:rFonts w:ascii="Arial" w:eastAsia="TimesNewRomanPSMT" w:hAnsi="Arial" w:cs="Arial"/>
                <w:b/>
                <w:bCs/>
                <w:lang w:val="ru-RU"/>
              </w:rPr>
              <w:t>Да  /  Не</w:t>
            </w:r>
          </w:p>
        </w:tc>
      </w:tr>
      <w:tr w:rsidR="00E826AC" w:rsidRPr="009A0BC5" w:rsidTr="004E76EC">
        <w:trPr>
          <w:trHeight w:val="547"/>
        </w:trPr>
        <w:tc>
          <w:tcPr>
            <w:tcW w:w="4930" w:type="dxa"/>
            <w:tcBorders>
              <w:top w:val="single" w:sz="4" w:space="0" w:color="000000"/>
              <w:left w:val="single" w:sz="4" w:space="0" w:color="000000"/>
              <w:bottom w:val="single" w:sz="4" w:space="0" w:color="000000"/>
            </w:tcBorders>
            <w:shd w:val="clear" w:color="auto" w:fill="auto"/>
            <w:vAlign w:val="center"/>
          </w:tcPr>
          <w:p w:rsidR="00E826AC" w:rsidRPr="004E76EC" w:rsidRDefault="00E826AC" w:rsidP="004E76EC">
            <w:pPr>
              <w:rPr>
                <w:rFonts w:ascii="Arial" w:eastAsia="TimesNewRomanPSMT" w:hAnsi="Arial" w:cs="Arial"/>
                <w:bCs/>
              </w:rPr>
            </w:pPr>
            <w:r w:rsidRPr="009A0BC5">
              <w:rPr>
                <w:rFonts w:ascii="Arial" w:eastAsia="TimesNewRomanPSMT" w:hAnsi="Arial" w:cs="Arial"/>
                <w:bCs/>
              </w:rPr>
              <w:t>Укупна цена са</w:t>
            </w:r>
            <w:r w:rsidRPr="009A0BC5">
              <w:rPr>
                <w:rFonts w:ascii="Arial" w:hAnsi="Arial" w:cs="Arial"/>
                <w:lang w:val="sr-Cyrl-CS"/>
              </w:rPr>
              <w:t xml:space="preserve"> ПДВ-ом</w:t>
            </w:r>
          </w:p>
        </w:tc>
        <w:tc>
          <w:tcPr>
            <w:tcW w:w="3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26AC" w:rsidRPr="009A0BC5" w:rsidRDefault="00E826AC" w:rsidP="004E76EC">
            <w:pPr>
              <w:snapToGrid w:val="0"/>
              <w:rPr>
                <w:rFonts w:ascii="Arial" w:eastAsia="TimesNewRomanPSMT" w:hAnsi="Arial" w:cs="Arial"/>
                <w:b/>
                <w:bCs/>
                <w:lang w:val="ru-RU"/>
              </w:rPr>
            </w:pPr>
          </w:p>
        </w:tc>
      </w:tr>
      <w:tr w:rsidR="001A6510" w:rsidRPr="009A0BC5" w:rsidTr="004E76EC">
        <w:tc>
          <w:tcPr>
            <w:tcW w:w="4930" w:type="dxa"/>
            <w:tcBorders>
              <w:top w:val="single" w:sz="4" w:space="0" w:color="000000"/>
              <w:left w:val="single" w:sz="4" w:space="0" w:color="000000"/>
              <w:bottom w:val="single" w:sz="4" w:space="0" w:color="000000"/>
            </w:tcBorders>
            <w:shd w:val="clear" w:color="auto" w:fill="auto"/>
            <w:vAlign w:val="center"/>
          </w:tcPr>
          <w:p w:rsidR="001A6510" w:rsidRPr="009A0BC5" w:rsidRDefault="001A6510" w:rsidP="004E76EC">
            <w:pPr>
              <w:snapToGrid w:val="0"/>
              <w:rPr>
                <w:rFonts w:ascii="Arial" w:eastAsia="TimesNewRomanPSMT" w:hAnsi="Arial" w:cs="Arial"/>
                <w:bCs/>
                <w:lang w:val="ru-RU"/>
              </w:rPr>
            </w:pPr>
            <w:r w:rsidRPr="009A0BC5">
              <w:rPr>
                <w:rFonts w:ascii="Arial" w:eastAsia="TimesNewRomanPSMT" w:hAnsi="Arial" w:cs="Arial"/>
                <w:bCs/>
                <w:lang w:val="ru-RU"/>
              </w:rPr>
              <w:t>Рок плаћања</w:t>
            </w:r>
          </w:p>
        </w:tc>
        <w:tc>
          <w:tcPr>
            <w:tcW w:w="3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A0BC5" w:rsidRDefault="001A6510" w:rsidP="004E76EC">
            <w:pPr>
              <w:snapToGrid w:val="0"/>
              <w:rPr>
                <w:rFonts w:ascii="Arial" w:eastAsia="TimesNewRomanPSMT" w:hAnsi="Arial" w:cs="Arial"/>
                <w:b/>
                <w:bCs/>
                <w:lang w:val="ru-RU"/>
              </w:rPr>
            </w:pPr>
            <w:r w:rsidRPr="009A0BC5">
              <w:rPr>
                <w:rFonts w:ascii="Arial" w:eastAsia="TimesNewRomanPSMT" w:hAnsi="Arial" w:cs="Arial"/>
                <w:b/>
                <w:bCs/>
                <w:lang w:val="ru-RU"/>
              </w:rPr>
              <w:t xml:space="preserve">45 </w:t>
            </w:r>
            <w:r w:rsidR="000204EE">
              <w:rPr>
                <w:rFonts w:ascii="Arial" w:eastAsia="TimesNewRomanPSMT" w:hAnsi="Arial" w:cs="Arial"/>
                <w:b/>
                <w:bCs/>
                <w:lang w:val="ru-RU"/>
              </w:rPr>
              <w:t xml:space="preserve">календарских </w:t>
            </w:r>
            <w:r w:rsidRPr="009A0BC5">
              <w:rPr>
                <w:rFonts w:ascii="Arial" w:eastAsia="TimesNewRomanPSMT" w:hAnsi="Arial" w:cs="Arial"/>
                <w:b/>
                <w:bCs/>
                <w:lang w:val="ru-RU"/>
              </w:rPr>
              <w:t>дана</w:t>
            </w:r>
            <w:r w:rsidR="004E76EC">
              <w:rPr>
                <w:rFonts w:ascii="Arial" w:eastAsia="TimesNewRomanPSMT" w:hAnsi="Arial" w:cs="Arial"/>
                <w:b/>
                <w:bCs/>
                <w:lang w:val="ru-RU"/>
              </w:rPr>
              <w:t xml:space="preserve"> од дана регистовања рачуна за пр</w:t>
            </w:r>
            <w:r w:rsidR="00EF31C9">
              <w:rPr>
                <w:rFonts w:ascii="Arial" w:eastAsia="TimesNewRomanPSMT" w:hAnsi="Arial" w:cs="Arial"/>
                <w:b/>
                <w:bCs/>
                <w:lang w:val="ru-RU"/>
              </w:rPr>
              <w:t>у</w:t>
            </w:r>
            <w:r w:rsidR="004E76EC">
              <w:rPr>
                <w:rFonts w:ascii="Arial" w:eastAsia="TimesNewRomanPSMT" w:hAnsi="Arial" w:cs="Arial"/>
                <w:b/>
                <w:bCs/>
                <w:lang w:val="ru-RU"/>
              </w:rPr>
              <w:t>жене услуге</w:t>
            </w:r>
          </w:p>
        </w:tc>
      </w:tr>
      <w:tr w:rsidR="001A6510" w:rsidRPr="009A0BC5" w:rsidTr="004E76EC">
        <w:trPr>
          <w:trHeight w:val="547"/>
        </w:trPr>
        <w:tc>
          <w:tcPr>
            <w:tcW w:w="4930" w:type="dxa"/>
            <w:tcBorders>
              <w:top w:val="single" w:sz="4" w:space="0" w:color="000000"/>
              <w:left w:val="single" w:sz="4" w:space="0" w:color="000000"/>
              <w:bottom w:val="single" w:sz="4" w:space="0" w:color="000000"/>
            </w:tcBorders>
            <w:shd w:val="clear" w:color="auto" w:fill="auto"/>
            <w:vAlign w:val="center"/>
          </w:tcPr>
          <w:p w:rsidR="001A6510" w:rsidRPr="009A0BC5" w:rsidRDefault="001A6510" w:rsidP="004E76EC">
            <w:pPr>
              <w:rPr>
                <w:rFonts w:ascii="Arial" w:eastAsia="TimesNewRomanPSMT" w:hAnsi="Arial" w:cs="Arial"/>
                <w:bCs/>
                <w:lang w:val="ru-RU"/>
              </w:rPr>
            </w:pPr>
            <w:r w:rsidRPr="009A0BC5">
              <w:rPr>
                <w:rFonts w:ascii="Arial" w:eastAsia="TimesNewRomanPSMT" w:hAnsi="Arial" w:cs="Arial"/>
                <w:bCs/>
                <w:lang w:val="ru-RU"/>
              </w:rPr>
              <w:t>Рок важења понуде</w:t>
            </w:r>
            <w:r w:rsidR="00B54C27" w:rsidRPr="009A0BC5">
              <w:rPr>
                <w:rFonts w:ascii="Arial" w:eastAsia="TimesNewRomanPSMT" w:hAnsi="Arial" w:cs="Arial"/>
                <w:bCs/>
                <w:lang w:val="ru-RU"/>
              </w:rPr>
              <w:t xml:space="preserve"> (не краћи</w:t>
            </w:r>
            <w:r w:rsidR="00E826AC" w:rsidRPr="009A0BC5">
              <w:rPr>
                <w:rFonts w:ascii="Arial" w:eastAsia="TimesNewRomanPSMT" w:hAnsi="Arial" w:cs="Arial"/>
                <w:bCs/>
                <w:lang w:val="ru-RU"/>
              </w:rPr>
              <w:t xml:space="preserve"> од 30 </w:t>
            </w:r>
            <w:r w:rsidR="00EF31C9">
              <w:rPr>
                <w:rFonts w:ascii="Arial" w:eastAsia="TimesNewRomanPSMT" w:hAnsi="Arial" w:cs="Arial"/>
                <w:bCs/>
                <w:lang w:val="ru-RU"/>
              </w:rPr>
              <w:t xml:space="preserve">календарских </w:t>
            </w:r>
            <w:r w:rsidR="00E826AC" w:rsidRPr="009A0BC5">
              <w:rPr>
                <w:rFonts w:ascii="Arial" w:eastAsia="TimesNewRomanPSMT" w:hAnsi="Arial" w:cs="Arial"/>
                <w:bCs/>
                <w:lang w:val="ru-RU"/>
              </w:rPr>
              <w:t>дана)</w:t>
            </w:r>
          </w:p>
        </w:tc>
        <w:tc>
          <w:tcPr>
            <w:tcW w:w="3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6510" w:rsidRPr="009A0BC5" w:rsidRDefault="001A6510" w:rsidP="004E76EC">
            <w:pPr>
              <w:snapToGrid w:val="0"/>
              <w:rPr>
                <w:rFonts w:ascii="Arial" w:eastAsia="TimesNewRomanPSMT" w:hAnsi="Arial" w:cs="Arial"/>
                <w:bCs/>
                <w:lang w:val="ru-RU"/>
              </w:rPr>
            </w:pPr>
          </w:p>
        </w:tc>
      </w:tr>
    </w:tbl>
    <w:p w:rsidR="001261D2" w:rsidRPr="009A0BC5" w:rsidRDefault="001261D2" w:rsidP="001261D2">
      <w:pPr>
        <w:ind w:left="720" w:firstLine="720"/>
        <w:jc w:val="both"/>
        <w:rPr>
          <w:rFonts w:eastAsia="TimesNewRomanPSMT"/>
          <w:bCs/>
          <w:lang w:val="sr-Cyrl-CS"/>
        </w:rPr>
      </w:pPr>
    </w:p>
    <w:p w:rsidR="001261D2" w:rsidRPr="009A0BC5" w:rsidRDefault="001261D2" w:rsidP="001261D2">
      <w:pPr>
        <w:ind w:left="720" w:firstLine="720"/>
        <w:jc w:val="both"/>
        <w:rPr>
          <w:rFonts w:eastAsia="TimesNewRomanPSMT"/>
          <w:bCs/>
          <w:lang w:val="sr-Cyrl-CS"/>
        </w:rPr>
      </w:pPr>
    </w:p>
    <w:p w:rsidR="001261D2" w:rsidRPr="009A0BC5" w:rsidRDefault="001261D2" w:rsidP="001261D2">
      <w:pPr>
        <w:ind w:left="720" w:firstLine="720"/>
        <w:jc w:val="both"/>
        <w:rPr>
          <w:rFonts w:eastAsia="TimesNewRomanPSMT"/>
          <w:bCs/>
          <w:lang w:val="sr-Cyrl-CS"/>
        </w:rPr>
      </w:pPr>
    </w:p>
    <w:p w:rsidR="001261D2" w:rsidRPr="009A0BC5" w:rsidRDefault="001261D2" w:rsidP="001261D2">
      <w:pPr>
        <w:ind w:left="720" w:firstLine="720"/>
        <w:jc w:val="both"/>
        <w:rPr>
          <w:rFonts w:eastAsia="TimesNewRomanPSMT"/>
          <w:bCs/>
          <w:lang w:val="sr-Cyrl-CS"/>
        </w:rPr>
      </w:pPr>
    </w:p>
    <w:p w:rsidR="001261D2" w:rsidRPr="009A0BC5" w:rsidRDefault="001261D2" w:rsidP="001261D2">
      <w:pPr>
        <w:ind w:left="720" w:firstLine="720"/>
        <w:jc w:val="both"/>
        <w:rPr>
          <w:rFonts w:eastAsia="TimesNewRomanPSMT"/>
          <w:bCs/>
          <w:lang w:val="sr-Cyrl-CS"/>
        </w:rPr>
      </w:pPr>
    </w:p>
    <w:p w:rsidR="001261D2" w:rsidRPr="009A0BC5" w:rsidRDefault="001261D2" w:rsidP="001261D2">
      <w:pPr>
        <w:ind w:left="720" w:firstLine="720"/>
        <w:jc w:val="both"/>
        <w:rPr>
          <w:rFonts w:eastAsia="TimesNewRomanPSMT"/>
          <w:bCs/>
        </w:rPr>
      </w:pPr>
    </w:p>
    <w:p w:rsidR="001261D2" w:rsidRPr="009A0BC5" w:rsidRDefault="001261D2" w:rsidP="001261D2">
      <w:pPr>
        <w:ind w:left="720" w:firstLine="720"/>
        <w:jc w:val="both"/>
        <w:rPr>
          <w:rFonts w:ascii="Arial" w:eastAsia="TimesNewRomanPSMT" w:hAnsi="Arial" w:cs="Arial"/>
          <w:bCs/>
        </w:rPr>
      </w:pPr>
      <w:r w:rsidRPr="009A0BC5">
        <w:rPr>
          <w:rFonts w:ascii="Arial" w:eastAsia="TimesNewRomanPSMT" w:hAnsi="Arial" w:cs="Arial"/>
          <w:bCs/>
        </w:rPr>
        <w:t xml:space="preserve">Датум </w:t>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t xml:space="preserve">              Понуђач</w:t>
      </w:r>
    </w:p>
    <w:p w:rsidR="001261D2" w:rsidRPr="009A0BC5" w:rsidRDefault="001261D2" w:rsidP="001261D2">
      <w:pPr>
        <w:ind w:left="2880" w:firstLine="720"/>
        <w:jc w:val="both"/>
        <w:rPr>
          <w:rFonts w:ascii="Arial" w:eastAsia="TimesNewRomanPS-BoldMT" w:hAnsi="Arial" w:cs="Arial"/>
          <w:b/>
          <w:bCs/>
          <w:i/>
          <w:iCs/>
          <w:color w:val="002060"/>
        </w:rPr>
      </w:pPr>
      <w:r w:rsidRPr="009A0BC5">
        <w:rPr>
          <w:rFonts w:ascii="Arial" w:eastAsia="TimesNewRomanPSMT" w:hAnsi="Arial" w:cs="Arial"/>
          <w:bCs/>
        </w:rPr>
        <w:t xml:space="preserve">    </w:t>
      </w:r>
    </w:p>
    <w:p w:rsidR="001261D2" w:rsidRPr="009A0BC5" w:rsidRDefault="001261D2" w:rsidP="001261D2">
      <w:pPr>
        <w:jc w:val="both"/>
        <w:rPr>
          <w:rFonts w:ascii="Arial" w:eastAsia="TimesNewRomanPS-BoldMT" w:hAnsi="Arial" w:cs="Arial"/>
          <w:b/>
          <w:bCs/>
          <w:i/>
          <w:iCs/>
          <w:color w:val="auto"/>
        </w:rPr>
      </w:pPr>
      <w:r w:rsidRPr="009A0BC5">
        <w:rPr>
          <w:rFonts w:ascii="Arial" w:eastAsia="TimesNewRomanPS-BoldMT" w:hAnsi="Arial" w:cs="Arial"/>
          <w:b/>
          <w:bCs/>
          <w:i/>
          <w:iCs/>
          <w:color w:val="auto"/>
        </w:rPr>
        <w:t>_____________________________</w:t>
      </w:r>
      <w:r w:rsidRPr="009A0BC5">
        <w:rPr>
          <w:rFonts w:ascii="Arial" w:eastAsia="TimesNewRomanPS-BoldMT" w:hAnsi="Arial" w:cs="Arial"/>
          <w:b/>
          <w:bCs/>
          <w:i/>
          <w:iCs/>
          <w:color w:val="auto"/>
        </w:rPr>
        <w:tab/>
        <w:t>________________________________</w:t>
      </w:r>
    </w:p>
    <w:p w:rsidR="001261D2" w:rsidRPr="009A0BC5" w:rsidRDefault="001261D2" w:rsidP="001261D2">
      <w:pPr>
        <w:jc w:val="both"/>
        <w:rPr>
          <w:rFonts w:eastAsia="TimesNewRomanPS-BoldMT"/>
          <w:b/>
          <w:bCs/>
          <w:i/>
          <w:iCs/>
          <w:color w:val="002060"/>
          <w:lang w:val="sr-Cyrl-CS"/>
        </w:rPr>
      </w:pPr>
    </w:p>
    <w:p w:rsidR="001261D2" w:rsidRPr="009A0BC5" w:rsidRDefault="001261D2" w:rsidP="001261D2">
      <w:pPr>
        <w:jc w:val="both"/>
        <w:rPr>
          <w:rFonts w:eastAsia="TimesNewRomanPS-BoldMT"/>
          <w:b/>
          <w:bCs/>
          <w:i/>
          <w:iCs/>
          <w:color w:val="002060"/>
          <w:lang w:val="sr-Cyrl-CS"/>
        </w:rPr>
      </w:pPr>
    </w:p>
    <w:p w:rsidR="001261D2" w:rsidRPr="009A0BC5" w:rsidRDefault="001261D2" w:rsidP="001261D2">
      <w:pPr>
        <w:jc w:val="both"/>
        <w:rPr>
          <w:rFonts w:eastAsia="TimesNewRomanPS-BoldMT"/>
          <w:b/>
          <w:bCs/>
          <w:i/>
          <w:iCs/>
          <w:color w:val="002060"/>
          <w:lang w:val="sr-Cyrl-CS"/>
        </w:rPr>
      </w:pPr>
    </w:p>
    <w:p w:rsidR="001261D2" w:rsidRPr="009A0BC5" w:rsidRDefault="001261D2" w:rsidP="001261D2">
      <w:pPr>
        <w:jc w:val="both"/>
        <w:rPr>
          <w:rFonts w:eastAsia="TimesNewRomanPS-BoldMT"/>
          <w:b/>
          <w:bCs/>
          <w:i/>
          <w:iCs/>
          <w:color w:val="002060"/>
        </w:rPr>
      </w:pPr>
    </w:p>
    <w:p w:rsidR="001261D2" w:rsidRPr="009A0BC5" w:rsidRDefault="001261D2" w:rsidP="001261D2">
      <w:pPr>
        <w:jc w:val="both"/>
        <w:rPr>
          <w:rFonts w:eastAsia="TimesNewRomanPS-BoldMT"/>
          <w:b/>
          <w:bCs/>
          <w:i/>
          <w:iCs/>
          <w:color w:val="002060"/>
        </w:rPr>
      </w:pPr>
    </w:p>
    <w:p w:rsidR="001261D2" w:rsidRPr="009A0BC5" w:rsidRDefault="001261D2" w:rsidP="001261D2">
      <w:pPr>
        <w:jc w:val="both"/>
        <w:rPr>
          <w:rFonts w:ascii="Arial" w:hAnsi="Arial" w:cs="Arial"/>
          <w:i/>
          <w:iCs/>
        </w:rPr>
      </w:pPr>
      <w:r w:rsidRPr="009A0BC5">
        <w:rPr>
          <w:rFonts w:ascii="Arial" w:hAnsi="Arial" w:cs="Arial"/>
          <w:b/>
          <w:bCs/>
          <w:i/>
          <w:iCs/>
          <w:u w:val="single"/>
        </w:rPr>
        <w:t>Напомене:</w:t>
      </w:r>
      <w:r w:rsidRPr="009A0BC5">
        <w:rPr>
          <w:rFonts w:ascii="Arial" w:hAnsi="Arial" w:cs="Arial"/>
          <w:b/>
          <w:bCs/>
          <w:i/>
          <w:iCs/>
        </w:rPr>
        <w:t xml:space="preserve"> </w:t>
      </w:r>
    </w:p>
    <w:p w:rsidR="004E76EC" w:rsidRPr="008566BF" w:rsidRDefault="004E76EC" w:rsidP="004E76EC">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ц понуде понуђач мора да попуни</w:t>
      </w:r>
      <w:r w:rsidRPr="008566BF">
        <w:rPr>
          <w:rFonts w:ascii="Arial" w:hAnsi="Arial" w:cs="Arial"/>
          <w:i/>
          <w:iCs/>
          <w:lang w:val="ru-RU"/>
        </w:rPr>
        <w:t xml:space="preserve"> </w:t>
      </w:r>
      <w:r>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4E76EC" w:rsidRDefault="004E76EC" w:rsidP="004E76EC">
      <w:pPr>
        <w:spacing w:line="240" w:lineRule="auto"/>
        <w:jc w:val="both"/>
        <w:rPr>
          <w:rFonts w:ascii="Arial" w:hAnsi="Arial" w:cs="Arial"/>
          <w:i/>
          <w:lang w:val="sr-Cyrl-CS"/>
        </w:rPr>
      </w:pPr>
      <w:r w:rsidRPr="0067525C">
        <w:rPr>
          <w:rFonts w:ascii="Arial" w:hAnsi="Arial" w:cs="Arial"/>
          <w:i/>
        </w:rPr>
        <w:t>Приликом сачињавања понуде употреба печата ниј</w:t>
      </w:r>
      <w:r>
        <w:rPr>
          <w:rFonts w:ascii="Arial" w:hAnsi="Arial" w:cs="Arial"/>
          <w:i/>
        </w:rPr>
        <w:t>е обавезна</w:t>
      </w:r>
      <w:r>
        <w:rPr>
          <w:rFonts w:ascii="Arial" w:hAnsi="Arial" w:cs="Arial"/>
          <w:i/>
          <w:lang w:val="sr-Cyrl-CS"/>
        </w:rPr>
        <w:t>.</w:t>
      </w:r>
    </w:p>
    <w:p w:rsidR="001261D2" w:rsidRPr="009A0BC5" w:rsidRDefault="001261D2" w:rsidP="001261D2">
      <w:pPr>
        <w:pStyle w:val="ListParagraph"/>
        <w:tabs>
          <w:tab w:val="left" w:pos="680"/>
        </w:tabs>
        <w:ind w:left="0"/>
        <w:jc w:val="both"/>
        <w:rPr>
          <w:rFonts w:ascii="Arial" w:hAnsi="Arial" w:cs="Arial"/>
          <w:i/>
          <w:iCs/>
          <w:lang w:val="ru-RU"/>
        </w:rPr>
      </w:pPr>
    </w:p>
    <w:p w:rsidR="009B7B00" w:rsidRPr="009A0BC5" w:rsidRDefault="009B7B00" w:rsidP="005520AD">
      <w:pPr>
        <w:rPr>
          <w:rFonts w:ascii="Arial" w:hAnsi="Arial" w:cs="Arial"/>
          <w:b/>
          <w:bCs/>
        </w:rPr>
      </w:pPr>
    </w:p>
    <w:p w:rsidR="001A6510" w:rsidRPr="009A0BC5" w:rsidRDefault="001A6510" w:rsidP="005520AD">
      <w:pPr>
        <w:rPr>
          <w:rFonts w:ascii="Arial" w:hAnsi="Arial" w:cs="Arial"/>
          <w:b/>
          <w:bCs/>
        </w:rPr>
      </w:pPr>
    </w:p>
    <w:p w:rsidR="009B7B00" w:rsidRPr="009A0BC5" w:rsidRDefault="009B7B00" w:rsidP="005520AD">
      <w:pPr>
        <w:rPr>
          <w:rFonts w:ascii="Arial" w:hAnsi="Arial" w:cs="Arial"/>
          <w:b/>
          <w:bCs/>
        </w:rPr>
      </w:pPr>
    </w:p>
    <w:p w:rsidR="009B7B00" w:rsidRPr="009A0BC5" w:rsidRDefault="009B7B00" w:rsidP="005520AD">
      <w:pPr>
        <w:rPr>
          <w:rFonts w:ascii="Arial" w:hAnsi="Arial" w:cs="Arial"/>
          <w:b/>
          <w:bCs/>
        </w:rPr>
      </w:pPr>
    </w:p>
    <w:p w:rsidR="009B7B00" w:rsidRPr="009A0BC5" w:rsidRDefault="009B7B00" w:rsidP="005520AD">
      <w:pPr>
        <w:rPr>
          <w:rFonts w:ascii="Arial" w:hAnsi="Arial" w:cs="Arial"/>
          <w:b/>
          <w:bCs/>
        </w:rPr>
      </w:pPr>
    </w:p>
    <w:p w:rsidR="001A6510" w:rsidRPr="009A0BC5" w:rsidRDefault="001A6510" w:rsidP="005520AD">
      <w:pPr>
        <w:rPr>
          <w:rFonts w:ascii="Arial" w:hAnsi="Arial" w:cs="Arial"/>
          <w:b/>
          <w:bCs/>
        </w:rPr>
      </w:pPr>
    </w:p>
    <w:p w:rsidR="00E826AC" w:rsidRPr="009A0BC5" w:rsidRDefault="00E826AC" w:rsidP="005520AD">
      <w:pPr>
        <w:rPr>
          <w:rFonts w:ascii="Arial" w:hAnsi="Arial" w:cs="Arial"/>
          <w:b/>
          <w:bCs/>
        </w:rPr>
      </w:pPr>
    </w:p>
    <w:p w:rsidR="00E826AC" w:rsidRPr="009A0BC5" w:rsidRDefault="00E826AC" w:rsidP="005520AD">
      <w:pPr>
        <w:rPr>
          <w:rFonts w:ascii="Arial" w:hAnsi="Arial" w:cs="Arial"/>
          <w:b/>
          <w:bCs/>
        </w:rPr>
      </w:pPr>
    </w:p>
    <w:p w:rsidR="00E826AC" w:rsidRDefault="00E826AC" w:rsidP="005520AD">
      <w:pPr>
        <w:rPr>
          <w:rFonts w:ascii="Arial" w:hAnsi="Arial" w:cs="Arial"/>
          <w:b/>
          <w:bCs/>
        </w:rPr>
      </w:pPr>
    </w:p>
    <w:p w:rsidR="004E76EC" w:rsidRDefault="004E76EC" w:rsidP="005520AD">
      <w:pPr>
        <w:rPr>
          <w:rFonts w:ascii="Arial" w:hAnsi="Arial" w:cs="Arial"/>
          <w:b/>
          <w:bCs/>
        </w:rPr>
      </w:pPr>
    </w:p>
    <w:p w:rsidR="004E76EC" w:rsidRPr="00EF31C9" w:rsidRDefault="004E76EC" w:rsidP="005520AD">
      <w:pPr>
        <w:rPr>
          <w:rFonts w:ascii="Arial" w:hAnsi="Arial" w:cs="Arial"/>
          <w:b/>
          <w:bCs/>
        </w:rPr>
      </w:pPr>
    </w:p>
    <w:p w:rsidR="001A6510" w:rsidRPr="009A0BC5" w:rsidRDefault="001A6510" w:rsidP="001A6510">
      <w:pPr>
        <w:jc w:val="right"/>
        <w:rPr>
          <w:rFonts w:ascii="Arial" w:hAnsi="Arial" w:cs="Arial"/>
          <w:b/>
          <w:bCs/>
          <w:i/>
          <w:iCs/>
          <w:sz w:val="28"/>
          <w:szCs w:val="28"/>
        </w:rPr>
      </w:pPr>
      <w:r w:rsidRPr="009A0BC5">
        <w:rPr>
          <w:rFonts w:ascii="Arial" w:hAnsi="Arial" w:cs="Arial"/>
          <w:b/>
          <w:bCs/>
          <w:i/>
          <w:iCs/>
          <w:sz w:val="28"/>
          <w:szCs w:val="28"/>
        </w:rPr>
        <w:lastRenderedPageBreak/>
        <w:t>(ОБРАЗАЦ 2)</w:t>
      </w:r>
    </w:p>
    <w:p w:rsidR="001A6510" w:rsidRPr="009A0BC5" w:rsidRDefault="001A6510" w:rsidP="001A6510">
      <w:pPr>
        <w:jc w:val="right"/>
        <w:rPr>
          <w:rFonts w:ascii="Arial" w:hAnsi="Arial" w:cs="Arial"/>
          <w:b/>
          <w:bCs/>
          <w:i/>
          <w:iCs/>
          <w:sz w:val="28"/>
          <w:szCs w:val="28"/>
        </w:rPr>
      </w:pPr>
    </w:p>
    <w:p w:rsidR="001A6510" w:rsidRPr="009A0BC5" w:rsidRDefault="001A6510" w:rsidP="001A6510">
      <w:pPr>
        <w:jc w:val="center"/>
        <w:rPr>
          <w:rFonts w:ascii="Arial" w:hAnsi="Arial" w:cs="Arial"/>
          <w:b/>
          <w:bCs/>
          <w:i/>
          <w:iCs/>
          <w:sz w:val="28"/>
          <w:szCs w:val="28"/>
        </w:rPr>
      </w:pPr>
      <w:r w:rsidRPr="009A0BC5">
        <w:rPr>
          <w:rFonts w:ascii="Arial" w:hAnsi="Arial" w:cs="Arial"/>
          <w:b/>
          <w:bCs/>
          <w:i/>
          <w:iCs/>
          <w:sz w:val="28"/>
          <w:szCs w:val="28"/>
        </w:rPr>
        <w:t>ОБРАЗАЦ СТРУКТУРЕ ЦЕНЕ СА УПУТСТВОМ КАКО ДА СЕ ПОПУНИ</w:t>
      </w:r>
    </w:p>
    <w:p w:rsidR="001A6510" w:rsidRPr="009A0BC5" w:rsidRDefault="001A6510" w:rsidP="001A6510">
      <w:pPr>
        <w:jc w:val="both"/>
        <w:rPr>
          <w:rFonts w:ascii="Arial" w:hAnsi="Arial" w:cs="Arial"/>
        </w:rPr>
      </w:pPr>
    </w:p>
    <w:p w:rsidR="001A6510" w:rsidRPr="009A0BC5" w:rsidRDefault="001A6510" w:rsidP="001A6510">
      <w:pPr>
        <w:jc w:val="both"/>
        <w:rPr>
          <w:rFonts w:ascii="Arial" w:hAnsi="Arial" w:cs="Arial"/>
        </w:rPr>
      </w:pPr>
    </w:p>
    <w:p w:rsidR="001A6510" w:rsidRPr="009A0BC5" w:rsidRDefault="001A6510" w:rsidP="001A6510">
      <w:pPr>
        <w:pStyle w:val="ListParagraph"/>
        <w:tabs>
          <w:tab w:val="left" w:pos="680"/>
        </w:tabs>
        <w:ind w:left="0"/>
        <w:jc w:val="both"/>
        <w:rPr>
          <w:rFonts w:ascii="Arial" w:eastAsia="TimesNewRomanPSMT" w:hAnsi="Arial" w:cs="Arial"/>
          <w:bCs/>
          <w:lang w:val="ru-RU"/>
        </w:rPr>
      </w:pPr>
      <w:r w:rsidRPr="009A0BC5">
        <w:rPr>
          <w:rFonts w:ascii="Arial" w:eastAsia="TimesNewRomanPSMT" w:hAnsi="Arial" w:cs="Arial"/>
          <w:bCs/>
          <w:lang w:val="ru-RU"/>
        </w:rPr>
        <w:t>Понуда број: ______________________ од ______________________ године</w:t>
      </w:r>
    </w:p>
    <w:p w:rsidR="001A6510" w:rsidRPr="009A0BC5" w:rsidRDefault="001A6510" w:rsidP="001A6510">
      <w:pPr>
        <w:pStyle w:val="ListParagraph"/>
        <w:tabs>
          <w:tab w:val="left" w:pos="680"/>
        </w:tabs>
        <w:ind w:left="0"/>
        <w:jc w:val="both"/>
        <w:rPr>
          <w:rFonts w:ascii="Arial" w:eastAsia="TimesNewRomanPSMT" w:hAnsi="Arial" w:cs="Arial"/>
          <w:bCs/>
          <w:lang w:val="ru-RU"/>
        </w:rPr>
      </w:pPr>
      <w:r w:rsidRPr="009A0BC5">
        <w:rPr>
          <w:rFonts w:ascii="Arial" w:eastAsia="TimesNewRomanPSMT" w:hAnsi="Arial" w:cs="Arial"/>
          <w:bCs/>
          <w:lang w:val="ru-RU"/>
        </w:rPr>
        <w:t xml:space="preserve">                                           (уписати број и датум понуде)</w:t>
      </w:r>
    </w:p>
    <w:p w:rsidR="001A6510" w:rsidRPr="009A0BC5" w:rsidRDefault="001A6510" w:rsidP="001A6510">
      <w:pPr>
        <w:pStyle w:val="ListParagraph"/>
        <w:tabs>
          <w:tab w:val="left" w:pos="680"/>
        </w:tabs>
        <w:ind w:left="0"/>
        <w:jc w:val="both"/>
        <w:rPr>
          <w:rFonts w:ascii="Arial" w:eastAsia="TimesNewRomanPSMT" w:hAnsi="Arial" w:cs="Arial"/>
          <w:bCs/>
          <w:lang w:val="ru-RU"/>
        </w:rPr>
      </w:pPr>
    </w:p>
    <w:p w:rsidR="001A6510" w:rsidRPr="009A0BC5" w:rsidRDefault="001A6510" w:rsidP="001A6510">
      <w:pPr>
        <w:jc w:val="both"/>
        <w:rPr>
          <w:rFonts w:ascii="Arial" w:hAnsi="Arial" w:cs="Arial"/>
          <w:b/>
          <w:lang w:val="sr-Cyrl-CS"/>
        </w:rPr>
      </w:pPr>
      <w:r w:rsidRPr="009A0BC5">
        <w:rPr>
          <w:rFonts w:ascii="Arial" w:eastAsia="TimesNewRomanPSMT" w:hAnsi="Arial" w:cs="Arial"/>
          <w:bCs/>
          <w:lang w:val="ru-RU"/>
        </w:rPr>
        <w:t xml:space="preserve">за </w:t>
      </w:r>
      <w:r w:rsidR="004E76EC">
        <w:rPr>
          <w:rFonts w:ascii="Arial" w:eastAsia="TimesNewRomanPSMT" w:hAnsi="Arial" w:cs="Arial"/>
          <w:bCs/>
          <w:lang w:val="ru-RU"/>
        </w:rPr>
        <w:t xml:space="preserve">отворени поступак </w:t>
      </w:r>
      <w:r w:rsidRPr="009A0BC5">
        <w:rPr>
          <w:rFonts w:ascii="Arial" w:eastAsia="TimesNewRomanPSMT" w:hAnsi="Arial" w:cs="Arial"/>
          <w:bCs/>
          <w:lang w:val="ru-RU"/>
        </w:rPr>
        <w:t>јавн</w:t>
      </w:r>
      <w:r w:rsidR="004E76EC">
        <w:rPr>
          <w:rFonts w:ascii="Arial" w:eastAsia="TimesNewRomanPSMT" w:hAnsi="Arial" w:cs="Arial"/>
          <w:bCs/>
          <w:lang w:val="ru-RU"/>
        </w:rPr>
        <w:t>е</w:t>
      </w:r>
      <w:r w:rsidRPr="009A0BC5">
        <w:rPr>
          <w:rFonts w:ascii="Arial" w:eastAsia="TimesNewRomanPSMT" w:hAnsi="Arial" w:cs="Arial"/>
          <w:bCs/>
          <w:lang w:val="ru-RU"/>
        </w:rPr>
        <w:t xml:space="preserve"> набавк</w:t>
      </w:r>
      <w:r w:rsidR="004E76EC">
        <w:rPr>
          <w:rFonts w:ascii="Arial" w:eastAsia="TimesNewRomanPSMT" w:hAnsi="Arial" w:cs="Arial"/>
          <w:bCs/>
          <w:lang w:val="ru-RU"/>
        </w:rPr>
        <w:t>е</w:t>
      </w:r>
      <w:r w:rsidRPr="009A0BC5">
        <w:rPr>
          <w:rFonts w:ascii="Arial" w:eastAsia="TimesNewRomanPSMT" w:hAnsi="Arial" w:cs="Arial"/>
          <w:bCs/>
          <w:lang w:val="ru-RU"/>
        </w:rPr>
        <w:t xml:space="preserve"> интерног броја </w:t>
      </w:r>
      <w:r w:rsidR="004E76EC">
        <w:rPr>
          <w:rFonts w:ascii="Arial" w:eastAsia="TimesNewRomanPSMT" w:hAnsi="Arial" w:cs="Arial"/>
          <w:bCs/>
          <w:lang w:val="ru-RU"/>
        </w:rPr>
        <w:t>1</w:t>
      </w:r>
      <w:r w:rsidR="00B2556E" w:rsidRPr="009A0BC5">
        <w:rPr>
          <w:rFonts w:ascii="Arial" w:eastAsia="TimesNewRomanPSMT" w:hAnsi="Arial" w:cs="Arial"/>
          <w:bCs/>
          <w:lang w:val="ru-RU"/>
        </w:rPr>
        <w:t>/</w:t>
      </w:r>
      <w:r w:rsidR="004E76EC">
        <w:rPr>
          <w:rFonts w:ascii="Arial" w:eastAsia="TimesNewRomanPSMT" w:hAnsi="Arial" w:cs="Arial"/>
          <w:bCs/>
          <w:lang w:val="ru-RU"/>
        </w:rPr>
        <w:t>2020</w:t>
      </w:r>
      <w:r w:rsidRPr="009A0BC5">
        <w:rPr>
          <w:rFonts w:ascii="Arial" w:eastAsia="TimesNewRomanPSMT" w:hAnsi="Arial" w:cs="Arial"/>
          <w:bCs/>
          <w:lang w:val="ru-RU"/>
        </w:rPr>
        <w:t xml:space="preserve">, </w:t>
      </w:r>
      <w:r w:rsidRPr="009A0BC5">
        <w:rPr>
          <w:rFonts w:ascii="Arial" w:hAnsi="Arial" w:cs="Arial"/>
          <w:lang w:val="ru-RU"/>
        </w:rPr>
        <w:t xml:space="preserve">наведене у Плану јавних набавки под бројем </w:t>
      </w:r>
      <w:r w:rsidR="00B2556E" w:rsidRPr="009A0BC5">
        <w:rPr>
          <w:rFonts w:ascii="Arial" w:hAnsi="Arial" w:cs="Arial"/>
          <w:lang w:val="ru-RU"/>
        </w:rPr>
        <w:t>1.2.</w:t>
      </w:r>
      <w:r w:rsidR="004E76EC">
        <w:rPr>
          <w:rFonts w:ascii="Arial" w:hAnsi="Arial" w:cs="Arial"/>
          <w:lang w:val="ru-RU"/>
        </w:rPr>
        <w:t>10/20</w:t>
      </w:r>
      <w:r w:rsidRPr="009A0BC5">
        <w:rPr>
          <w:rFonts w:ascii="Arial" w:eastAsia="TimesNewRomanPSMT" w:hAnsi="Arial" w:cs="Arial"/>
          <w:bCs/>
          <w:lang w:val="ru-RU"/>
        </w:rPr>
        <w:t xml:space="preserve"> - </w:t>
      </w:r>
      <w:r w:rsidR="00B2556E" w:rsidRPr="009A0BC5">
        <w:rPr>
          <w:rFonts w:ascii="Arial" w:hAnsi="Arial" w:cs="Arial"/>
          <w:b/>
          <w:iCs/>
        </w:rPr>
        <w:t>Услуге стручног надзора над извођењем радова на одржавању путева и улица на територији општине Баточина</w:t>
      </w:r>
      <w:r w:rsidRPr="009A0BC5">
        <w:rPr>
          <w:rFonts w:ascii="Arial" w:hAnsi="Arial" w:cs="Arial"/>
          <w:b/>
          <w:lang w:val="sr-Cyrl-CS"/>
        </w:rPr>
        <w:t>.</w:t>
      </w:r>
    </w:p>
    <w:p w:rsidR="001A6510" w:rsidRPr="009A0BC5" w:rsidRDefault="001A6510" w:rsidP="001A6510">
      <w:pPr>
        <w:pStyle w:val="ListParagraph"/>
        <w:tabs>
          <w:tab w:val="left" w:pos="680"/>
        </w:tabs>
        <w:ind w:left="0"/>
        <w:jc w:val="both"/>
        <w:rPr>
          <w:rFonts w:ascii="Arial" w:hAnsi="Arial" w:cs="Arial"/>
          <w:b/>
          <w:lang w:val="sr-Cyrl-CS"/>
        </w:rPr>
      </w:pPr>
    </w:p>
    <w:p w:rsidR="001A6510" w:rsidRPr="009A0BC5" w:rsidRDefault="001A6510" w:rsidP="001A6510">
      <w:pPr>
        <w:pStyle w:val="ListParagraph"/>
        <w:tabs>
          <w:tab w:val="left" w:pos="680"/>
        </w:tabs>
        <w:ind w:left="0"/>
        <w:jc w:val="both"/>
        <w:rPr>
          <w:rFonts w:ascii="Arial" w:eastAsia="TimesNewRomanPSMT" w:hAnsi="Arial" w:cs="Arial"/>
          <w:bCs/>
          <w:lang w:val="sr-Cyrl-CS"/>
        </w:rPr>
      </w:pPr>
      <w:r w:rsidRPr="009A0BC5">
        <w:rPr>
          <w:rFonts w:ascii="Arial" w:hAnsi="Arial" w:cs="Arial"/>
          <w:lang w:val="sr-Cyrl-CS"/>
        </w:rPr>
        <w:t>Назив понуђача: _____________________________________________________</w:t>
      </w:r>
    </w:p>
    <w:p w:rsidR="001A6510" w:rsidRPr="009A0BC5" w:rsidRDefault="001A6510" w:rsidP="001A6510">
      <w:pPr>
        <w:pStyle w:val="ListParagraph"/>
        <w:tabs>
          <w:tab w:val="left" w:pos="680"/>
        </w:tabs>
        <w:ind w:left="0"/>
        <w:jc w:val="both"/>
        <w:rPr>
          <w:rFonts w:ascii="Arial" w:eastAsia="TimesNewRomanPSMT" w:hAnsi="Arial" w:cs="Arial"/>
          <w:bCs/>
          <w:lang w:val="ru-RU"/>
        </w:rPr>
      </w:pPr>
    </w:p>
    <w:p w:rsidR="001A6510" w:rsidRPr="009A0BC5" w:rsidRDefault="001A6510" w:rsidP="001A6510">
      <w:pPr>
        <w:pStyle w:val="ListParagraph"/>
        <w:tabs>
          <w:tab w:val="left" w:pos="680"/>
        </w:tabs>
        <w:ind w:left="0"/>
        <w:jc w:val="both"/>
        <w:rPr>
          <w:rFonts w:ascii="Arial" w:eastAsia="TimesNewRomanPSMT" w:hAnsi="Arial" w:cs="Arial"/>
          <w:bCs/>
          <w:lang w:val="ru-RU"/>
        </w:rPr>
      </w:pPr>
    </w:p>
    <w:tbl>
      <w:tblPr>
        <w:tblW w:w="9897" w:type="dxa"/>
        <w:tblInd w:w="-72" w:type="dxa"/>
        <w:tblLayout w:type="fixed"/>
        <w:tblLook w:val="0000" w:firstRow="0" w:lastRow="0" w:firstColumn="0" w:lastColumn="0" w:noHBand="0" w:noVBand="0"/>
      </w:tblPr>
      <w:tblGrid>
        <w:gridCol w:w="630"/>
        <w:gridCol w:w="4770"/>
        <w:gridCol w:w="2250"/>
        <w:gridCol w:w="2247"/>
      </w:tblGrid>
      <w:tr w:rsidR="00E826AC" w:rsidRPr="00A84522" w:rsidTr="00EA612E">
        <w:trPr>
          <w:trHeight w:val="683"/>
        </w:trPr>
        <w:tc>
          <w:tcPr>
            <w:tcW w:w="630" w:type="dxa"/>
            <w:tcBorders>
              <w:top w:val="single" w:sz="4" w:space="0" w:color="000000"/>
              <w:left w:val="single" w:sz="4" w:space="0" w:color="000000"/>
              <w:bottom w:val="single" w:sz="4" w:space="0" w:color="000000"/>
            </w:tcBorders>
            <w:shd w:val="clear" w:color="auto" w:fill="D9D9D9" w:themeFill="background1" w:themeFillShade="D9"/>
            <w:vAlign w:val="center"/>
          </w:tcPr>
          <w:p w:rsidR="00E826AC" w:rsidRPr="00A84522" w:rsidRDefault="00B13D61" w:rsidP="00420C26">
            <w:pPr>
              <w:jc w:val="center"/>
              <w:rPr>
                <w:rFonts w:ascii="Arial" w:eastAsia="TimesNewRomanPSMT" w:hAnsi="Arial" w:cs="Arial"/>
                <w:bCs/>
                <w:color w:val="auto"/>
                <w:lang w:val="ru-RU"/>
              </w:rPr>
            </w:pPr>
            <w:r w:rsidRPr="00A84522">
              <w:rPr>
                <w:rFonts w:ascii="Arial" w:eastAsia="TimesNewRomanPSMT" w:hAnsi="Arial" w:cs="Arial"/>
                <w:bCs/>
                <w:color w:val="auto"/>
                <w:lang w:val="ru-RU"/>
              </w:rPr>
              <w:t>РБ</w:t>
            </w: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E826AC" w:rsidRPr="00A84522" w:rsidRDefault="00E826AC" w:rsidP="00420C26">
            <w:pPr>
              <w:snapToGrid w:val="0"/>
              <w:jc w:val="center"/>
              <w:rPr>
                <w:rFonts w:ascii="Arial" w:eastAsia="TimesNewRomanPSMT" w:hAnsi="Arial" w:cs="Arial"/>
                <w:b/>
                <w:bCs/>
                <w:color w:val="auto"/>
                <w:lang w:val="sr-Cyrl-CS"/>
              </w:rPr>
            </w:pPr>
            <w:r w:rsidRPr="00A84522">
              <w:rPr>
                <w:rFonts w:ascii="Arial" w:eastAsia="TimesNewRomanPSMT" w:hAnsi="Arial" w:cs="Arial"/>
                <w:b/>
                <w:bCs/>
                <w:color w:val="auto"/>
                <w:lang w:val="sr-Cyrl-CS"/>
              </w:rPr>
              <w:t>ОПИС ПРЕДМЕТА НАБАВКЕ</w:t>
            </w:r>
          </w:p>
          <w:p w:rsidR="00420C26" w:rsidRPr="00A84522" w:rsidRDefault="00420C26" w:rsidP="00420C26">
            <w:pPr>
              <w:snapToGrid w:val="0"/>
              <w:jc w:val="center"/>
              <w:rPr>
                <w:rFonts w:ascii="Arial" w:eastAsia="TimesNewRomanPSMT" w:hAnsi="Arial" w:cs="Arial"/>
                <w:b/>
                <w:bCs/>
                <w:color w:val="auto"/>
                <w:lang w:val="sr-Cyrl-CS"/>
              </w:rPr>
            </w:pPr>
            <w:r w:rsidRPr="00A84522">
              <w:rPr>
                <w:rFonts w:ascii="Arial" w:eastAsia="TimesNewRomanPSMT" w:hAnsi="Arial" w:cs="Arial"/>
                <w:b/>
                <w:bCs/>
                <w:color w:val="auto"/>
                <w:lang w:val="sr-Cyrl-CS"/>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826AC" w:rsidRPr="00A84522" w:rsidRDefault="00E826AC" w:rsidP="00420C26">
            <w:pPr>
              <w:snapToGrid w:val="0"/>
              <w:jc w:val="center"/>
              <w:rPr>
                <w:rFonts w:ascii="Arial" w:eastAsia="TimesNewRomanPSMT" w:hAnsi="Arial" w:cs="Arial"/>
                <w:b/>
                <w:bCs/>
                <w:color w:val="auto"/>
                <w:lang w:val="ru-RU"/>
              </w:rPr>
            </w:pPr>
            <w:r w:rsidRPr="00A84522">
              <w:rPr>
                <w:rFonts w:ascii="Arial" w:eastAsia="TimesNewRomanPSMT" w:hAnsi="Arial" w:cs="Arial"/>
                <w:b/>
                <w:bCs/>
                <w:color w:val="auto"/>
                <w:lang w:val="ru-RU"/>
              </w:rPr>
              <w:t>ЦЕНА</w:t>
            </w:r>
            <w:r w:rsidR="00420C26" w:rsidRPr="00A84522">
              <w:rPr>
                <w:rFonts w:ascii="Arial" w:eastAsia="TimesNewRomanPSMT" w:hAnsi="Arial" w:cs="Arial"/>
                <w:b/>
                <w:bCs/>
                <w:color w:val="auto"/>
                <w:lang w:val="ru-RU"/>
              </w:rPr>
              <w:t xml:space="preserve"> без ПДВ-а</w:t>
            </w:r>
          </w:p>
          <w:p w:rsidR="00420C26" w:rsidRPr="00A84522" w:rsidRDefault="00420C26" w:rsidP="00420C26">
            <w:pPr>
              <w:snapToGrid w:val="0"/>
              <w:jc w:val="center"/>
              <w:rPr>
                <w:rFonts w:ascii="Arial" w:eastAsia="TimesNewRomanPSMT" w:hAnsi="Arial" w:cs="Arial"/>
                <w:b/>
                <w:bCs/>
                <w:color w:val="auto"/>
                <w:lang w:val="ru-RU"/>
              </w:rPr>
            </w:pPr>
            <w:r w:rsidRPr="00A84522">
              <w:rPr>
                <w:rFonts w:ascii="Arial" w:eastAsia="TimesNewRomanPSMT" w:hAnsi="Arial" w:cs="Arial"/>
                <w:b/>
                <w:bCs/>
                <w:color w:val="auto"/>
                <w:lang w:val="ru-RU"/>
              </w:rPr>
              <w:t>(2)</w:t>
            </w: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A84522" w:rsidRDefault="00420C26" w:rsidP="00420C26">
            <w:pPr>
              <w:snapToGrid w:val="0"/>
              <w:jc w:val="center"/>
              <w:rPr>
                <w:rFonts w:ascii="Arial" w:eastAsia="TimesNewRomanPSMT" w:hAnsi="Arial" w:cs="Arial"/>
                <w:b/>
                <w:bCs/>
                <w:color w:val="auto"/>
                <w:lang w:val="ru-RU"/>
              </w:rPr>
            </w:pPr>
            <w:r w:rsidRPr="00A84522">
              <w:rPr>
                <w:rFonts w:ascii="Arial" w:eastAsia="TimesNewRomanPSMT" w:hAnsi="Arial" w:cs="Arial"/>
                <w:b/>
                <w:bCs/>
                <w:color w:val="auto"/>
                <w:lang w:val="ru-RU"/>
              </w:rPr>
              <w:t>ЦЕНА са ПДВ-ом</w:t>
            </w:r>
          </w:p>
          <w:p w:rsidR="00420C26" w:rsidRPr="00A84522" w:rsidRDefault="00420C26" w:rsidP="00420C26">
            <w:pPr>
              <w:snapToGrid w:val="0"/>
              <w:jc w:val="center"/>
              <w:rPr>
                <w:rFonts w:ascii="Arial" w:eastAsia="TimesNewRomanPSMT" w:hAnsi="Arial" w:cs="Arial"/>
                <w:b/>
                <w:bCs/>
                <w:color w:val="auto"/>
                <w:lang w:val="ru-RU"/>
              </w:rPr>
            </w:pPr>
            <w:r w:rsidRPr="00A84522">
              <w:rPr>
                <w:rFonts w:ascii="Arial" w:eastAsia="TimesNewRomanPSMT" w:hAnsi="Arial" w:cs="Arial"/>
                <w:b/>
                <w:bCs/>
                <w:color w:val="auto"/>
                <w:lang w:val="ru-RU"/>
              </w:rPr>
              <w:t>(3)</w:t>
            </w:r>
          </w:p>
        </w:tc>
      </w:tr>
      <w:tr w:rsidR="00420C26" w:rsidRPr="00A84522" w:rsidTr="00EA612E">
        <w:tc>
          <w:tcPr>
            <w:tcW w:w="630" w:type="dxa"/>
            <w:tcBorders>
              <w:top w:val="single" w:sz="4" w:space="0" w:color="000000"/>
              <w:left w:val="single" w:sz="4" w:space="0" w:color="000000"/>
              <w:bottom w:val="single" w:sz="4" w:space="0" w:color="000000"/>
            </w:tcBorders>
            <w:shd w:val="clear" w:color="auto" w:fill="auto"/>
            <w:vAlign w:val="center"/>
          </w:tcPr>
          <w:p w:rsidR="00420C26" w:rsidRPr="00A84522" w:rsidRDefault="00EA612E" w:rsidP="00BD7632">
            <w:pPr>
              <w:snapToGrid w:val="0"/>
              <w:rPr>
                <w:rFonts w:ascii="Arial" w:eastAsia="TimesNewRomanPSMT" w:hAnsi="Arial" w:cs="Arial"/>
                <w:bCs/>
              </w:rPr>
            </w:pPr>
            <w:r>
              <w:rPr>
                <w:rFonts w:ascii="Arial" w:eastAsia="TimesNewRomanPSMT" w:hAnsi="Arial" w:cs="Arial"/>
                <w:bCs/>
                <w:lang w:val="sr-Cyrl-RS"/>
              </w:rPr>
              <w:t>1</w:t>
            </w:r>
            <w:r w:rsidR="00420C26" w:rsidRPr="00A84522">
              <w:rPr>
                <w:rFonts w:ascii="Arial" w:eastAsia="TimesNewRomanPSMT" w:hAnsi="Arial" w:cs="Arial"/>
                <w:bCs/>
              </w:rPr>
              <w:t>.</w:t>
            </w:r>
          </w:p>
        </w:tc>
        <w:tc>
          <w:tcPr>
            <w:tcW w:w="4770" w:type="dxa"/>
            <w:tcBorders>
              <w:top w:val="single" w:sz="4" w:space="0" w:color="000000"/>
              <w:left w:val="single" w:sz="4" w:space="0" w:color="000000"/>
              <w:bottom w:val="single" w:sz="4" w:space="0" w:color="000000"/>
            </w:tcBorders>
          </w:tcPr>
          <w:p w:rsidR="00420C26" w:rsidRPr="00A84522" w:rsidRDefault="00420C26" w:rsidP="002534AE">
            <w:pPr>
              <w:snapToGrid w:val="0"/>
              <w:rPr>
                <w:rFonts w:ascii="Arial" w:eastAsia="TimesNewRomanPSMT" w:hAnsi="Arial" w:cs="Arial"/>
                <w:bCs/>
                <w:lang w:val="ru-RU"/>
              </w:rPr>
            </w:pPr>
            <w:r w:rsidRPr="00A84522">
              <w:rPr>
                <w:rFonts w:ascii="Arial" w:hAnsi="Arial" w:cs="Arial"/>
              </w:rPr>
              <w:t xml:space="preserve">Надзор над одржавањем локалних путева уградњом каменог агрегата   </w:t>
            </w:r>
            <w:r w:rsidR="00FA765B" w:rsidRPr="00A84522">
              <w:rPr>
                <w:rFonts w:ascii="Arial" w:hAnsi="Arial" w:cs="Arial"/>
              </w:rPr>
              <w:t>(</w:t>
            </w:r>
            <w:r w:rsidR="002534AE">
              <w:rPr>
                <w:rFonts w:ascii="Arial" w:hAnsi="Arial" w:cs="Arial"/>
              </w:rPr>
              <w:t>6</w:t>
            </w:r>
            <w:r w:rsidR="002714C0" w:rsidRPr="00A84522">
              <w:rPr>
                <w:rFonts w:ascii="Arial" w:hAnsi="Arial" w:cs="Arial"/>
              </w:rPr>
              <w:t>0</w:t>
            </w:r>
            <w:r w:rsidRPr="00A84522">
              <w:rPr>
                <w:rFonts w:ascii="Arial" w:hAnsi="Arial" w:cs="Arial"/>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420C26" w:rsidRPr="00A84522" w:rsidRDefault="00420C26"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420C26" w:rsidRPr="00A84522" w:rsidRDefault="00420C26" w:rsidP="00BD7632">
            <w:pPr>
              <w:snapToGrid w:val="0"/>
              <w:rPr>
                <w:rFonts w:ascii="Arial" w:eastAsia="TimesNewRomanPSMT" w:hAnsi="Arial" w:cs="Arial"/>
                <w:b/>
                <w:bCs/>
                <w:lang w:val="ru-RU"/>
              </w:rPr>
            </w:pPr>
          </w:p>
        </w:tc>
      </w:tr>
      <w:tr w:rsidR="00420C26" w:rsidRPr="00A84522" w:rsidTr="00EA612E">
        <w:tc>
          <w:tcPr>
            <w:tcW w:w="630" w:type="dxa"/>
            <w:tcBorders>
              <w:top w:val="single" w:sz="4" w:space="0" w:color="000000"/>
              <w:left w:val="single" w:sz="4" w:space="0" w:color="000000"/>
              <w:bottom w:val="single" w:sz="4" w:space="0" w:color="000000"/>
            </w:tcBorders>
            <w:shd w:val="clear" w:color="auto" w:fill="auto"/>
            <w:vAlign w:val="center"/>
          </w:tcPr>
          <w:p w:rsidR="00420C26" w:rsidRPr="00A84522" w:rsidRDefault="00EA612E" w:rsidP="00BD7632">
            <w:pPr>
              <w:snapToGrid w:val="0"/>
              <w:rPr>
                <w:rFonts w:ascii="Arial" w:eastAsia="TimesNewRomanPSMT" w:hAnsi="Arial" w:cs="Arial"/>
                <w:bCs/>
              </w:rPr>
            </w:pPr>
            <w:r>
              <w:rPr>
                <w:rFonts w:ascii="Arial" w:eastAsia="TimesNewRomanPSMT" w:hAnsi="Arial" w:cs="Arial"/>
                <w:bCs/>
                <w:lang w:val="sr-Cyrl-RS"/>
              </w:rPr>
              <w:t>2</w:t>
            </w:r>
            <w:r w:rsidR="00420C26" w:rsidRPr="00A84522">
              <w:rPr>
                <w:rFonts w:ascii="Arial" w:eastAsia="TimesNewRomanPSMT" w:hAnsi="Arial" w:cs="Arial"/>
                <w:bCs/>
              </w:rPr>
              <w:t>.</w:t>
            </w:r>
          </w:p>
        </w:tc>
        <w:tc>
          <w:tcPr>
            <w:tcW w:w="4770" w:type="dxa"/>
            <w:tcBorders>
              <w:top w:val="single" w:sz="4" w:space="0" w:color="000000"/>
              <w:left w:val="single" w:sz="4" w:space="0" w:color="000000"/>
              <w:bottom w:val="single" w:sz="4" w:space="0" w:color="000000"/>
            </w:tcBorders>
          </w:tcPr>
          <w:p w:rsidR="00420C26" w:rsidRPr="00A84522" w:rsidRDefault="00420C26" w:rsidP="002534AE">
            <w:pPr>
              <w:snapToGrid w:val="0"/>
              <w:rPr>
                <w:rFonts w:ascii="Arial" w:eastAsia="TimesNewRomanPSMT" w:hAnsi="Arial" w:cs="Arial"/>
                <w:bCs/>
                <w:lang w:val="ru-RU"/>
              </w:rPr>
            </w:pPr>
            <w:r w:rsidRPr="00A84522">
              <w:rPr>
                <w:rFonts w:ascii="Arial" w:hAnsi="Arial" w:cs="Arial"/>
              </w:rPr>
              <w:t xml:space="preserve">Надзор над извођењем радова на крпљењу ударних рупа </w:t>
            </w:r>
            <w:r w:rsidRPr="00A84522">
              <w:rPr>
                <w:rFonts w:ascii="Arial" w:hAnsi="Arial" w:cs="Arial"/>
                <w:lang w:val="sr-Cyrl-CS"/>
              </w:rPr>
              <w:t xml:space="preserve">на територији општине Баточина </w:t>
            </w:r>
            <w:r w:rsidR="00FA765B" w:rsidRPr="00A84522">
              <w:rPr>
                <w:rFonts w:ascii="Arial" w:hAnsi="Arial" w:cs="Arial"/>
                <w:lang w:val="sr-Cyrl-CS"/>
              </w:rPr>
              <w:t>(</w:t>
            </w:r>
            <w:r w:rsidR="002534AE">
              <w:rPr>
                <w:rFonts w:ascii="Arial" w:hAnsi="Arial" w:cs="Arial"/>
              </w:rPr>
              <w:t>4</w:t>
            </w:r>
            <w:r w:rsidR="00FA765B" w:rsidRPr="00A84522">
              <w:rPr>
                <w:rFonts w:ascii="Arial" w:hAnsi="Arial" w:cs="Arial"/>
              </w:rPr>
              <w:t>0</w:t>
            </w:r>
            <w:r w:rsidRPr="00A84522">
              <w:rPr>
                <w:rFonts w:ascii="Arial" w:hAnsi="Arial" w:cs="Arial"/>
                <w:lang w:val="sr-Cyrl-CS"/>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420C26" w:rsidRPr="00A84522" w:rsidRDefault="00420C26"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420C26" w:rsidRPr="00A84522" w:rsidRDefault="00420C26" w:rsidP="00BD7632">
            <w:pPr>
              <w:snapToGrid w:val="0"/>
              <w:rPr>
                <w:rFonts w:ascii="Arial" w:eastAsia="TimesNewRomanPSMT" w:hAnsi="Arial" w:cs="Arial"/>
                <w:b/>
                <w:bCs/>
                <w:lang w:val="ru-RU"/>
              </w:rPr>
            </w:pPr>
          </w:p>
        </w:tc>
      </w:tr>
      <w:tr w:rsidR="00420C26" w:rsidRPr="009A0BC5" w:rsidTr="00EA612E">
        <w:trPr>
          <w:trHeight w:val="620"/>
        </w:trPr>
        <w:tc>
          <w:tcPr>
            <w:tcW w:w="630" w:type="dxa"/>
            <w:tcBorders>
              <w:top w:val="single" w:sz="4" w:space="0" w:color="000000"/>
              <w:left w:val="single" w:sz="4" w:space="0" w:color="000000"/>
              <w:bottom w:val="single" w:sz="4" w:space="0" w:color="000000"/>
            </w:tcBorders>
            <w:shd w:val="clear" w:color="auto" w:fill="D9D9D9" w:themeFill="background1" w:themeFillShade="D9"/>
            <w:vAlign w:val="center"/>
          </w:tcPr>
          <w:p w:rsidR="00420C26" w:rsidRPr="00A84522" w:rsidRDefault="00420C26" w:rsidP="00420C26">
            <w:pPr>
              <w:snapToGrid w:val="0"/>
              <w:jc w:val="right"/>
              <w:rPr>
                <w:rFonts w:ascii="Arial" w:eastAsia="TimesNewRomanPSMT" w:hAnsi="Arial" w:cs="Arial"/>
                <w:b/>
                <w:bCs/>
                <w:lang w:val="sr-Latn-CS"/>
              </w:rPr>
            </w:pP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420C26" w:rsidRPr="009A0BC5" w:rsidRDefault="00420C26" w:rsidP="00420C26">
            <w:pPr>
              <w:snapToGrid w:val="0"/>
              <w:rPr>
                <w:rFonts w:ascii="Arial" w:eastAsia="TimesNewRomanPSMT" w:hAnsi="Arial" w:cs="Arial"/>
                <w:b/>
                <w:bCs/>
                <w:lang w:val="ru-RU"/>
              </w:rPr>
            </w:pPr>
            <w:r w:rsidRPr="00A84522">
              <w:rPr>
                <w:rFonts w:ascii="Arial" w:eastAsia="TimesNewRomanPSMT" w:hAnsi="Arial" w:cs="Arial"/>
                <w:b/>
                <w:bCs/>
                <w:lang w:val="ru-RU"/>
              </w:rPr>
              <w:t>УКУПНА ПОНУЂЕНА ЦЕНА:</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9A0BC5" w:rsidRDefault="00420C26" w:rsidP="00420C26">
            <w:pPr>
              <w:snapToGrid w:val="0"/>
              <w:jc w:val="right"/>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9A0BC5" w:rsidRDefault="00420C26" w:rsidP="00420C26">
            <w:pPr>
              <w:snapToGrid w:val="0"/>
              <w:jc w:val="right"/>
              <w:rPr>
                <w:rFonts w:ascii="Arial" w:eastAsia="TimesNewRomanPSMT" w:hAnsi="Arial" w:cs="Arial"/>
                <w:b/>
                <w:bCs/>
                <w:lang w:val="ru-RU"/>
              </w:rPr>
            </w:pPr>
          </w:p>
        </w:tc>
      </w:tr>
    </w:tbl>
    <w:p w:rsidR="001A6510" w:rsidRPr="009A0BC5" w:rsidRDefault="001A6510" w:rsidP="001A6510">
      <w:pPr>
        <w:pStyle w:val="BodyText2"/>
        <w:spacing w:line="100" w:lineRule="atLeast"/>
        <w:jc w:val="both"/>
        <w:rPr>
          <w:rFonts w:ascii="Arial" w:hAnsi="Arial" w:cs="Arial"/>
          <w:b/>
          <w:bCs/>
          <w:i/>
          <w:color w:val="auto"/>
          <w:lang w:val="sr-Cyrl-CS"/>
        </w:rPr>
      </w:pPr>
    </w:p>
    <w:p w:rsidR="001A6510" w:rsidRPr="009A0BC5" w:rsidRDefault="001A6510" w:rsidP="001A6510">
      <w:pPr>
        <w:rPr>
          <w:rFonts w:ascii="Arial" w:hAnsi="Arial" w:cs="Arial"/>
          <w:b/>
          <w:bCs/>
          <w:iCs/>
          <w:lang w:val="sr-Cyrl-CS"/>
        </w:rPr>
      </w:pPr>
      <w:r w:rsidRPr="009A0BC5">
        <w:rPr>
          <w:rFonts w:ascii="Arial" w:hAnsi="Arial" w:cs="Arial"/>
          <w:b/>
          <w:bCs/>
          <w:iCs/>
          <w:lang w:val="sr-Cyrl-CS"/>
        </w:rPr>
        <w:t>Упутство за попуњавање обрасца структуре цене:</w:t>
      </w:r>
    </w:p>
    <w:p w:rsidR="001A6510" w:rsidRPr="009A0BC5" w:rsidRDefault="001A6510" w:rsidP="001A6510">
      <w:pPr>
        <w:rPr>
          <w:rFonts w:ascii="Arial" w:hAnsi="Arial" w:cs="Arial"/>
          <w:b/>
          <w:bCs/>
          <w:iCs/>
          <w:lang w:val="sr-Cyrl-CS"/>
        </w:rPr>
      </w:pPr>
    </w:p>
    <w:p w:rsidR="001A6510" w:rsidRPr="009A0BC5" w:rsidRDefault="001A6510" w:rsidP="001A6510">
      <w:pPr>
        <w:rPr>
          <w:rFonts w:ascii="Arial" w:hAnsi="Arial" w:cs="Arial"/>
          <w:bCs/>
          <w:iCs/>
          <w:lang w:val="sr-Cyrl-CS"/>
        </w:rPr>
      </w:pPr>
      <w:r w:rsidRPr="009A0BC5">
        <w:rPr>
          <w:rFonts w:ascii="Arial" w:hAnsi="Arial" w:cs="Arial"/>
          <w:bCs/>
          <w:iCs/>
          <w:lang w:val="sr-Cyrl-CS"/>
        </w:rPr>
        <w:t>Понуђач треба да попуни образац структуре цене на сле</w:t>
      </w:r>
      <w:r w:rsidR="009576B9" w:rsidRPr="009A0BC5">
        <w:rPr>
          <w:rFonts w:ascii="Arial" w:hAnsi="Arial" w:cs="Arial"/>
          <w:bCs/>
          <w:iCs/>
        </w:rPr>
        <w:t>де</w:t>
      </w:r>
      <w:r w:rsidRPr="009A0BC5">
        <w:rPr>
          <w:rFonts w:ascii="Arial" w:hAnsi="Arial" w:cs="Arial"/>
          <w:bCs/>
          <w:iCs/>
          <w:lang w:val="sr-Cyrl-CS"/>
        </w:rPr>
        <w:t>ћи начин:</w:t>
      </w:r>
    </w:p>
    <w:p w:rsidR="00BC6D00" w:rsidRPr="009A0BC5" w:rsidRDefault="00420C26" w:rsidP="00BC6D00">
      <w:pPr>
        <w:pStyle w:val="ListParagraph"/>
        <w:numPr>
          <w:ilvl w:val="0"/>
          <w:numId w:val="8"/>
        </w:numPr>
        <w:jc w:val="both"/>
        <w:rPr>
          <w:rFonts w:ascii="Arial" w:hAnsi="Arial" w:cs="Arial"/>
          <w:bCs/>
          <w:iCs/>
          <w:lang w:val="sr-Cyrl-CS"/>
        </w:rPr>
      </w:pPr>
      <w:r w:rsidRPr="009A0BC5">
        <w:rPr>
          <w:rFonts w:ascii="Arial" w:hAnsi="Arial" w:cs="Arial"/>
          <w:bCs/>
          <w:iCs/>
          <w:lang w:val="sr-Cyrl-CS"/>
        </w:rPr>
        <w:t>У колони 2</w:t>
      </w:r>
      <w:r w:rsidR="001A6510" w:rsidRPr="009A0BC5">
        <w:rPr>
          <w:rFonts w:ascii="Arial" w:hAnsi="Arial" w:cs="Arial"/>
          <w:bCs/>
          <w:iCs/>
          <w:lang w:val="sr-Cyrl-CS"/>
        </w:rPr>
        <w:t xml:space="preserve"> уписати цену </w:t>
      </w:r>
      <w:r w:rsidR="00BC6D00" w:rsidRPr="009A0BC5">
        <w:rPr>
          <w:rFonts w:ascii="Arial" w:hAnsi="Arial" w:cs="Arial"/>
          <w:bCs/>
          <w:iCs/>
          <w:lang w:val="sr-Cyrl-CS"/>
        </w:rPr>
        <w:t xml:space="preserve">без обрачунатог пдв-а, </w:t>
      </w:r>
      <w:r w:rsidR="001A6510" w:rsidRPr="009A0BC5">
        <w:rPr>
          <w:rFonts w:ascii="Arial" w:hAnsi="Arial" w:cs="Arial"/>
          <w:bCs/>
          <w:iCs/>
          <w:lang w:val="sr-Cyrl-CS"/>
        </w:rPr>
        <w:t xml:space="preserve">за пружање предметне услуге </w:t>
      </w:r>
      <w:r w:rsidRPr="009A0BC5">
        <w:rPr>
          <w:rFonts w:ascii="Arial" w:hAnsi="Arial" w:cs="Arial"/>
          <w:bCs/>
          <w:iCs/>
          <w:lang w:val="sr-Cyrl-CS"/>
        </w:rPr>
        <w:t>за сваки појединачни посао за који се уговара надзор</w:t>
      </w:r>
      <w:r w:rsidR="00BC6D00" w:rsidRPr="009A0BC5">
        <w:rPr>
          <w:rFonts w:ascii="Arial" w:hAnsi="Arial" w:cs="Arial"/>
          <w:bCs/>
          <w:iCs/>
          <w:lang w:val="sr-Cyrl-CS"/>
        </w:rPr>
        <w:t>, применом дефинисаног процента на укупну понуђену цену вршиоца стручног надзора, тако да се</w:t>
      </w:r>
    </w:p>
    <w:p w:rsidR="00BC6D00" w:rsidRPr="009A0BC5" w:rsidRDefault="00BC6D00" w:rsidP="00B13D61">
      <w:pPr>
        <w:pStyle w:val="ListParagraph"/>
        <w:numPr>
          <w:ilvl w:val="0"/>
          <w:numId w:val="25"/>
        </w:numPr>
        <w:jc w:val="both"/>
        <w:rPr>
          <w:rFonts w:ascii="Arial" w:hAnsi="Arial" w:cs="Arial"/>
        </w:rPr>
      </w:pPr>
      <w:r w:rsidRPr="009A0BC5">
        <w:rPr>
          <w:rFonts w:ascii="Arial" w:hAnsi="Arial" w:cs="Arial"/>
        </w:rPr>
        <w:t xml:space="preserve">Надзор над одржавањем локалних путева уградњом каменог агрегата  исказује у апсолутном износу, који је резултат примене обрачуна: </w:t>
      </w:r>
      <w:r w:rsidRPr="009A0BC5">
        <w:rPr>
          <w:rFonts w:ascii="Arial" w:hAnsi="Arial" w:cs="Arial"/>
          <w:i/>
        </w:rPr>
        <w:t xml:space="preserve">укупна понуђена цена без пдв-а х </w:t>
      </w:r>
      <w:r w:rsidR="002534AE">
        <w:rPr>
          <w:rFonts w:ascii="Arial" w:hAnsi="Arial" w:cs="Arial"/>
          <w:i/>
        </w:rPr>
        <w:t>6</w:t>
      </w:r>
      <w:r w:rsidR="002714C0" w:rsidRPr="009A0BC5">
        <w:rPr>
          <w:rFonts w:ascii="Arial" w:hAnsi="Arial" w:cs="Arial"/>
          <w:i/>
        </w:rPr>
        <w:t>0</w:t>
      </w:r>
      <w:r w:rsidRPr="009A0BC5">
        <w:rPr>
          <w:rFonts w:ascii="Arial" w:hAnsi="Arial" w:cs="Arial"/>
          <w:i/>
        </w:rPr>
        <w:t>%</w:t>
      </w:r>
      <w:r w:rsidR="00B13D61" w:rsidRPr="009A0BC5">
        <w:rPr>
          <w:rFonts w:ascii="Arial" w:hAnsi="Arial" w:cs="Arial"/>
          <w:i/>
        </w:rPr>
        <w:t xml:space="preserve"> </w:t>
      </w:r>
      <w:r w:rsidR="00B13D61" w:rsidRPr="009A0BC5">
        <w:rPr>
          <w:rFonts w:ascii="Arial" w:hAnsi="Arial" w:cs="Arial"/>
        </w:rPr>
        <w:t xml:space="preserve">(рб </w:t>
      </w:r>
      <w:r w:rsidR="00890CF9" w:rsidRPr="009A0BC5">
        <w:rPr>
          <w:rFonts w:ascii="Arial" w:hAnsi="Arial" w:cs="Arial"/>
          <w:lang w:val="sr-Cyrl-CS"/>
        </w:rPr>
        <w:t>1</w:t>
      </w:r>
      <w:r w:rsidR="00B13D61" w:rsidRPr="009A0BC5">
        <w:rPr>
          <w:rFonts w:ascii="Arial" w:hAnsi="Arial" w:cs="Arial"/>
        </w:rPr>
        <w:t>.);</w:t>
      </w:r>
    </w:p>
    <w:p w:rsidR="00B13D61" w:rsidRPr="009A0BC5" w:rsidRDefault="00BC6D00" w:rsidP="00B13D61">
      <w:pPr>
        <w:pStyle w:val="ListParagraph"/>
        <w:numPr>
          <w:ilvl w:val="0"/>
          <w:numId w:val="25"/>
        </w:numPr>
        <w:jc w:val="both"/>
        <w:rPr>
          <w:rFonts w:ascii="Arial" w:hAnsi="Arial" w:cs="Arial"/>
        </w:rPr>
      </w:pPr>
      <w:r w:rsidRPr="009A0BC5">
        <w:rPr>
          <w:rFonts w:ascii="Arial" w:hAnsi="Arial" w:cs="Arial"/>
        </w:rPr>
        <w:t xml:space="preserve">Надзор над извођењем радова на крпљењу ударних рупа исказује у апсолутном износу, који је резултат примене обрачуна: </w:t>
      </w:r>
      <w:r w:rsidRPr="009A0BC5">
        <w:rPr>
          <w:rFonts w:ascii="Arial" w:hAnsi="Arial" w:cs="Arial"/>
          <w:i/>
        </w:rPr>
        <w:t xml:space="preserve">укупна понуђена цена без пдв-а  х </w:t>
      </w:r>
      <w:r w:rsidR="002534AE">
        <w:rPr>
          <w:rFonts w:ascii="Arial" w:hAnsi="Arial" w:cs="Arial"/>
          <w:i/>
        </w:rPr>
        <w:t>4</w:t>
      </w:r>
      <w:r w:rsidR="00FA765B" w:rsidRPr="009A0BC5">
        <w:rPr>
          <w:rFonts w:ascii="Arial" w:hAnsi="Arial" w:cs="Arial"/>
          <w:i/>
        </w:rPr>
        <w:t>0</w:t>
      </w:r>
      <w:r w:rsidRPr="009A0BC5">
        <w:rPr>
          <w:rFonts w:ascii="Arial" w:hAnsi="Arial" w:cs="Arial"/>
          <w:i/>
        </w:rPr>
        <w:t>%</w:t>
      </w:r>
      <w:r w:rsidR="00B13D61" w:rsidRPr="009A0BC5">
        <w:rPr>
          <w:rFonts w:ascii="Arial" w:hAnsi="Arial" w:cs="Arial"/>
          <w:i/>
        </w:rPr>
        <w:t xml:space="preserve"> </w:t>
      </w:r>
      <w:r w:rsidR="00B13D61" w:rsidRPr="009A0BC5">
        <w:rPr>
          <w:rFonts w:ascii="Arial" w:hAnsi="Arial" w:cs="Arial"/>
        </w:rPr>
        <w:t xml:space="preserve">(рб </w:t>
      </w:r>
      <w:r w:rsidR="00890CF9" w:rsidRPr="009A0BC5">
        <w:rPr>
          <w:rFonts w:ascii="Arial" w:hAnsi="Arial" w:cs="Arial"/>
          <w:lang w:val="sr-Cyrl-CS"/>
        </w:rPr>
        <w:t>2</w:t>
      </w:r>
      <w:r w:rsidR="00B13D61" w:rsidRPr="009A0BC5">
        <w:rPr>
          <w:rFonts w:ascii="Arial" w:hAnsi="Arial" w:cs="Arial"/>
        </w:rPr>
        <w:t>.);</w:t>
      </w:r>
    </w:p>
    <w:p w:rsidR="00BC6D00" w:rsidRPr="009A0BC5" w:rsidRDefault="00BC6D00" w:rsidP="00B13D61">
      <w:pPr>
        <w:ind w:left="720"/>
        <w:jc w:val="both"/>
        <w:rPr>
          <w:rFonts w:ascii="Arial" w:hAnsi="Arial" w:cs="Arial"/>
        </w:rPr>
      </w:pPr>
    </w:p>
    <w:p w:rsidR="00BC6D00" w:rsidRPr="009A0BC5" w:rsidRDefault="00BC6D00" w:rsidP="00BC6D00">
      <w:pPr>
        <w:pStyle w:val="ListParagraph"/>
        <w:numPr>
          <w:ilvl w:val="0"/>
          <w:numId w:val="8"/>
        </w:numPr>
        <w:jc w:val="both"/>
        <w:rPr>
          <w:rFonts w:ascii="Arial" w:hAnsi="Arial" w:cs="Arial"/>
          <w:bCs/>
          <w:iCs/>
          <w:lang w:val="sr-Cyrl-CS"/>
        </w:rPr>
      </w:pPr>
      <w:r w:rsidRPr="009A0BC5">
        <w:rPr>
          <w:rFonts w:ascii="Arial" w:hAnsi="Arial" w:cs="Arial"/>
          <w:bCs/>
          <w:iCs/>
          <w:lang w:val="sr-Cyrl-CS"/>
        </w:rPr>
        <w:t>У колони 3. уписати цену са пдв-ом, за пружање предметне услуге за сваки појединачни посао за који се уговара надзор, применом дефинисаног процента на укупну понуђену цену вршиоца стручног надзора, тако да се</w:t>
      </w:r>
    </w:p>
    <w:p w:rsidR="00BC6D00" w:rsidRPr="009A0BC5" w:rsidRDefault="00BC6D00" w:rsidP="00890CF9">
      <w:pPr>
        <w:pStyle w:val="ListParagraph"/>
        <w:numPr>
          <w:ilvl w:val="0"/>
          <w:numId w:val="29"/>
        </w:numPr>
        <w:jc w:val="both"/>
        <w:rPr>
          <w:rFonts w:ascii="Arial" w:hAnsi="Arial" w:cs="Arial"/>
        </w:rPr>
      </w:pPr>
      <w:r w:rsidRPr="009A0BC5">
        <w:rPr>
          <w:rFonts w:ascii="Arial" w:hAnsi="Arial" w:cs="Arial"/>
        </w:rPr>
        <w:lastRenderedPageBreak/>
        <w:t xml:space="preserve">Надзор над одржавањем локалних путева уградњом каменог агрегата  исказује у апсолутном износу, који је резултат примене обрачуна: </w:t>
      </w:r>
      <w:r w:rsidRPr="009A0BC5">
        <w:rPr>
          <w:rFonts w:ascii="Arial" w:hAnsi="Arial" w:cs="Arial"/>
          <w:i/>
        </w:rPr>
        <w:t xml:space="preserve">укупна понуђена цена са пдв-ом х </w:t>
      </w:r>
      <w:r w:rsidR="002534AE">
        <w:rPr>
          <w:rFonts w:ascii="Arial" w:hAnsi="Arial" w:cs="Arial"/>
          <w:i/>
        </w:rPr>
        <w:t>6</w:t>
      </w:r>
      <w:r w:rsidR="002714C0" w:rsidRPr="009A0BC5">
        <w:rPr>
          <w:rFonts w:ascii="Arial" w:hAnsi="Arial" w:cs="Arial"/>
          <w:i/>
        </w:rPr>
        <w:t>0</w:t>
      </w:r>
      <w:r w:rsidRPr="009A0BC5">
        <w:rPr>
          <w:rFonts w:ascii="Arial" w:hAnsi="Arial" w:cs="Arial"/>
          <w:i/>
        </w:rPr>
        <w:t>%</w:t>
      </w:r>
      <w:r w:rsidR="00B13D61" w:rsidRPr="009A0BC5">
        <w:rPr>
          <w:rFonts w:ascii="Arial" w:hAnsi="Arial" w:cs="Arial"/>
          <w:i/>
        </w:rPr>
        <w:t xml:space="preserve"> </w:t>
      </w:r>
      <w:r w:rsidR="00B13D61" w:rsidRPr="009A0BC5">
        <w:rPr>
          <w:rFonts w:ascii="Arial" w:hAnsi="Arial" w:cs="Arial"/>
        </w:rPr>
        <w:t xml:space="preserve">(рб </w:t>
      </w:r>
      <w:r w:rsidR="00890CF9" w:rsidRPr="009A0BC5">
        <w:rPr>
          <w:rFonts w:ascii="Arial" w:hAnsi="Arial" w:cs="Arial"/>
          <w:lang w:val="sr-Cyrl-CS"/>
        </w:rPr>
        <w:t>1</w:t>
      </w:r>
      <w:r w:rsidR="00B13D61" w:rsidRPr="009A0BC5">
        <w:rPr>
          <w:rFonts w:ascii="Arial" w:hAnsi="Arial" w:cs="Arial"/>
        </w:rPr>
        <w:t>.);</w:t>
      </w:r>
    </w:p>
    <w:p w:rsidR="00B13D61" w:rsidRPr="009A0BC5" w:rsidRDefault="00BC6D00" w:rsidP="00890CF9">
      <w:pPr>
        <w:pStyle w:val="ListParagraph"/>
        <w:numPr>
          <w:ilvl w:val="0"/>
          <w:numId w:val="29"/>
        </w:numPr>
        <w:jc w:val="both"/>
        <w:rPr>
          <w:rFonts w:ascii="Arial" w:hAnsi="Arial" w:cs="Arial"/>
        </w:rPr>
      </w:pPr>
      <w:r w:rsidRPr="009A0BC5">
        <w:rPr>
          <w:rFonts w:ascii="Arial" w:hAnsi="Arial" w:cs="Arial"/>
        </w:rPr>
        <w:t xml:space="preserve">Надзор над извођењем радова на крпљењу ударних рупа исказује у апсолутном износу, који је резултат примене обрачуна: </w:t>
      </w:r>
      <w:r w:rsidRPr="009A0BC5">
        <w:rPr>
          <w:rFonts w:ascii="Arial" w:hAnsi="Arial" w:cs="Arial"/>
          <w:i/>
        </w:rPr>
        <w:t xml:space="preserve">укупна понуђена цена са пдв-ом х </w:t>
      </w:r>
      <w:r w:rsidR="002534AE">
        <w:rPr>
          <w:rFonts w:ascii="Arial" w:hAnsi="Arial" w:cs="Arial"/>
          <w:i/>
        </w:rPr>
        <w:t>4</w:t>
      </w:r>
      <w:r w:rsidR="00FA765B" w:rsidRPr="009A0BC5">
        <w:rPr>
          <w:rFonts w:ascii="Arial" w:hAnsi="Arial" w:cs="Arial"/>
          <w:i/>
        </w:rPr>
        <w:t>0</w:t>
      </w:r>
      <w:r w:rsidRPr="009A0BC5">
        <w:rPr>
          <w:rFonts w:ascii="Arial" w:hAnsi="Arial" w:cs="Arial"/>
          <w:i/>
        </w:rPr>
        <w:t>%</w:t>
      </w:r>
      <w:r w:rsidR="00B13D61" w:rsidRPr="009A0BC5">
        <w:rPr>
          <w:rFonts w:ascii="Arial" w:hAnsi="Arial" w:cs="Arial"/>
          <w:i/>
        </w:rPr>
        <w:t xml:space="preserve"> </w:t>
      </w:r>
      <w:r w:rsidR="00B13D61" w:rsidRPr="009A0BC5">
        <w:rPr>
          <w:rFonts w:ascii="Arial" w:hAnsi="Arial" w:cs="Arial"/>
        </w:rPr>
        <w:t xml:space="preserve">(рб </w:t>
      </w:r>
      <w:r w:rsidR="00051FC3" w:rsidRPr="009A0BC5">
        <w:rPr>
          <w:rFonts w:ascii="Arial" w:hAnsi="Arial" w:cs="Arial"/>
          <w:lang w:val="sr-Cyrl-CS"/>
        </w:rPr>
        <w:t>2</w:t>
      </w:r>
      <w:r w:rsidR="00B13D61" w:rsidRPr="009A0BC5">
        <w:rPr>
          <w:rFonts w:ascii="Arial" w:hAnsi="Arial" w:cs="Arial"/>
        </w:rPr>
        <w:t>.).</w:t>
      </w:r>
    </w:p>
    <w:p w:rsidR="001A6510" w:rsidRPr="009A0BC5" w:rsidRDefault="001A6510" w:rsidP="00B13D61">
      <w:pPr>
        <w:jc w:val="both"/>
        <w:rPr>
          <w:rFonts w:ascii="Arial" w:hAnsi="Arial" w:cs="Arial"/>
          <w:bCs/>
          <w:iCs/>
          <w:lang w:val="sr-Cyrl-CS"/>
        </w:rPr>
      </w:pPr>
    </w:p>
    <w:p w:rsidR="00282B1F" w:rsidRDefault="001A6510" w:rsidP="00282B1F">
      <w:pPr>
        <w:pStyle w:val="ListParagraph"/>
        <w:numPr>
          <w:ilvl w:val="0"/>
          <w:numId w:val="8"/>
        </w:numPr>
        <w:jc w:val="both"/>
        <w:rPr>
          <w:rFonts w:ascii="Arial" w:hAnsi="Arial" w:cs="Arial"/>
          <w:iCs/>
          <w:lang w:val="sr-Cyrl-CS"/>
        </w:rPr>
      </w:pPr>
      <w:r w:rsidRPr="009A0BC5">
        <w:rPr>
          <w:rFonts w:ascii="Arial" w:hAnsi="Arial" w:cs="Arial"/>
          <w:bCs/>
          <w:iCs/>
          <w:lang w:val="sr-Cyrl-CS"/>
        </w:rPr>
        <w:t xml:space="preserve">Наплата обављеног посла стручног надзора ће се вршити у динарима, на </w:t>
      </w:r>
      <w:r w:rsidR="00282B1F">
        <w:rPr>
          <w:rFonts w:ascii="Arial" w:hAnsi="Arial" w:cs="Arial"/>
          <w:bCs/>
          <w:iCs/>
          <w:lang w:val="sr-Cyrl-CS"/>
        </w:rPr>
        <w:t>следећи начин</w:t>
      </w:r>
      <w:r w:rsidR="00282B1F">
        <w:rPr>
          <w:rFonts w:ascii="Arial" w:hAnsi="Arial" w:cs="Arial"/>
          <w:iCs/>
          <w:lang w:val="sr-Cyrl-CS"/>
        </w:rPr>
        <w:t>:</w:t>
      </w:r>
    </w:p>
    <w:p w:rsidR="00282B1F" w:rsidRPr="00282B1F" w:rsidRDefault="00282B1F" w:rsidP="00282B1F">
      <w:pPr>
        <w:pStyle w:val="ListParagraph"/>
        <w:numPr>
          <w:ilvl w:val="0"/>
          <w:numId w:val="31"/>
        </w:numPr>
        <w:ind w:firstLine="0"/>
        <w:jc w:val="both"/>
        <w:rPr>
          <w:rFonts w:ascii="Arial" w:hAnsi="Arial" w:cs="Arial"/>
          <w:iCs/>
          <w:lang w:val="sr-Cyrl-CS"/>
        </w:rPr>
      </w:pPr>
      <w:r>
        <w:rPr>
          <w:rFonts w:ascii="Arial" w:eastAsia="Times New Roman" w:hAnsi="Arial" w:cs="Arial"/>
          <w:lang w:val="sr-Cyrl-RS"/>
        </w:rPr>
        <w:t xml:space="preserve">за </w:t>
      </w:r>
      <w:r>
        <w:rPr>
          <w:rFonts w:ascii="Arial" w:eastAsia="Times New Roman" w:hAnsi="Arial" w:cs="Arial"/>
        </w:rPr>
        <w:t>радов</w:t>
      </w:r>
      <w:r>
        <w:rPr>
          <w:rFonts w:ascii="Arial" w:eastAsia="Times New Roman" w:hAnsi="Arial" w:cs="Arial"/>
          <w:lang w:val="sr-Cyrl-RS"/>
        </w:rPr>
        <w:t>е</w:t>
      </w:r>
      <w:r w:rsidRPr="00282B1F">
        <w:rPr>
          <w:rFonts w:ascii="Arial" w:eastAsia="Times New Roman" w:hAnsi="Arial" w:cs="Arial"/>
        </w:rPr>
        <w:t xml:space="preserve"> </w:t>
      </w:r>
      <w:r w:rsidRPr="00282B1F">
        <w:rPr>
          <w:rFonts w:ascii="Arial" w:eastAsia="Times New Roman" w:hAnsi="Arial" w:cs="Arial"/>
          <w:lang w:val="sr-Cyrl-RS"/>
        </w:rPr>
        <w:t>на крпљењу ударних рупа</w:t>
      </w:r>
      <w:r>
        <w:rPr>
          <w:rFonts w:ascii="Arial" w:eastAsia="Times New Roman" w:hAnsi="Arial" w:cs="Arial"/>
          <w:lang w:val="sr-Cyrl-RS"/>
        </w:rPr>
        <w:t xml:space="preserve">, </w:t>
      </w:r>
      <w:r>
        <w:rPr>
          <w:rFonts w:ascii="Arial" w:eastAsia="Times New Roman" w:hAnsi="Arial" w:cs="Arial"/>
          <w:lang w:val="sr-Cyrl-RS"/>
        </w:rPr>
        <w:t xml:space="preserve">једнократно, </w:t>
      </w:r>
      <w:r w:rsidRPr="00282B1F">
        <w:rPr>
          <w:rFonts w:ascii="Arial" w:eastAsia="Times New Roman" w:hAnsi="Arial" w:cs="Arial"/>
        </w:rPr>
        <w:t>након испостављања окончане ситуације о изведеним</w:t>
      </w:r>
      <w:r>
        <w:rPr>
          <w:rFonts w:ascii="Arial" w:eastAsia="Times New Roman" w:hAnsi="Arial" w:cs="Arial"/>
          <w:lang w:val="sr-Cyrl-RS"/>
        </w:rPr>
        <w:t xml:space="preserve"> радовима</w:t>
      </w:r>
    </w:p>
    <w:p w:rsidR="00282B1F" w:rsidRPr="00282B1F" w:rsidRDefault="00282B1F" w:rsidP="00282B1F">
      <w:pPr>
        <w:pStyle w:val="ListParagraph"/>
        <w:numPr>
          <w:ilvl w:val="0"/>
          <w:numId w:val="31"/>
        </w:numPr>
        <w:ind w:firstLine="0"/>
        <w:jc w:val="both"/>
        <w:rPr>
          <w:rFonts w:ascii="Arial" w:hAnsi="Arial" w:cs="Arial"/>
          <w:iCs/>
          <w:lang w:val="sr-Cyrl-CS"/>
        </w:rPr>
      </w:pPr>
      <w:r w:rsidRPr="00282B1F">
        <w:rPr>
          <w:rFonts w:ascii="Arial" w:eastAsia="Times New Roman" w:hAnsi="Arial" w:cs="Arial"/>
          <w:lang w:val="sr-Cyrl-RS"/>
        </w:rPr>
        <w:t>за уградњу каменог агрегата</w:t>
      </w:r>
      <w:r>
        <w:rPr>
          <w:rFonts w:ascii="Arial" w:eastAsia="Times New Roman" w:hAnsi="Arial" w:cs="Arial"/>
          <w:lang w:val="sr-Cyrl-RS"/>
        </w:rPr>
        <w:t>,</w:t>
      </w:r>
      <w:r w:rsidRPr="00282B1F">
        <w:rPr>
          <w:rFonts w:ascii="Arial" w:eastAsia="Times New Roman" w:hAnsi="Arial" w:cs="Arial"/>
          <w:lang w:val="sr-Cyrl-RS"/>
        </w:rPr>
        <w:t xml:space="preserve"> </w:t>
      </w:r>
      <w:r>
        <w:rPr>
          <w:rFonts w:ascii="Arial" w:eastAsia="Times New Roman" w:hAnsi="Arial" w:cs="Arial"/>
          <w:lang w:val="sr-Cyrl-RS"/>
        </w:rPr>
        <w:t>једнократно,</w:t>
      </w:r>
      <w:r>
        <w:rPr>
          <w:rFonts w:ascii="Arial" w:eastAsia="Times New Roman" w:hAnsi="Arial" w:cs="Arial"/>
          <w:lang w:val="sr-Cyrl-RS"/>
        </w:rPr>
        <w:t xml:space="preserve"> </w:t>
      </w:r>
      <w:r w:rsidRPr="00282B1F">
        <w:rPr>
          <w:rFonts w:ascii="Arial" w:eastAsia="Times New Roman" w:hAnsi="Arial" w:cs="Arial"/>
        </w:rPr>
        <w:t>након доставља</w:t>
      </w:r>
      <w:r w:rsidRPr="00282B1F">
        <w:rPr>
          <w:rFonts w:ascii="Arial" w:eastAsia="Times New Roman" w:hAnsi="Arial" w:cs="Arial"/>
          <w:lang w:val="sr-Cyrl-RS"/>
        </w:rPr>
        <w:t>њ</w:t>
      </w:r>
      <w:r w:rsidRPr="00282B1F">
        <w:rPr>
          <w:rFonts w:ascii="Arial" w:eastAsia="Times New Roman" w:hAnsi="Arial" w:cs="Arial"/>
        </w:rPr>
        <w:t xml:space="preserve">а извештаја о уградњи </w:t>
      </w:r>
      <w:r w:rsidRPr="00282B1F">
        <w:rPr>
          <w:rFonts w:ascii="Arial" w:eastAsia="Times New Roman" w:hAnsi="Arial" w:cs="Arial"/>
          <w:lang w:val="sr-Cyrl-RS"/>
        </w:rPr>
        <w:t>истог</w:t>
      </w:r>
      <w:r>
        <w:rPr>
          <w:rFonts w:ascii="Arial" w:eastAsia="Times New Roman" w:hAnsi="Arial" w:cs="Arial"/>
          <w:lang w:val="sr-Cyrl-RS"/>
        </w:rPr>
        <w:t>.</w:t>
      </w:r>
    </w:p>
    <w:p w:rsidR="001A6510" w:rsidRPr="009A0BC5" w:rsidRDefault="00B13D61" w:rsidP="00FE27EF">
      <w:pPr>
        <w:pStyle w:val="ListParagraph"/>
        <w:numPr>
          <w:ilvl w:val="0"/>
          <w:numId w:val="8"/>
        </w:numPr>
        <w:jc w:val="both"/>
        <w:rPr>
          <w:rFonts w:ascii="Arial" w:hAnsi="Arial" w:cs="Arial"/>
          <w:bCs/>
          <w:iCs/>
          <w:lang w:val="sr-Cyrl-CS"/>
        </w:rPr>
      </w:pPr>
      <w:r w:rsidRPr="009A0BC5">
        <w:rPr>
          <w:rFonts w:ascii="Arial" w:hAnsi="Arial" w:cs="Arial"/>
          <w:bCs/>
          <w:iCs/>
          <w:lang w:val="sr-Cyrl-CS"/>
        </w:rPr>
        <w:t>Цена</w:t>
      </w:r>
      <w:r w:rsidR="001A6510" w:rsidRPr="009A0BC5">
        <w:rPr>
          <w:rFonts w:ascii="Arial" w:hAnsi="Arial" w:cs="Arial"/>
          <w:bCs/>
          <w:iCs/>
          <w:lang w:val="sr-Cyrl-CS"/>
        </w:rPr>
        <w:t xml:space="preserve"> дат</w:t>
      </w:r>
      <w:r w:rsidRPr="009A0BC5">
        <w:rPr>
          <w:rFonts w:ascii="Arial" w:hAnsi="Arial" w:cs="Arial"/>
          <w:bCs/>
          <w:iCs/>
          <w:lang w:val="sr-Cyrl-CS"/>
        </w:rPr>
        <w:t>а у понуди је фиксна</w:t>
      </w:r>
      <w:r w:rsidR="001A6510" w:rsidRPr="009A0BC5">
        <w:rPr>
          <w:rFonts w:ascii="Arial" w:hAnsi="Arial" w:cs="Arial"/>
          <w:bCs/>
          <w:iCs/>
          <w:lang w:val="sr-Cyrl-CS"/>
        </w:rPr>
        <w:t xml:space="preserve"> до краја трајања уговора и не може се мењати услед повећања цене елемената на основу којих је одређен</w:t>
      </w:r>
      <w:r w:rsidRPr="009A0BC5">
        <w:rPr>
          <w:rFonts w:ascii="Arial" w:hAnsi="Arial" w:cs="Arial"/>
          <w:bCs/>
          <w:iCs/>
          <w:lang w:val="sr-Cyrl-CS"/>
        </w:rPr>
        <w:t>а</w:t>
      </w:r>
      <w:r w:rsidR="001A6510" w:rsidRPr="009A0BC5">
        <w:rPr>
          <w:rFonts w:ascii="Arial" w:hAnsi="Arial" w:cs="Arial"/>
          <w:bCs/>
          <w:iCs/>
          <w:lang w:val="sr-Cyrl-CS"/>
        </w:rPr>
        <w:t>.</w:t>
      </w:r>
    </w:p>
    <w:p w:rsidR="001A6510" w:rsidRPr="009A0BC5" w:rsidRDefault="00B13D61" w:rsidP="00FE27EF">
      <w:pPr>
        <w:pStyle w:val="ListParagraph"/>
        <w:numPr>
          <w:ilvl w:val="0"/>
          <w:numId w:val="8"/>
        </w:numPr>
        <w:jc w:val="both"/>
        <w:rPr>
          <w:rFonts w:ascii="Arial" w:hAnsi="Arial" w:cs="Arial"/>
          <w:bCs/>
          <w:iCs/>
          <w:lang w:val="sr-Cyrl-CS"/>
        </w:rPr>
      </w:pPr>
      <w:r w:rsidRPr="009A0BC5">
        <w:rPr>
          <w:rFonts w:ascii="Arial" w:hAnsi="Arial" w:cs="Arial"/>
          <w:bCs/>
          <w:iCs/>
          <w:lang w:val="sr-Cyrl-CS"/>
        </w:rPr>
        <w:t>Цена</w:t>
      </w:r>
      <w:r w:rsidR="001A6510" w:rsidRPr="009A0BC5">
        <w:rPr>
          <w:rFonts w:ascii="Arial" w:hAnsi="Arial" w:cs="Arial"/>
          <w:bCs/>
          <w:iCs/>
          <w:lang w:val="sr-Cyrl-CS"/>
        </w:rPr>
        <w:t xml:space="preserve"> дат</w:t>
      </w:r>
      <w:r w:rsidRPr="009A0BC5">
        <w:rPr>
          <w:rFonts w:ascii="Arial" w:hAnsi="Arial" w:cs="Arial"/>
          <w:bCs/>
          <w:iCs/>
          <w:lang w:val="sr-Cyrl-CS"/>
        </w:rPr>
        <w:t>а</w:t>
      </w:r>
      <w:r w:rsidR="001A6510" w:rsidRPr="009A0BC5">
        <w:rPr>
          <w:rFonts w:ascii="Arial" w:hAnsi="Arial" w:cs="Arial"/>
          <w:bCs/>
          <w:iCs/>
          <w:lang w:val="sr-Cyrl-CS"/>
        </w:rPr>
        <w:t xml:space="preserve"> у понуди обухвата све трошкове понуђача приликом вршења пословног стручног надзора,</w:t>
      </w:r>
      <w:r w:rsidRPr="009A0BC5">
        <w:rPr>
          <w:rFonts w:ascii="Arial" w:hAnsi="Arial" w:cs="Arial"/>
          <w:bCs/>
          <w:iCs/>
          <w:lang w:val="sr-Cyrl-CS"/>
        </w:rPr>
        <w:t xml:space="preserve"> тако да осим плаћања уговорене</w:t>
      </w:r>
      <w:r w:rsidR="001A6510" w:rsidRPr="009A0BC5">
        <w:rPr>
          <w:rFonts w:ascii="Arial" w:hAnsi="Arial" w:cs="Arial"/>
          <w:bCs/>
          <w:iCs/>
          <w:lang w:val="sr-Cyrl-CS"/>
        </w:rPr>
        <w:t xml:space="preserve"> </w:t>
      </w:r>
      <w:r w:rsidRPr="009A0BC5">
        <w:rPr>
          <w:rFonts w:ascii="Arial" w:hAnsi="Arial" w:cs="Arial"/>
          <w:bCs/>
          <w:iCs/>
          <w:lang w:val="sr-Cyrl-CS"/>
        </w:rPr>
        <w:t xml:space="preserve">цене за </w:t>
      </w:r>
      <w:r w:rsidR="001A6510" w:rsidRPr="009A0BC5">
        <w:rPr>
          <w:rFonts w:ascii="Arial" w:hAnsi="Arial" w:cs="Arial"/>
          <w:bCs/>
          <w:iCs/>
          <w:lang w:val="sr-Cyrl-CS"/>
        </w:rPr>
        <w:t>вршењ</w:t>
      </w:r>
      <w:r w:rsidRPr="009A0BC5">
        <w:rPr>
          <w:rFonts w:ascii="Arial" w:hAnsi="Arial" w:cs="Arial"/>
          <w:bCs/>
          <w:iCs/>
          <w:lang w:val="sr-Cyrl-CS"/>
        </w:rPr>
        <w:t>е</w:t>
      </w:r>
      <w:r w:rsidR="001A6510" w:rsidRPr="009A0BC5">
        <w:rPr>
          <w:rFonts w:ascii="Arial" w:hAnsi="Arial" w:cs="Arial"/>
          <w:bCs/>
          <w:iCs/>
          <w:lang w:val="sr-Cyrl-CS"/>
        </w:rPr>
        <w:t xml:space="preserve"> стручног надзора над одређеном инвестицијом, наручилац нема никаквих других трошкова.</w:t>
      </w:r>
    </w:p>
    <w:p w:rsidR="001A6510" w:rsidRPr="009A0BC5" w:rsidRDefault="001A6510" w:rsidP="001A6510">
      <w:pPr>
        <w:pStyle w:val="BodyText2"/>
        <w:spacing w:line="100" w:lineRule="atLeast"/>
        <w:jc w:val="both"/>
        <w:rPr>
          <w:rFonts w:ascii="Arial" w:hAnsi="Arial" w:cs="Arial"/>
          <w:b/>
          <w:bCs/>
          <w:i/>
          <w:color w:val="auto"/>
          <w:lang w:val="ru-RU"/>
        </w:rPr>
      </w:pPr>
    </w:p>
    <w:p w:rsidR="00B13D61" w:rsidRPr="009A0BC5" w:rsidRDefault="00B13D61" w:rsidP="001A6510">
      <w:pPr>
        <w:pStyle w:val="BodyText2"/>
        <w:spacing w:line="100" w:lineRule="atLeast"/>
        <w:jc w:val="both"/>
        <w:rPr>
          <w:rFonts w:ascii="Arial" w:hAnsi="Arial" w:cs="Arial"/>
          <w:b/>
          <w:bCs/>
          <w:i/>
          <w:color w:val="auto"/>
          <w:lang w:val="ru-RU"/>
        </w:rPr>
      </w:pPr>
    </w:p>
    <w:p w:rsidR="00B13D61" w:rsidRPr="009A0BC5" w:rsidRDefault="00B13D61" w:rsidP="001A6510">
      <w:pPr>
        <w:pStyle w:val="BodyText2"/>
        <w:spacing w:line="100" w:lineRule="atLeast"/>
        <w:jc w:val="both"/>
        <w:rPr>
          <w:rFonts w:ascii="Arial" w:hAnsi="Arial" w:cs="Arial"/>
          <w:b/>
          <w:bCs/>
          <w:i/>
          <w:color w:val="auto"/>
          <w:lang w:val="ru-RU"/>
        </w:rPr>
      </w:pPr>
    </w:p>
    <w:p w:rsidR="001A6510" w:rsidRPr="009A0BC5" w:rsidRDefault="001A6510" w:rsidP="00B13D61">
      <w:pPr>
        <w:ind w:left="720" w:firstLine="720"/>
        <w:jc w:val="both"/>
        <w:rPr>
          <w:rFonts w:ascii="Arial" w:eastAsia="TimesNewRomanPSMT" w:hAnsi="Arial" w:cs="Arial"/>
          <w:bCs/>
        </w:rPr>
      </w:pPr>
      <w:r w:rsidRPr="009A0BC5">
        <w:rPr>
          <w:rFonts w:ascii="Arial" w:eastAsia="TimesNewRomanPSMT" w:hAnsi="Arial" w:cs="Arial"/>
          <w:bCs/>
        </w:rPr>
        <w:t xml:space="preserve">Датум </w:t>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r>
      <w:r w:rsidRPr="009A0BC5">
        <w:rPr>
          <w:rFonts w:ascii="Arial" w:eastAsia="TimesNewRomanPSMT" w:hAnsi="Arial" w:cs="Arial"/>
          <w:bCs/>
        </w:rPr>
        <w:tab/>
        <w:t xml:space="preserve">              Понуђач</w:t>
      </w:r>
    </w:p>
    <w:p w:rsidR="001A6510" w:rsidRPr="009A0BC5" w:rsidRDefault="001A6510" w:rsidP="001A6510">
      <w:pPr>
        <w:ind w:left="2880" w:firstLine="720"/>
        <w:jc w:val="both"/>
        <w:rPr>
          <w:rFonts w:ascii="Arial" w:eastAsia="TimesNewRomanPS-BoldMT" w:hAnsi="Arial" w:cs="Arial"/>
          <w:b/>
          <w:bCs/>
          <w:i/>
          <w:iCs/>
          <w:color w:val="002060"/>
        </w:rPr>
      </w:pPr>
      <w:r w:rsidRPr="009A0BC5">
        <w:rPr>
          <w:rFonts w:eastAsia="TimesNewRomanPSMT"/>
          <w:bCs/>
        </w:rPr>
        <w:t xml:space="preserve"> </w:t>
      </w:r>
      <w:r w:rsidRPr="009A0BC5">
        <w:rPr>
          <w:rFonts w:ascii="Arial" w:eastAsia="TimesNewRomanPSMT" w:hAnsi="Arial" w:cs="Arial"/>
          <w:bCs/>
        </w:rPr>
        <w:t xml:space="preserve">   </w:t>
      </w:r>
    </w:p>
    <w:p w:rsidR="001A6510" w:rsidRPr="009A0BC5" w:rsidRDefault="001A6510" w:rsidP="001A6510">
      <w:pPr>
        <w:jc w:val="both"/>
        <w:rPr>
          <w:rFonts w:eastAsia="TimesNewRomanPS-BoldMT"/>
          <w:b/>
          <w:bCs/>
          <w:i/>
          <w:iCs/>
          <w:color w:val="002060"/>
        </w:rPr>
      </w:pPr>
      <w:r w:rsidRPr="009A0BC5">
        <w:rPr>
          <w:rFonts w:eastAsia="TimesNewRomanPS-BoldMT"/>
          <w:b/>
          <w:bCs/>
          <w:i/>
          <w:iCs/>
          <w:color w:val="002060"/>
        </w:rPr>
        <w:t>_____________________________</w:t>
      </w:r>
      <w:r w:rsidRPr="009A0BC5">
        <w:rPr>
          <w:rFonts w:eastAsia="TimesNewRomanPS-BoldMT"/>
          <w:b/>
          <w:bCs/>
          <w:i/>
          <w:iCs/>
          <w:color w:val="002060"/>
        </w:rPr>
        <w:tab/>
      </w:r>
      <w:r w:rsidRPr="009A0BC5">
        <w:rPr>
          <w:rFonts w:eastAsia="TimesNewRomanPS-BoldMT"/>
          <w:b/>
          <w:bCs/>
          <w:i/>
          <w:iCs/>
          <w:color w:val="002060"/>
        </w:rPr>
        <w:tab/>
      </w:r>
      <w:r w:rsidRPr="009A0BC5">
        <w:rPr>
          <w:rFonts w:eastAsia="TimesNewRomanPS-BoldMT"/>
          <w:b/>
          <w:bCs/>
          <w:i/>
          <w:iCs/>
          <w:color w:val="002060"/>
        </w:rPr>
        <w:tab/>
        <w:t>________________________________</w:t>
      </w:r>
    </w:p>
    <w:p w:rsidR="001A6510" w:rsidRPr="009A0BC5" w:rsidRDefault="001A6510" w:rsidP="001A6510">
      <w:pPr>
        <w:pStyle w:val="ListParagraph"/>
        <w:tabs>
          <w:tab w:val="left" w:pos="680"/>
        </w:tabs>
        <w:ind w:left="0"/>
        <w:jc w:val="both"/>
        <w:rPr>
          <w:rFonts w:ascii="Arial" w:eastAsia="TimesNewRomanPSMT" w:hAnsi="Arial" w:cs="Arial"/>
          <w:bCs/>
          <w:lang w:val="ru-RU"/>
        </w:rPr>
      </w:pPr>
    </w:p>
    <w:p w:rsidR="00B13D61" w:rsidRPr="009A0BC5" w:rsidRDefault="00B13D61" w:rsidP="001A6510">
      <w:pPr>
        <w:pStyle w:val="ListParagraph"/>
        <w:tabs>
          <w:tab w:val="left" w:pos="680"/>
        </w:tabs>
        <w:ind w:left="0"/>
        <w:jc w:val="both"/>
        <w:rPr>
          <w:rFonts w:ascii="Arial" w:eastAsia="TimesNewRomanPSMT" w:hAnsi="Arial" w:cs="Arial"/>
          <w:bCs/>
          <w:lang w:val="ru-RU"/>
        </w:rPr>
      </w:pPr>
    </w:p>
    <w:p w:rsidR="00C862AF" w:rsidRDefault="00C862AF" w:rsidP="00EC1BC6">
      <w:pPr>
        <w:rPr>
          <w:rFonts w:ascii="Arial" w:eastAsia="TimesNewRomanPSMT" w:hAnsi="Arial" w:cs="Arial"/>
          <w:bCs/>
          <w:lang w:val="ru-RU"/>
        </w:rPr>
      </w:pPr>
    </w:p>
    <w:p w:rsidR="00EC1BC6" w:rsidRPr="009A0BC5" w:rsidRDefault="00EC1BC6" w:rsidP="00EC1BC6">
      <w:pPr>
        <w:rPr>
          <w:rFonts w:ascii="Arial" w:hAnsi="Arial" w:cs="Arial"/>
          <w:b/>
          <w:bCs/>
          <w:i/>
          <w:iCs/>
          <w:lang w:val="sr-Cyrl-CS"/>
        </w:rPr>
      </w:pPr>
      <w:r w:rsidRPr="009A0BC5">
        <w:rPr>
          <w:rFonts w:ascii="Arial" w:hAnsi="Arial" w:cs="Arial"/>
          <w:b/>
          <w:bCs/>
          <w:i/>
          <w:iCs/>
          <w:lang w:val="sr-Cyrl-CS"/>
        </w:rPr>
        <w:t>Напомена:</w:t>
      </w:r>
    </w:p>
    <w:p w:rsidR="00EC1BC6" w:rsidRPr="009A0BC5" w:rsidRDefault="00EC1BC6" w:rsidP="00C862AF">
      <w:pPr>
        <w:pStyle w:val="ListParagraph"/>
        <w:ind w:left="0"/>
        <w:rPr>
          <w:rFonts w:ascii="Arial" w:hAnsi="Arial" w:cs="Arial"/>
          <w:bCs/>
          <w:i/>
          <w:iCs/>
          <w:lang w:val="sr-Cyrl-CS"/>
        </w:rPr>
      </w:pPr>
      <w:r w:rsidRPr="009A0BC5">
        <w:rPr>
          <w:rFonts w:ascii="Arial" w:hAnsi="Arial" w:cs="Arial"/>
          <w:bCs/>
          <w:i/>
          <w:iCs/>
          <w:lang w:val="sr-Cyrl-CS"/>
        </w:rPr>
        <w:t>Понуђена јединична цена може бити исказана са највише две децимале.</w:t>
      </w:r>
    </w:p>
    <w:p w:rsidR="00EC1BC6" w:rsidRPr="009A0BC5" w:rsidRDefault="00EC1BC6" w:rsidP="00C862AF">
      <w:pPr>
        <w:pStyle w:val="ListParagraph"/>
        <w:ind w:left="0"/>
        <w:rPr>
          <w:rFonts w:ascii="Arial" w:hAnsi="Arial" w:cs="Arial"/>
          <w:bCs/>
          <w:i/>
          <w:iCs/>
          <w:lang w:val="sr-Cyrl-CS"/>
        </w:rPr>
      </w:pPr>
      <w:r w:rsidRPr="009A0BC5">
        <w:rPr>
          <w:rFonts w:ascii="Arial" w:hAnsi="Arial" w:cs="Arial"/>
          <w:bCs/>
          <w:i/>
          <w:iCs/>
          <w:lang w:val="sr-Cyrl-CS"/>
        </w:rPr>
        <w:t>Није дозвољено да јединична цена износи 0,00 рсд, сходно члану 21. став 1. тачка 20) Закона о заштити потрошача („Сл.гласни</w:t>
      </w:r>
      <w:r w:rsidR="000C2DF4">
        <w:rPr>
          <w:rFonts w:ascii="Arial" w:hAnsi="Arial" w:cs="Arial"/>
          <w:bCs/>
          <w:i/>
          <w:iCs/>
          <w:lang w:val="sr-Cyrl-CS"/>
        </w:rPr>
        <w:t xml:space="preserve">к РС“, бр. 62/2014, </w:t>
      </w:r>
      <w:r w:rsidRPr="009A0BC5">
        <w:rPr>
          <w:rFonts w:ascii="Arial" w:hAnsi="Arial" w:cs="Arial"/>
          <w:bCs/>
          <w:i/>
          <w:iCs/>
          <w:lang w:val="sr-Cyrl-CS"/>
        </w:rPr>
        <w:t xml:space="preserve">6/2016 - др. </w:t>
      </w:r>
      <w:r w:rsidR="000C2DF4">
        <w:rPr>
          <w:rFonts w:ascii="Arial" w:hAnsi="Arial" w:cs="Arial"/>
          <w:bCs/>
          <w:i/>
          <w:iCs/>
          <w:lang w:val="sr-Cyrl-CS"/>
        </w:rPr>
        <w:t>з</w:t>
      </w:r>
      <w:r w:rsidRPr="009A0BC5">
        <w:rPr>
          <w:rFonts w:ascii="Arial" w:hAnsi="Arial" w:cs="Arial"/>
          <w:bCs/>
          <w:i/>
          <w:iCs/>
          <w:lang w:val="sr-Cyrl-CS"/>
        </w:rPr>
        <w:t>акон</w:t>
      </w:r>
      <w:r w:rsidR="000C2DF4">
        <w:rPr>
          <w:rFonts w:ascii="Arial" w:hAnsi="Arial" w:cs="Arial"/>
          <w:bCs/>
          <w:i/>
          <w:iCs/>
          <w:lang w:val="sr-Cyrl-CS"/>
        </w:rPr>
        <w:t xml:space="preserve"> и 44/2018-др.закон</w:t>
      </w:r>
      <w:r w:rsidRPr="009A0BC5">
        <w:rPr>
          <w:rFonts w:ascii="Arial" w:hAnsi="Arial" w:cs="Arial"/>
          <w:bCs/>
          <w:i/>
          <w:iCs/>
          <w:lang w:val="sr-Cyrl-CS"/>
        </w:rPr>
        <w:t>)</w:t>
      </w: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B13D61" w:rsidRPr="009A0BC5" w:rsidRDefault="00B13D61"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890CF9" w:rsidRPr="009A0BC5" w:rsidRDefault="00890CF9" w:rsidP="001A6510">
      <w:pPr>
        <w:pStyle w:val="ListParagraph"/>
        <w:tabs>
          <w:tab w:val="left" w:pos="680"/>
        </w:tabs>
        <w:ind w:left="0"/>
        <w:jc w:val="both"/>
        <w:rPr>
          <w:rFonts w:ascii="Arial" w:eastAsia="TimesNewRomanPSMT" w:hAnsi="Arial" w:cs="Arial"/>
          <w:bCs/>
          <w:lang w:val="ru-RU"/>
        </w:rPr>
      </w:pPr>
    </w:p>
    <w:p w:rsidR="00890CF9" w:rsidRPr="009A0BC5" w:rsidRDefault="00890CF9"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EC1BC6" w:rsidRPr="009A0BC5" w:rsidRDefault="00EC1BC6" w:rsidP="001A6510">
      <w:pPr>
        <w:pStyle w:val="ListParagraph"/>
        <w:tabs>
          <w:tab w:val="left" w:pos="680"/>
        </w:tabs>
        <w:ind w:left="0"/>
        <w:jc w:val="both"/>
        <w:rPr>
          <w:rFonts w:ascii="Arial" w:eastAsia="TimesNewRomanPSMT" w:hAnsi="Arial" w:cs="Arial"/>
          <w:bCs/>
          <w:lang w:val="ru-RU"/>
        </w:rPr>
      </w:pPr>
    </w:p>
    <w:p w:rsidR="00051FC3" w:rsidRPr="009A0BC5" w:rsidRDefault="00051FC3" w:rsidP="001A6510">
      <w:pPr>
        <w:pStyle w:val="ListParagraph"/>
        <w:tabs>
          <w:tab w:val="left" w:pos="680"/>
        </w:tabs>
        <w:ind w:left="0"/>
        <w:jc w:val="both"/>
        <w:rPr>
          <w:rFonts w:ascii="Arial" w:eastAsia="TimesNewRomanPSMT" w:hAnsi="Arial" w:cs="Arial"/>
          <w:bCs/>
          <w:lang w:val="ru-RU"/>
        </w:rPr>
      </w:pPr>
    </w:p>
    <w:p w:rsidR="00EC1BC6" w:rsidRDefault="00EC1BC6" w:rsidP="001A6510">
      <w:pPr>
        <w:pStyle w:val="ListParagraph"/>
        <w:tabs>
          <w:tab w:val="left" w:pos="680"/>
        </w:tabs>
        <w:ind w:left="0"/>
        <w:jc w:val="both"/>
        <w:rPr>
          <w:rFonts w:ascii="Arial" w:eastAsia="TimesNewRomanPSMT" w:hAnsi="Arial" w:cs="Arial"/>
          <w:bCs/>
          <w:lang w:val="ru-RU"/>
        </w:rPr>
      </w:pPr>
    </w:p>
    <w:p w:rsidR="00D20E87" w:rsidRDefault="00D20E87" w:rsidP="001A6510">
      <w:pPr>
        <w:pStyle w:val="ListParagraph"/>
        <w:tabs>
          <w:tab w:val="left" w:pos="680"/>
        </w:tabs>
        <w:ind w:left="0"/>
        <w:jc w:val="both"/>
        <w:rPr>
          <w:rFonts w:ascii="Arial" w:eastAsia="TimesNewRomanPSMT" w:hAnsi="Arial" w:cs="Arial"/>
          <w:bCs/>
          <w:lang w:val="ru-RU"/>
        </w:rPr>
      </w:pPr>
    </w:p>
    <w:p w:rsidR="00D20E87" w:rsidRPr="009A0BC5" w:rsidRDefault="00D20E87" w:rsidP="001A6510">
      <w:pPr>
        <w:pStyle w:val="ListParagraph"/>
        <w:tabs>
          <w:tab w:val="left" w:pos="680"/>
        </w:tabs>
        <w:ind w:left="0"/>
        <w:jc w:val="both"/>
        <w:rPr>
          <w:rFonts w:ascii="Arial" w:eastAsia="TimesNewRomanPSMT" w:hAnsi="Arial" w:cs="Arial"/>
          <w:bCs/>
          <w:lang w:val="ru-RU"/>
        </w:rPr>
      </w:pPr>
    </w:p>
    <w:p w:rsidR="001A6510" w:rsidRPr="009A0BC5"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A0BC5">
        <w:rPr>
          <w:rFonts w:ascii="Arial" w:eastAsia="Times New Roman" w:hAnsi="Arial" w:cs="Arial"/>
          <w:b/>
          <w:bCs/>
          <w:noProof/>
          <w:color w:val="auto"/>
          <w:kern w:val="0"/>
          <w:sz w:val="28"/>
          <w:szCs w:val="20"/>
          <w:lang w:eastAsia="en-US"/>
        </w:rPr>
        <w:lastRenderedPageBreak/>
        <w:t xml:space="preserve"> (ОБРАЗАЦ 3)</w:t>
      </w:r>
    </w:p>
    <w:p w:rsidR="001A6510" w:rsidRPr="009A0BC5"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A0BC5"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A0BC5">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A0BC5" w:rsidRDefault="001A6510" w:rsidP="001A6510">
      <w:pPr>
        <w:rPr>
          <w:rFonts w:ascii="Arial" w:hAnsi="Arial" w:cs="Arial"/>
          <w:b/>
          <w:bCs/>
          <w:i/>
          <w:iCs/>
          <w:sz w:val="28"/>
          <w:szCs w:val="28"/>
        </w:rPr>
      </w:pPr>
    </w:p>
    <w:p w:rsidR="001A6510" w:rsidRPr="009A0BC5" w:rsidRDefault="001A6510" w:rsidP="001A6510">
      <w:pPr>
        <w:rPr>
          <w:rFonts w:ascii="Arial" w:hAnsi="Arial" w:cs="Arial"/>
          <w:b/>
          <w:bCs/>
          <w:i/>
          <w:iCs/>
          <w:sz w:val="28"/>
          <w:szCs w:val="28"/>
        </w:rPr>
      </w:pPr>
    </w:p>
    <w:p w:rsidR="001A6510" w:rsidRPr="009A0BC5" w:rsidRDefault="001A6510" w:rsidP="001A6510">
      <w:pPr>
        <w:spacing w:after="120"/>
        <w:jc w:val="both"/>
        <w:rPr>
          <w:rFonts w:ascii="Arial" w:hAnsi="Arial" w:cs="Arial"/>
        </w:rPr>
      </w:pPr>
      <w:r w:rsidRPr="009A0BC5">
        <w:rPr>
          <w:rFonts w:ascii="Arial" w:hAnsi="Arial" w:cs="Arial"/>
        </w:rPr>
        <w:t xml:space="preserve">У складу са чланом 88. </w:t>
      </w:r>
      <w:r w:rsidRPr="009A0BC5">
        <w:rPr>
          <w:rFonts w:ascii="Arial" w:hAnsi="Arial" w:cs="Arial"/>
          <w:lang w:val="sr-Cyrl-CS"/>
        </w:rPr>
        <w:t>став 1.</w:t>
      </w:r>
      <w:r w:rsidRPr="009A0BC5">
        <w:rPr>
          <w:rFonts w:ascii="Arial" w:hAnsi="Arial" w:cs="Arial"/>
        </w:rPr>
        <w:t xml:space="preserve"> ЗЈН, понуђач ____________________ </w:t>
      </w:r>
      <w:r w:rsidRPr="009A0BC5">
        <w:rPr>
          <w:rFonts w:ascii="Arial" w:hAnsi="Arial" w:cs="Arial"/>
          <w:i/>
          <w:lang w:val="ru-RU"/>
        </w:rPr>
        <w:t>[</w:t>
      </w:r>
      <w:r w:rsidRPr="009A0BC5">
        <w:rPr>
          <w:rFonts w:ascii="Arial" w:hAnsi="Arial" w:cs="Arial"/>
          <w:i/>
          <w:iCs/>
        </w:rPr>
        <w:t xml:space="preserve">навести </w:t>
      </w:r>
      <w:r w:rsidRPr="009A0BC5">
        <w:rPr>
          <w:rFonts w:ascii="Arial" w:hAnsi="Arial" w:cs="Arial"/>
          <w:i/>
          <w:iCs/>
          <w:lang w:val="sr-Cyrl-CS"/>
        </w:rPr>
        <w:t>назив понуђача</w:t>
      </w:r>
      <w:r w:rsidRPr="009A0BC5">
        <w:rPr>
          <w:rFonts w:ascii="Arial" w:hAnsi="Arial" w:cs="Arial"/>
          <w:i/>
          <w:iCs/>
        </w:rPr>
        <w:t xml:space="preserve">], </w:t>
      </w:r>
      <w:r w:rsidRPr="009A0BC5">
        <w:rPr>
          <w:rFonts w:ascii="Arial" w:hAnsi="Arial" w:cs="Arial"/>
        </w:rPr>
        <w:t>достав</w:t>
      </w:r>
      <w:r w:rsidRPr="009A0BC5">
        <w:rPr>
          <w:rFonts w:ascii="Arial" w:hAnsi="Arial" w:cs="Arial"/>
          <w:lang w:val="sr-Cyrl-CS"/>
        </w:rPr>
        <w:t xml:space="preserve">ља </w:t>
      </w:r>
      <w:r w:rsidRPr="009A0BC5">
        <w:rPr>
          <w:rFonts w:ascii="Arial" w:hAnsi="Arial" w:cs="Arial"/>
        </w:rPr>
        <w:t xml:space="preserve">укупан износ и структуру трошкова припремања понуде, </w:t>
      </w:r>
      <w:r w:rsidRPr="009A0BC5">
        <w:rPr>
          <w:rFonts w:ascii="Arial" w:hAnsi="Arial" w:cs="Arial"/>
          <w:lang w:val="sr-Cyrl-CS"/>
        </w:rPr>
        <w:t xml:space="preserve">како следи у </w:t>
      </w:r>
      <w:r w:rsidRPr="009A0BC5">
        <w:rPr>
          <w:rFonts w:ascii="Arial" w:hAnsi="Arial" w:cs="Arial"/>
        </w:rPr>
        <w:t>табели:</w:t>
      </w:r>
    </w:p>
    <w:p w:rsidR="001A6510" w:rsidRPr="009A0BC5" w:rsidRDefault="001A6510" w:rsidP="001A6510">
      <w:pPr>
        <w:spacing w:after="120"/>
        <w:jc w:val="both"/>
        <w:rPr>
          <w:rFonts w:ascii="Arial" w:hAnsi="Arial" w:cs="Arial"/>
          <w:b/>
          <w:i/>
        </w:rPr>
      </w:pPr>
    </w:p>
    <w:tbl>
      <w:tblPr>
        <w:tblW w:w="0" w:type="auto"/>
        <w:tblInd w:w="153" w:type="dxa"/>
        <w:tblLayout w:type="fixed"/>
        <w:tblLook w:val="0000" w:firstRow="0" w:lastRow="0" w:firstColumn="0" w:lastColumn="0" w:noHBand="0" w:noVBand="0"/>
      </w:tblPr>
      <w:tblGrid>
        <w:gridCol w:w="5565"/>
        <w:gridCol w:w="3300"/>
      </w:tblGrid>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jc w:val="center"/>
              <w:rPr>
                <w:rFonts w:ascii="Arial" w:hAnsi="Arial" w:cs="Arial"/>
                <w:b/>
                <w:i/>
              </w:rPr>
            </w:pPr>
            <w:r w:rsidRPr="009A0BC5">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jc w:val="center"/>
              <w:rPr>
                <w:rFonts w:ascii="Arial" w:hAnsi="Arial" w:cs="Arial"/>
              </w:rPr>
            </w:pPr>
            <w:r w:rsidRPr="009A0BC5">
              <w:rPr>
                <w:rFonts w:ascii="Arial" w:hAnsi="Arial" w:cs="Arial"/>
                <w:b/>
                <w:i/>
              </w:rPr>
              <w:t>ИЗНОС ТРОШКА У РСД</w:t>
            </w: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jc w:val="right"/>
              <w:rPr>
                <w:rFonts w:ascii="Arial" w:hAnsi="Arial" w:cs="Arial"/>
              </w:rPr>
            </w:pP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jc w:val="right"/>
              <w:rPr>
                <w:rFonts w:ascii="Arial" w:hAnsi="Arial" w:cs="Arial"/>
              </w:rPr>
            </w:pP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rPr>
                <w:rFonts w:ascii="Arial" w:hAnsi="Arial" w:cs="Arial"/>
              </w:rPr>
            </w:pP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rPr>
                <w:rFonts w:ascii="Arial" w:hAnsi="Arial" w:cs="Arial"/>
              </w:rPr>
            </w:pP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rPr>
                <w:rFonts w:ascii="Arial" w:hAnsi="Arial" w:cs="Arial"/>
              </w:rPr>
            </w:pP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rPr>
                <w:rFonts w:ascii="Arial" w:hAnsi="Arial" w:cs="Arial"/>
              </w:rPr>
            </w:pPr>
          </w:p>
        </w:tc>
      </w:tr>
      <w:tr w:rsidR="001A6510" w:rsidRPr="009A0BC5" w:rsidTr="00BD7632">
        <w:tc>
          <w:tcPr>
            <w:tcW w:w="5565" w:type="dxa"/>
            <w:tcBorders>
              <w:top w:val="single" w:sz="4" w:space="0" w:color="000000"/>
              <w:left w:val="single" w:sz="4" w:space="0" w:color="000000"/>
              <w:bottom w:val="single" w:sz="4" w:space="0" w:color="000000"/>
            </w:tcBorders>
            <w:shd w:val="clear" w:color="auto" w:fill="auto"/>
          </w:tcPr>
          <w:p w:rsidR="001A6510" w:rsidRPr="009A0BC5" w:rsidRDefault="001A6510" w:rsidP="00BD7632">
            <w:pPr>
              <w:snapToGrid w:val="0"/>
              <w:rPr>
                <w:rFonts w:ascii="Arial" w:hAnsi="Arial" w:cs="Arial"/>
                <w:i/>
              </w:rPr>
            </w:pPr>
          </w:p>
          <w:p w:rsidR="001A6510" w:rsidRPr="009A0BC5" w:rsidRDefault="001A6510" w:rsidP="00BD7632">
            <w:pPr>
              <w:rPr>
                <w:rFonts w:ascii="Arial" w:hAnsi="Arial" w:cs="Arial"/>
                <w:lang w:val="ru-RU"/>
              </w:rPr>
            </w:pPr>
            <w:r w:rsidRPr="009A0BC5">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A0BC5" w:rsidRDefault="001A6510" w:rsidP="00BD7632">
            <w:pPr>
              <w:snapToGrid w:val="0"/>
              <w:rPr>
                <w:rFonts w:ascii="Arial" w:hAnsi="Arial" w:cs="Arial"/>
                <w:lang w:val="ru-RU"/>
              </w:rPr>
            </w:pPr>
          </w:p>
        </w:tc>
      </w:tr>
    </w:tbl>
    <w:p w:rsidR="001A6510" w:rsidRPr="009A0BC5" w:rsidRDefault="001A6510" w:rsidP="001A6510">
      <w:pPr>
        <w:jc w:val="both"/>
      </w:pPr>
    </w:p>
    <w:p w:rsidR="001A6510" w:rsidRPr="009A0BC5" w:rsidRDefault="001A6510" w:rsidP="001A6510">
      <w:pPr>
        <w:jc w:val="both"/>
      </w:pPr>
    </w:p>
    <w:p w:rsidR="001A6510" w:rsidRPr="009A0BC5" w:rsidRDefault="001A6510" w:rsidP="001A6510">
      <w:pPr>
        <w:jc w:val="both"/>
        <w:rPr>
          <w:rFonts w:ascii="Arial" w:hAnsi="Arial" w:cs="Arial"/>
        </w:rPr>
      </w:pPr>
      <w:r w:rsidRPr="009A0BC5">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A0BC5" w:rsidRDefault="001A6510" w:rsidP="001A6510">
      <w:pPr>
        <w:jc w:val="both"/>
        <w:rPr>
          <w:rFonts w:ascii="Arial" w:hAnsi="Arial" w:cs="Arial"/>
          <w:lang w:val="sr-Cyrl-CS"/>
        </w:rPr>
      </w:pPr>
      <w:r w:rsidRPr="009A0BC5">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A0BC5" w:rsidRDefault="001A6510" w:rsidP="001A6510">
      <w:pPr>
        <w:spacing w:after="120"/>
        <w:ind w:firstLine="426"/>
        <w:jc w:val="both"/>
        <w:rPr>
          <w:rFonts w:ascii="Arial" w:hAnsi="Arial" w:cs="Arial"/>
          <w:b/>
          <w:bCs/>
          <w:i/>
        </w:rPr>
      </w:pPr>
    </w:p>
    <w:p w:rsidR="001A6510" w:rsidRPr="009A0BC5" w:rsidRDefault="001A6510" w:rsidP="001A6510">
      <w:pPr>
        <w:spacing w:after="120"/>
        <w:jc w:val="both"/>
        <w:rPr>
          <w:bCs/>
          <w:i/>
          <w:color w:val="FF0000"/>
          <w:lang w:val="sr-Cyrl-CS"/>
        </w:rPr>
      </w:pPr>
      <w:r w:rsidRPr="009A0BC5">
        <w:rPr>
          <w:rFonts w:ascii="Arial" w:hAnsi="Arial" w:cs="Arial"/>
          <w:b/>
          <w:bCs/>
          <w:i/>
          <w:color w:val="auto"/>
        </w:rPr>
        <w:t xml:space="preserve">Напомена: </w:t>
      </w:r>
      <w:r w:rsidRPr="009A0BC5">
        <w:rPr>
          <w:rFonts w:ascii="Arial" w:hAnsi="Arial" w:cs="Arial"/>
          <w:bCs/>
          <w:i/>
          <w:color w:val="auto"/>
        </w:rPr>
        <w:t>достављање овог обрасца није обавезно.</w:t>
      </w:r>
    </w:p>
    <w:p w:rsidR="001A6510" w:rsidRPr="009A0BC5" w:rsidRDefault="001A6510" w:rsidP="001A6510">
      <w:pPr>
        <w:spacing w:after="120"/>
        <w:jc w:val="both"/>
        <w:rPr>
          <w:bCs/>
          <w:color w:val="auto"/>
        </w:rPr>
      </w:pPr>
    </w:p>
    <w:p w:rsidR="001A6510" w:rsidRPr="009A0BC5" w:rsidRDefault="001A6510" w:rsidP="001A6510">
      <w:pPr>
        <w:spacing w:after="120"/>
        <w:ind w:firstLine="425"/>
        <w:jc w:val="both"/>
        <w:rPr>
          <w:bCs/>
        </w:rPr>
      </w:pPr>
    </w:p>
    <w:tbl>
      <w:tblPr>
        <w:tblW w:w="0" w:type="auto"/>
        <w:tblLayout w:type="fixed"/>
        <w:tblLook w:val="0000" w:firstRow="0" w:lastRow="0" w:firstColumn="0" w:lastColumn="0" w:noHBand="0" w:noVBand="0"/>
      </w:tblPr>
      <w:tblGrid>
        <w:gridCol w:w="3080"/>
        <w:gridCol w:w="3068"/>
        <w:gridCol w:w="3094"/>
      </w:tblGrid>
      <w:tr w:rsidR="001A6510" w:rsidRPr="009A0BC5" w:rsidTr="00BD7632">
        <w:tc>
          <w:tcPr>
            <w:tcW w:w="3080" w:type="dxa"/>
            <w:shd w:val="clear" w:color="auto" w:fill="auto"/>
            <w:vAlign w:val="center"/>
          </w:tcPr>
          <w:p w:rsidR="001A6510" w:rsidRPr="009A0BC5" w:rsidRDefault="001A6510" w:rsidP="00BD7632">
            <w:pPr>
              <w:pStyle w:val="BodyText2"/>
              <w:spacing w:line="100" w:lineRule="atLeast"/>
              <w:jc w:val="center"/>
              <w:rPr>
                <w:rFonts w:ascii="Arial" w:hAnsi="Arial" w:cs="Arial"/>
              </w:rPr>
            </w:pPr>
            <w:r w:rsidRPr="009A0BC5">
              <w:rPr>
                <w:rFonts w:ascii="Arial" w:hAnsi="Arial" w:cs="Arial"/>
              </w:rPr>
              <w:t>Датум:</w:t>
            </w:r>
          </w:p>
        </w:tc>
        <w:tc>
          <w:tcPr>
            <w:tcW w:w="3068" w:type="dxa"/>
            <w:shd w:val="clear" w:color="auto" w:fill="auto"/>
            <w:vAlign w:val="center"/>
          </w:tcPr>
          <w:p w:rsidR="001A6510" w:rsidRPr="009A0BC5"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A0BC5" w:rsidRDefault="001A6510" w:rsidP="00BD7632">
            <w:pPr>
              <w:pStyle w:val="BodyText2"/>
              <w:spacing w:line="100" w:lineRule="atLeast"/>
              <w:jc w:val="center"/>
              <w:rPr>
                <w:rFonts w:ascii="Arial" w:hAnsi="Arial" w:cs="Arial"/>
              </w:rPr>
            </w:pPr>
            <w:r w:rsidRPr="009A0BC5">
              <w:rPr>
                <w:rFonts w:ascii="Arial" w:hAnsi="Arial" w:cs="Arial"/>
              </w:rPr>
              <w:t>Потпис понуђача</w:t>
            </w:r>
          </w:p>
        </w:tc>
      </w:tr>
      <w:tr w:rsidR="001A6510" w:rsidRPr="009A0BC5" w:rsidTr="00BD7632">
        <w:tc>
          <w:tcPr>
            <w:tcW w:w="3080" w:type="dxa"/>
            <w:tcBorders>
              <w:bottom w:val="single" w:sz="4" w:space="0" w:color="000000"/>
            </w:tcBorders>
            <w:shd w:val="clear" w:color="auto" w:fill="auto"/>
          </w:tcPr>
          <w:p w:rsidR="001A6510" w:rsidRPr="009A0BC5"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A0BC5"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A0BC5" w:rsidRDefault="001A6510" w:rsidP="00BD7632">
            <w:pPr>
              <w:pStyle w:val="BodyText2"/>
              <w:snapToGrid w:val="0"/>
              <w:spacing w:line="100" w:lineRule="atLeast"/>
              <w:rPr>
                <w:rFonts w:ascii="Arial" w:hAnsi="Arial" w:cs="Arial"/>
              </w:rPr>
            </w:pPr>
          </w:p>
        </w:tc>
      </w:tr>
    </w:tbl>
    <w:p w:rsidR="001A6510" w:rsidRPr="009A0BC5" w:rsidRDefault="001A6510" w:rsidP="001A6510"/>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rPr>
          <w:rFonts w:ascii="Arial" w:hAnsi="Arial" w:cs="Arial"/>
          <w:b/>
          <w:bCs/>
          <w:i/>
          <w:iCs/>
        </w:rPr>
      </w:pPr>
    </w:p>
    <w:p w:rsidR="001A6510" w:rsidRPr="009A0BC5" w:rsidRDefault="001A6510" w:rsidP="001A6510">
      <w:pPr>
        <w:pStyle w:val="ListParagraph"/>
        <w:tabs>
          <w:tab w:val="left" w:pos="680"/>
        </w:tabs>
        <w:ind w:left="0"/>
        <w:jc w:val="both"/>
        <w:rPr>
          <w:rFonts w:ascii="Arial" w:eastAsia="TimesNewRomanPSMT" w:hAnsi="Arial" w:cs="Arial"/>
          <w:bCs/>
          <w:lang w:val="ru-RU"/>
        </w:rPr>
      </w:pPr>
    </w:p>
    <w:p w:rsidR="001A6510" w:rsidRPr="009A0BC5" w:rsidRDefault="001A6510" w:rsidP="001A6510">
      <w:pPr>
        <w:pStyle w:val="ListParagraph"/>
        <w:tabs>
          <w:tab w:val="left" w:pos="680"/>
        </w:tabs>
        <w:ind w:left="0"/>
        <w:jc w:val="both"/>
        <w:rPr>
          <w:rFonts w:ascii="Arial" w:eastAsia="TimesNewRomanPSMT" w:hAnsi="Arial" w:cs="Arial"/>
          <w:bCs/>
          <w:lang w:val="ru-RU"/>
        </w:rPr>
      </w:pPr>
    </w:p>
    <w:p w:rsidR="001A6510" w:rsidRPr="009A0BC5" w:rsidRDefault="001A6510" w:rsidP="001A6510">
      <w:pPr>
        <w:pStyle w:val="BodyText3"/>
        <w:spacing w:after="0"/>
        <w:jc w:val="right"/>
        <w:rPr>
          <w:rFonts w:ascii="Arial" w:hAnsi="Arial" w:cs="Arial"/>
          <w:b/>
          <w:bCs/>
          <w:sz w:val="28"/>
          <w:szCs w:val="28"/>
        </w:rPr>
      </w:pPr>
      <w:r w:rsidRPr="009A0BC5">
        <w:rPr>
          <w:rFonts w:ascii="Arial" w:hAnsi="Arial" w:cs="Arial"/>
          <w:b/>
          <w:bCs/>
          <w:sz w:val="28"/>
          <w:szCs w:val="28"/>
        </w:rPr>
        <w:lastRenderedPageBreak/>
        <w:t>(ОБРАЗАЦ 4)</w:t>
      </w:r>
    </w:p>
    <w:p w:rsidR="001A6510" w:rsidRPr="009A0BC5" w:rsidRDefault="001A6510" w:rsidP="001A6510">
      <w:pPr>
        <w:pStyle w:val="BodyText3"/>
        <w:spacing w:after="0"/>
        <w:jc w:val="right"/>
        <w:rPr>
          <w:rFonts w:ascii="Arial" w:hAnsi="Arial" w:cs="Arial"/>
          <w:b/>
          <w:bCs/>
          <w:sz w:val="28"/>
          <w:szCs w:val="28"/>
        </w:rPr>
      </w:pPr>
    </w:p>
    <w:p w:rsidR="001A6510" w:rsidRPr="009A0BC5" w:rsidRDefault="001A6510" w:rsidP="001A6510">
      <w:pPr>
        <w:pStyle w:val="BodyText3"/>
        <w:spacing w:after="0"/>
        <w:jc w:val="right"/>
        <w:rPr>
          <w:rFonts w:ascii="Arial" w:hAnsi="Arial" w:cs="Arial"/>
          <w:b/>
          <w:bCs/>
          <w:sz w:val="28"/>
          <w:szCs w:val="28"/>
        </w:rPr>
      </w:pPr>
    </w:p>
    <w:p w:rsidR="001A6510" w:rsidRPr="009A0BC5" w:rsidRDefault="001A6510" w:rsidP="001A6510">
      <w:pPr>
        <w:pStyle w:val="BodyText3"/>
        <w:spacing w:after="0"/>
        <w:jc w:val="center"/>
        <w:rPr>
          <w:rFonts w:ascii="Arial" w:hAnsi="Arial" w:cs="Arial"/>
          <w:b/>
          <w:bCs/>
          <w:sz w:val="28"/>
          <w:szCs w:val="28"/>
        </w:rPr>
      </w:pPr>
      <w:r w:rsidRPr="009A0BC5">
        <w:rPr>
          <w:rFonts w:ascii="Arial" w:hAnsi="Arial" w:cs="Arial"/>
          <w:b/>
          <w:bCs/>
          <w:sz w:val="28"/>
          <w:szCs w:val="28"/>
        </w:rPr>
        <w:t>ОБРАЗАЦ ИЗЈАВЕ О НЕЗАВИСНОЈ ПОНУДИ</w:t>
      </w:r>
    </w:p>
    <w:p w:rsidR="001A6510" w:rsidRPr="009A0BC5" w:rsidRDefault="001A6510" w:rsidP="001A6510">
      <w:pPr>
        <w:pStyle w:val="BodyText3"/>
        <w:spacing w:after="0"/>
        <w:jc w:val="center"/>
        <w:rPr>
          <w:rFonts w:ascii="Arial" w:hAnsi="Arial" w:cs="Arial"/>
          <w:b/>
          <w:bCs/>
          <w:sz w:val="28"/>
          <w:szCs w:val="28"/>
        </w:rPr>
      </w:pPr>
    </w:p>
    <w:p w:rsidR="001A6510" w:rsidRPr="009A0BC5" w:rsidRDefault="001A6510" w:rsidP="001A6510">
      <w:pPr>
        <w:pStyle w:val="BodyText3"/>
        <w:spacing w:after="0"/>
        <w:jc w:val="center"/>
        <w:rPr>
          <w:rFonts w:ascii="Arial" w:hAnsi="Arial" w:cs="Arial"/>
          <w:bCs/>
          <w:sz w:val="24"/>
          <w:szCs w:val="24"/>
        </w:rPr>
      </w:pPr>
    </w:p>
    <w:p w:rsidR="001A6510" w:rsidRPr="009A0BC5" w:rsidRDefault="001A6510" w:rsidP="001A6510">
      <w:pPr>
        <w:pStyle w:val="BodyText3"/>
        <w:spacing w:after="0"/>
        <w:jc w:val="both"/>
        <w:rPr>
          <w:rFonts w:ascii="Arial" w:hAnsi="Arial" w:cs="Arial"/>
          <w:sz w:val="24"/>
          <w:szCs w:val="24"/>
        </w:rPr>
      </w:pPr>
      <w:r w:rsidRPr="009A0BC5">
        <w:rPr>
          <w:rFonts w:ascii="Arial" w:hAnsi="Arial" w:cs="Arial"/>
          <w:sz w:val="24"/>
          <w:szCs w:val="24"/>
        </w:rPr>
        <w:t xml:space="preserve">У складу са чланом 26. ЗЈН, __________________________________________, </w:t>
      </w:r>
    </w:p>
    <w:p w:rsidR="001A6510" w:rsidRPr="009A0BC5" w:rsidRDefault="001A6510" w:rsidP="001A6510">
      <w:pPr>
        <w:pStyle w:val="BodyText3"/>
        <w:spacing w:after="0"/>
        <w:jc w:val="both"/>
        <w:rPr>
          <w:rFonts w:ascii="Arial" w:hAnsi="Arial" w:cs="Arial"/>
          <w:sz w:val="24"/>
          <w:szCs w:val="24"/>
        </w:rPr>
      </w:pPr>
      <w:r w:rsidRPr="009A0BC5">
        <w:rPr>
          <w:rFonts w:ascii="Arial" w:hAnsi="Arial" w:cs="Arial"/>
          <w:sz w:val="24"/>
          <w:szCs w:val="24"/>
        </w:rPr>
        <w:t xml:space="preserve">                                                                           </w:t>
      </w:r>
      <w:r w:rsidRPr="009A0BC5">
        <w:rPr>
          <w:rFonts w:ascii="Arial" w:hAnsi="Arial" w:cs="Arial"/>
          <w:sz w:val="20"/>
          <w:szCs w:val="20"/>
        </w:rPr>
        <w:t xml:space="preserve"> (Назив понуђача)</w:t>
      </w:r>
    </w:p>
    <w:p w:rsidR="001A6510" w:rsidRPr="009A0BC5" w:rsidRDefault="001A6510" w:rsidP="001A6510">
      <w:pPr>
        <w:pStyle w:val="BodyText3"/>
        <w:spacing w:after="0"/>
        <w:jc w:val="both"/>
        <w:rPr>
          <w:rFonts w:ascii="Arial" w:hAnsi="Arial" w:cs="Arial"/>
          <w:w w:val="200"/>
          <w:sz w:val="24"/>
          <w:szCs w:val="24"/>
        </w:rPr>
      </w:pPr>
      <w:r w:rsidRPr="009A0BC5">
        <w:rPr>
          <w:rFonts w:ascii="Arial" w:hAnsi="Arial" w:cs="Arial"/>
          <w:sz w:val="24"/>
          <w:szCs w:val="24"/>
        </w:rPr>
        <w:t xml:space="preserve">даје: </w:t>
      </w:r>
    </w:p>
    <w:p w:rsidR="001A6510" w:rsidRPr="009A0BC5" w:rsidRDefault="001A6510" w:rsidP="001A6510">
      <w:pPr>
        <w:pStyle w:val="BodyText3"/>
        <w:spacing w:before="360" w:after="360"/>
        <w:ind w:firstLine="227"/>
        <w:jc w:val="both"/>
        <w:rPr>
          <w:rFonts w:ascii="Arial" w:hAnsi="Arial" w:cs="Arial"/>
          <w:w w:val="200"/>
          <w:sz w:val="24"/>
          <w:szCs w:val="24"/>
        </w:rPr>
      </w:pPr>
    </w:p>
    <w:p w:rsidR="001A6510" w:rsidRPr="009A0BC5" w:rsidRDefault="001A6510" w:rsidP="001A6510">
      <w:pPr>
        <w:pStyle w:val="BodyText3"/>
        <w:spacing w:before="360" w:after="360"/>
        <w:ind w:firstLine="227"/>
        <w:jc w:val="center"/>
        <w:rPr>
          <w:rFonts w:ascii="Arial" w:hAnsi="Arial" w:cs="Arial"/>
          <w:b/>
          <w:bCs/>
          <w:sz w:val="24"/>
          <w:szCs w:val="24"/>
          <w:lang w:val="sr-Cyrl-CS"/>
        </w:rPr>
      </w:pPr>
      <w:r w:rsidRPr="009A0BC5">
        <w:rPr>
          <w:rFonts w:ascii="Arial" w:hAnsi="Arial" w:cs="Arial"/>
          <w:b/>
          <w:bCs/>
          <w:sz w:val="24"/>
          <w:szCs w:val="24"/>
          <w:lang w:val="sr-Cyrl-CS"/>
        </w:rPr>
        <w:t xml:space="preserve">ИЗЈАВУ </w:t>
      </w:r>
    </w:p>
    <w:p w:rsidR="001A6510" w:rsidRPr="009A0BC5" w:rsidRDefault="001A6510" w:rsidP="001A6510">
      <w:pPr>
        <w:pStyle w:val="BodyText3"/>
        <w:spacing w:before="360" w:after="360"/>
        <w:ind w:firstLine="227"/>
        <w:jc w:val="center"/>
        <w:rPr>
          <w:rFonts w:ascii="Arial" w:hAnsi="Arial" w:cs="Arial"/>
          <w:bCs/>
          <w:sz w:val="24"/>
          <w:szCs w:val="24"/>
        </w:rPr>
      </w:pPr>
      <w:r w:rsidRPr="009A0BC5">
        <w:rPr>
          <w:rFonts w:ascii="Arial" w:hAnsi="Arial" w:cs="Arial"/>
          <w:b/>
          <w:bCs/>
          <w:sz w:val="24"/>
          <w:szCs w:val="24"/>
          <w:lang w:val="sr-Cyrl-CS"/>
        </w:rPr>
        <w:t>О НЕЗАВИСНОЈ</w:t>
      </w:r>
      <w:r w:rsidRPr="009A0BC5">
        <w:rPr>
          <w:rFonts w:ascii="Arial" w:hAnsi="Arial" w:cs="Arial"/>
          <w:b/>
          <w:bCs/>
          <w:sz w:val="24"/>
          <w:szCs w:val="24"/>
        </w:rPr>
        <w:t xml:space="preserve"> ПОНУДИ</w:t>
      </w:r>
    </w:p>
    <w:p w:rsidR="001A6510" w:rsidRPr="009A0BC5" w:rsidRDefault="001A6510" w:rsidP="001A6510">
      <w:pPr>
        <w:pStyle w:val="BodyText3"/>
        <w:spacing w:after="0"/>
        <w:jc w:val="both"/>
        <w:rPr>
          <w:rFonts w:ascii="Arial" w:hAnsi="Arial" w:cs="Arial"/>
          <w:bCs/>
          <w:sz w:val="24"/>
          <w:szCs w:val="24"/>
        </w:rPr>
      </w:pPr>
    </w:p>
    <w:p w:rsidR="001A6510" w:rsidRPr="009A0BC5" w:rsidRDefault="001A6510" w:rsidP="001A6510">
      <w:pPr>
        <w:pStyle w:val="BodyText3"/>
        <w:spacing w:after="0"/>
        <w:jc w:val="both"/>
        <w:rPr>
          <w:rFonts w:ascii="Arial" w:hAnsi="Arial" w:cs="Arial"/>
          <w:bCs/>
          <w:sz w:val="24"/>
          <w:szCs w:val="24"/>
        </w:rPr>
      </w:pPr>
    </w:p>
    <w:p w:rsidR="001A6510" w:rsidRPr="009A0BC5" w:rsidRDefault="001A6510" w:rsidP="001A6510">
      <w:pPr>
        <w:jc w:val="both"/>
        <w:rPr>
          <w:rFonts w:ascii="Arial" w:hAnsi="Arial" w:cs="Arial"/>
        </w:rPr>
      </w:pPr>
      <w:r w:rsidRPr="009A0BC5">
        <w:rPr>
          <w:rFonts w:ascii="Arial" w:hAnsi="Arial" w:cs="Arial"/>
        </w:rPr>
        <w:tab/>
      </w:r>
      <w:r w:rsidRPr="009A0BC5">
        <w:rPr>
          <w:rFonts w:ascii="Arial" w:hAnsi="Arial" w:cs="Arial"/>
        </w:rPr>
        <w:tab/>
      </w:r>
      <w:r w:rsidRPr="009A0BC5">
        <w:rPr>
          <w:rFonts w:ascii="Arial" w:hAnsi="Arial" w:cs="Arial"/>
        </w:rPr>
        <w:tab/>
      </w:r>
      <w:r w:rsidRPr="009A0BC5">
        <w:rPr>
          <w:rFonts w:ascii="Arial" w:hAnsi="Arial" w:cs="Arial"/>
          <w:bCs/>
        </w:rPr>
        <w:t xml:space="preserve"> </w:t>
      </w:r>
    </w:p>
    <w:p w:rsidR="001A6510" w:rsidRPr="009A0BC5" w:rsidRDefault="001A6510" w:rsidP="001A6510">
      <w:pPr>
        <w:jc w:val="both"/>
        <w:rPr>
          <w:rFonts w:ascii="Arial" w:hAnsi="Arial" w:cs="Arial"/>
          <w:bCs/>
        </w:rPr>
      </w:pPr>
      <w:r w:rsidRPr="009A0BC5">
        <w:rPr>
          <w:rFonts w:ascii="Arial" w:hAnsi="Arial" w:cs="Arial"/>
        </w:rPr>
        <w:t>Под пуном материјалном и кривичном одговорношћу п</w:t>
      </w:r>
      <w:r w:rsidRPr="009A0BC5">
        <w:rPr>
          <w:rFonts w:ascii="Arial" w:hAnsi="Arial" w:cs="Arial"/>
          <w:bCs/>
        </w:rPr>
        <w:t xml:space="preserve">отврђујем да сам понуду у </w:t>
      </w:r>
      <w:r w:rsidRPr="009A0BC5">
        <w:rPr>
          <w:rFonts w:ascii="Arial" w:hAnsi="Arial" w:cs="Arial"/>
          <w:bCs/>
          <w:lang w:val="sr-Cyrl-CS"/>
        </w:rPr>
        <w:t>поступку</w:t>
      </w:r>
      <w:r w:rsidRPr="009A0BC5">
        <w:rPr>
          <w:rFonts w:ascii="Arial" w:hAnsi="Arial" w:cs="Arial"/>
          <w:bCs/>
        </w:rPr>
        <w:t xml:space="preserve"> јавне набавке</w:t>
      </w:r>
      <w:r w:rsidRPr="009A0BC5">
        <w:rPr>
          <w:rFonts w:ascii="Arial" w:hAnsi="Arial" w:cs="Arial"/>
          <w:b/>
          <w:lang w:val="ru-RU"/>
        </w:rPr>
        <w:t xml:space="preserve"> - </w:t>
      </w:r>
      <w:r w:rsidR="00B2556E" w:rsidRPr="009A0BC5">
        <w:rPr>
          <w:rFonts w:ascii="Arial" w:hAnsi="Arial" w:cs="Arial"/>
          <w:b/>
          <w:iCs/>
        </w:rPr>
        <w:t>Услуге стручног надзора над извођењем радова на одржавању путева и улица на територији општине Баточина</w:t>
      </w:r>
      <w:r w:rsidRPr="009A0BC5">
        <w:rPr>
          <w:rFonts w:ascii="Arial" w:hAnsi="Arial" w:cs="Arial"/>
          <w:b/>
          <w:lang w:val="sr-Cyrl-CS"/>
        </w:rPr>
        <w:t>,</w:t>
      </w:r>
      <w:r w:rsidR="00D20E87">
        <w:rPr>
          <w:rFonts w:ascii="Arial" w:eastAsia="TimesNewRomanPSMT" w:hAnsi="Arial" w:cs="Arial"/>
          <w:bCs/>
          <w:lang w:val="sr-Cyrl-CS"/>
        </w:rPr>
        <w:t xml:space="preserve"> интерног</w:t>
      </w:r>
      <w:r w:rsidRPr="009A0BC5">
        <w:rPr>
          <w:rFonts w:ascii="Arial" w:eastAsia="TimesNewRomanPSMT" w:hAnsi="Arial" w:cs="Arial"/>
          <w:bCs/>
          <w:lang w:val="sr-Cyrl-CS"/>
        </w:rPr>
        <w:t xml:space="preserve"> </w:t>
      </w:r>
      <w:r w:rsidRPr="009A0BC5">
        <w:rPr>
          <w:rFonts w:ascii="Arial" w:hAnsi="Arial" w:cs="Arial"/>
          <w:lang w:val="ru-RU"/>
        </w:rPr>
        <w:t>бр</w:t>
      </w:r>
      <w:r w:rsidRPr="009A0BC5">
        <w:rPr>
          <w:rFonts w:ascii="Arial" w:hAnsi="Arial" w:cs="Arial"/>
          <w:lang w:val="sr-Cyrl-CS"/>
        </w:rPr>
        <w:t xml:space="preserve">. </w:t>
      </w:r>
      <w:r w:rsidR="000C2DF4">
        <w:rPr>
          <w:rFonts w:ascii="Arial" w:hAnsi="Arial" w:cs="Arial"/>
          <w:lang w:val="sr-Cyrl-CS"/>
        </w:rPr>
        <w:t>1</w:t>
      </w:r>
      <w:r w:rsidR="00B2556E" w:rsidRPr="009A0BC5">
        <w:rPr>
          <w:rFonts w:ascii="Arial" w:hAnsi="Arial" w:cs="Arial"/>
          <w:lang w:val="sr-Cyrl-CS"/>
        </w:rPr>
        <w:t>/</w:t>
      </w:r>
      <w:r w:rsidR="000C2DF4">
        <w:rPr>
          <w:rFonts w:ascii="Arial" w:hAnsi="Arial" w:cs="Arial"/>
          <w:lang w:val="sr-Cyrl-CS"/>
        </w:rPr>
        <w:t>2020</w:t>
      </w:r>
      <w:r w:rsidRPr="009A0BC5">
        <w:rPr>
          <w:rFonts w:ascii="Arial" w:hAnsi="Arial" w:cs="Arial"/>
          <w:i/>
          <w:iCs/>
        </w:rPr>
        <w:t>,</w:t>
      </w:r>
      <w:r w:rsidRPr="009A0BC5">
        <w:rPr>
          <w:rFonts w:ascii="Arial" w:hAnsi="Arial" w:cs="Arial"/>
        </w:rPr>
        <w:t xml:space="preserve"> </w:t>
      </w:r>
      <w:r w:rsidRPr="009A0BC5">
        <w:rPr>
          <w:rFonts w:ascii="Arial" w:hAnsi="Arial" w:cs="Arial"/>
          <w:lang w:val="ru-RU"/>
        </w:rPr>
        <w:t xml:space="preserve">наведене у Плану јавних набавки под бројем </w:t>
      </w:r>
      <w:r w:rsidR="00B2556E" w:rsidRPr="009A0BC5">
        <w:rPr>
          <w:rFonts w:ascii="Arial" w:hAnsi="Arial" w:cs="Arial"/>
          <w:lang w:val="ru-RU"/>
        </w:rPr>
        <w:t>1.2.</w:t>
      </w:r>
      <w:r w:rsidR="000C2DF4">
        <w:rPr>
          <w:rFonts w:ascii="Arial" w:hAnsi="Arial" w:cs="Arial"/>
          <w:lang w:val="ru-RU"/>
        </w:rPr>
        <w:t>10/20</w:t>
      </w:r>
      <w:r w:rsidRPr="009A0BC5">
        <w:rPr>
          <w:rFonts w:ascii="Arial" w:hAnsi="Arial" w:cs="Arial"/>
          <w:lang w:val="ru-RU"/>
        </w:rPr>
        <w:t>,</w:t>
      </w:r>
      <w:r w:rsidRPr="009A0BC5">
        <w:rPr>
          <w:rFonts w:ascii="Arial" w:eastAsia="TimesNewRomanPSMT" w:hAnsi="Arial" w:cs="Arial"/>
          <w:bCs/>
          <w:lang w:val="ru-RU"/>
        </w:rPr>
        <w:t xml:space="preserve"> </w:t>
      </w:r>
      <w:r w:rsidRPr="009A0BC5">
        <w:rPr>
          <w:rFonts w:ascii="Arial" w:hAnsi="Arial" w:cs="Arial"/>
          <w:bCs/>
        </w:rPr>
        <w:t>поднео независно, без договора са другим понуђачима или заинтересованим лицима.</w:t>
      </w:r>
    </w:p>
    <w:p w:rsidR="001A6510" w:rsidRPr="009A0BC5" w:rsidRDefault="001A6510" w:rsidP="001A6510">
      <w:pPr>
        <w:jc w:val="both"/>
        <w:rPr>
          <w:rFonts w:ascii="Arial" w:hAnsi="Arial" w:cs="Arial"/>
          <w:bCs/>
        </w:rPr>
      </w:pPr>
    </w:p>
    <w:p w:rsidR="001A6510" w:rsidRPr="009A0BC5" w:rsidRDefault="001A6510" w:rsidP="001A6510">
      <w:pPr>
        <w:jc w:val="both"/>
        <w:rPr>
          <w:rFonts w:ascii="Arial" w:hAnsi="Arial" w:cs="Arial"/>
          <w:bCs/>
        </w:rPr>
      </w:pPr>
    </w:p>
    <w:p w:rsidR="001A6510" w:rsidRPr="009A0BC5" w:rsidRDefault="001A6510" w:rsidP="001A6510">
      <w:pPr>
        <w:pStyle w:val="BodyText3"/>
        <w:spacing w:after="0"/>
        <w:ind w:firstLine="227"/>
        <w:jc w:val="both"/>
        <w:rPr>
          <w:rFonts w:ascii="Arial" w:hAnsi="Arial" w:cs="Arial"/>
          <w:sz w:val="24"/>
          <w:szCs w:val="24"/>
        </w:rPr>
      </w:pPr>
    </w:p>
    <w:tbl>
      <w:tblPr>
        <w:tblW w:w="0" w:type="auto"/>
        <w:tblLayout w:type="fixed"/>
        <w:tblLook w:val="0000" w:firstRow="0" w:lastRow="0" w:firstColumn="0" w:lastColumn="0" w:noHBand="0" w:noVBand="0"/>
      </w:tblPr>
      <w:tblGrid>
        <w:gridCol w:w="3080"/>
        <w:gridCol w:w="3065"/>
        <w:gridCol w:w="3097"/>
      </w:tblGrid>
      <w:tr w:rsidR="001A6510" w:rsidRPr="009A0BC5" w:rsidTr="00BD7632">
        <w:tc>
          <w:tcPr>
            <w:tcW w:w="3080" w:type="dxa"/>
            <w:shd w:val="clear" w:color="auto" w:fill="auto"/>
            <w:vAlign w:val="center"/>
          </w:tcPr>
          <w:p w:rsidR="001A6510" w:rsidRPr="009A0BC5" w:rsidRDefault="001A6510" w:rsidP="00BD7632">
            <w:pPr>
              <w:pStyle w:val="BodyText2"/>
              <w:spacing w:line="100" w:lineRule="atLeast"/>
              <w:jc w:val="center"/>
              <w:rPr>
                <w:rFonts w:ascii="Arial" w:hAnsi="Arial" w:cs="Arial"/>
              </w:rPr>
            </w:pPr>
            <w:r w:rsidRPr="009A0BC5">
              <w:rPr>
                <w:rFonts w:ascii="Arial" w:hAnsi="Arial" w:cs="Arial"/>
              </w:rPr>
              <w:t>Датум:</w:t>
            </w:r>
          </w:p>
        </w:tc>
        <w:tc>
          <w:tcPr>
            <w:tcW w:w="3065" w:type="dxa"/>
            <w:shd w:val="clear" w:color="auto" w:fill="auto"/>
            <w:vAlign w:val="center"/>
          </w:tcPr>
          <w:p w:rsidR="001A6510" w:rsidRPr="009A0BC5"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A0BC5" w:rsidRDefault="001A6510" w:rsidP="00BD7632">
            <w:pPr>
              <w:pStyle w:val="BodyText2"/>
              <w:spacing w:line="100" w:lineRule="atLeast"/>
              <w:jc w:val="center"/>
              <w:rPr>
                <w:rFonts w:ascii="Arial" w:hAnsi="Arial" w:cs="Arial"/>
              </w:rPr>
            </w:pPr>
            <w:r w:rsidRPr="009A0BC5">
              <w:rPr>
                <w:rFonts w:ascii="Arial" w:hAnsi="Arial" w:cs="Arial"/>
              </w:rPr>
              <w:t>Потпис понуђача</w:t>
            </w:r>
          </w:p>
        </w:tc>
      </w:tr>
      <w:tr w:rsidR="001A6510" w:rsidRPr="009A0BC5" w:rsidTr="00BD7632">
        <w:tc>
          <w:tcPr>
            <w:tcW w:w="3080" w:type="dxa"/>
            <w:tcBorders>
              <w:bottom w:val="single" w:sz="4" w:space="0" w:color="000000"/>
            </w:tcBorders>
            <w:shd w:val="clear" w:color="auto" w:fill="auto"/>
          </w:tcPr>
          <w:p w:rsidR="001A6510" w:rsidRPr="009A0BC5"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A0BC5"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A0BC5" w:rsidRDefault="001A6510" w:rsidP="00BD7632">
            <w:pPr>
              <w:pStyle w:val="BodyText2"/>
              <w:snapToGrid w:val="0"/>
              <w:spacing w:line="100" w:lineRule="atLeast"/>
              <w:rPr>
                <w:rFonts w:ascii="Arial" w:hAnsi="Arial" w:cs="Arial"/>
                <w:b/>
              </w:rPr>
            </w:pPr>
          </w:p>
        </w:tc>
      </w:tr>
    </w:tbl>
    <w:p w:rsidR="001A6510" w:rsidRPr="009A0BC5" w:rsidRDefault="001A6510" w:rsidP="001A6510">
      <w:pPr>
        <w:pStyle w:val="BodyText3"/>
        <w:spacing w:after="0"/>
        <w:ind w:firstLine="227"/>
        <w:jc w:val="both"/>
      </w:pPr>
    </w:p>
    <w:p w:rsidR="001A6510" w:rsidRPr="009A0BC5" w:rsidRDefault="001A6510" w:rsidP="001A6510">
      <w:pPr>
        <w:tabs>
          <w:tab w:val="left" w:pos="6028"/>
        </w:tabs>
        <w:autoSpaceDE w:val="0"/>
        <w:spacing w:line="240" w:lineRule="auto"/>
      </w:pPr>
    </w:p>
    <w:p w:rsidR="001A6510" w:rsidRPr="009A0BC5" w:rsidRDefault="001A6510" w:rsidP="001A6510">
      <w:pPr>
        <w:tabs>
          <w:tab w:val="left" w:pos="6028"/>
        </w:tabs>
        <w:autoSpaceDE w:val="0"/>
        <w:spacing w:line="240" w:lineRule="auto"/>
      </w:pPr>
    </w:p>
    <w:p w:rsidR="001A6510" w:rsidRPr="009A0BC5" w:rsidRDefault="001A6510" w:rsidP="001A6510">
      <w:pPr>
        <w:tabs>
          <w:tab w:val="left" w:pos="6028"/>
        </w:tabs>
        <w:autoSpaceDE w:val="0"/>
        <w:spacing w:line="240" w:lineRule="auto"/>
        <w:jc w:val="both"/>
        <w:rPr>
          <w:rFonts w:ascii="Arial" w:hAnsi="Arial" w:cs="Arial"/>
          <w:i/>
          <w:color w:val="auto"/>
        </w:rPr>
      </w:pPr>
      <w:r w:rsidRPr="009A0BC5">
        <w:rPr>
          <w:rFonts w:ascii="Arial" w:hAnsi="Arial" w:cs="Arial"/>
          <w:b/>
          <w:bCs/>
          <w:i/>
          <w:iCs/>
          <w:color w:val="auto"/>
        </w:rPr>
        <w:t xml:space="preserve">Напомена: </w:t>
      </w:r>
      <w:r w:rsidRPr="009A0BC5">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9A0BC5" w:rsidRDefault="001A6510" w:rsidP="001A6510">
      <w:pPr>
        <w:tabs>
          <w:tab w:val="left" w:pos="6028"/>
        </w:tabs>
        <w:autoSpaceDE w:val="0"/>
        <w:spacing w:line="240" w:lineRule="auto"/>
        <w:jc w:val="both"/>
        <w:rPr>
          <w:rFonts w:ascii="Arial" w:hAnsi="Arial" w:cs="Arial"/>
          <w:bCs/>
          <w:i/>
          <w:iCs/>
          <w:color w:val="auto"/>
        </w:rPr>
      </w:pPr>
      <w:r w:rsidRPr="009A0BC5">
        <w:rPr>
          <w:rFonts w:ascii="Arial" w:hAnsi="Arial" w:cs="Arial"/>
          <w:b/>
          <w:bCs/>
          <w:i/>
          <w:iCs/>
          <w:color w:val="auto"/>
          <w:u w:val="single"/>
        </w:rPr>
        <w:t>Уколико понуду подноси група понуђача,</w:t>
      </w:r>
      <w:r w:rsidRPr="009A0BC5">
        <w:rPr>
          <w:rFonts w:ascii="Arial" w:hAnsi="Arial" w:cs="Arial"/>
          <w:bCs/>
          <w:i/>
          <w:iCs/>
          <w:color w:val="auto"/>
        </w:rPr>
        <w:t xml:space="preserve"> Изјава мора бити потписана од стране овлашћеног лица сваког понуђача из </w:t>
      </w:r>
      <w:r w:rsidR="000C2DF4">
        <w:rPr>
          <w:rFonts w:ascii="Arial" w:hAnsi="Arial" w:cs="Arial"/>
          <w:bCs/>
          <w:i/>
          <w:iCs/>
          <w:color w:val="auto"/>
        </w:rPr>
        <w:t>групе понуђача</w:t>
      </w:r>
      <w:r w:rsidRPr="009A0BC5">
        <w:rPr>
          <w:rFonts w:ascii="Arial" w:hAnsi="Arial" w:cs="Arial"/>
          <w:bCs/>
          <w:i/>
          <w:iCs/>
          <w:color w:val="auto"/>
        </w:rPr>
        <w:t>.</w:t>
      </w:r>
    </w:p>
    <w:p w:rsidR="001A6510" w:rsidRPr="009A0BC5" w:rsidRDefault="001A6510" w:rsidP="001A6510">
      <w:pPr>
        <w:pStyle w:val="ListParagraph"/>
        <w:tabs>
          <w:tab w:val="left" w:pos="680"/>
        </w:tabs>
        <w:ind w:left="0"/>
        <w:jc w:val="both"/>
        <w:rPr>
          <w:rFonts w:ascii="Arial" w:hAnsi="Arial" w:cs="Arial"/>
          <w:bCs/>
          <w:i/>
          <w:iCs/>
          <w:color w:val="auto"/>
          <w:lang w:val="sr-Cyrl-CS"/>
        </w:rPr>
      </w:pPr>
    </w:p>
    <w:p w:rsidR="00EC1BC6" w:rsidRDefault="00EC1BC6" w:rsidP="001A6510">
      <w:pPr>
        <w:pStyle w:val="ListParagraph"/>
        <w:tabs>
          <w:tab w:val="left" w:pos="680"/>
        </w:tabs>
        <w:ind w:left="0"/>
        <w:jc w:val="both"/>
        <w:rPr>
          <w:rFonts w:ascii="Arial" w:hAnsi="Arial" w:cs="Arial"/>
          <w:bCs/>
          <w:i/>
          <w:iCs/>
          <w:color w:val="auto"/>
          <w:lang w:val="sr-Cyrl-CS"/>
        </w:rPr>
      </w:pPr>
    </w:p>
    <w:p w:rsidR="000C2DF4" w:rsidRPr="009A0BC5" w:rsidRDefault="000C2DF4" w:rsidP="001A6510">
      <w:pPr>
        <w:pStyle w:val="ListParagraph"/>
        <w:tabs>
          <w:tab w:val="left" w:pos="680"/>
        </w:tabs>
        <w:ind w:left="0"/>
        <w:jc w:val="both"/>
        <w:rPr>
          <w:rFonts w:ascii="Arial" w:hAnsi="Arial" w:cs="Arial"/>
          <w:bCs/>
          <w:i/>
          <w:iCs/>
          <w:color w:val="auto"/>
          <w:lang w:val="sr-Cyrl-CS"/>
        </w:rPr>
      </w:pPr>
    </w:p>
    <w:p w:rsidR="001A6510" w:rsidRPr="009A0BC5" w:rsidRDefault="001A6510" w:rsidP="001A6510">
      <w:pPr>
        <w:pStyle w:val="ListParagraph"/>
        <w:tabs>
          <w:tab w:val="left" w:pos="680"/>
        </w:tabs>
        <w:ind w:left="0"/>
        <w:jc w:val="both"/>
        <w:rPr>
          <w:rFonts w:ascii="Arial" w:eastAsia="TimesNewRomanPSMT" w:hAnsi="Arial" w:cs="Arial"/>
          <w:bCs/>
          <w:lang w:val="ru-RU"/>
        </w:rPr>
      </w:pPr>
    </w:p>
    <w:p w:rsidR="001A6510" w:rsidRPr="009A0BC5" w:rsidRDefault="001A6510" w:rsidP="001A6510">
      <w:pPr>
        <w:jc w:val="right"/>
        <w:rPr>
          <w:rFonts w:ascii="Arial" w:hAnsi="Arial" w:cs="Arial"/>
          <w:b/>
          <w:bCs/>
          <w:sz w:val="28"/>
          <w:szCs w:val="28"/>
        </w:rPr>
      </w:pPr>
      <w:r w:rsidRPr="009A0BC5">
        <w:rPr>
          <w:rFonts w:ascii="Arial" w:hAnsi="Arial" w:cs="Arial"/>
          <w:b/>
          <w:bCs/>
          <w:sz w:val="28"/>
          <w:szCs w:val="28"/>
        </w:rPr>
        <w:lastRenderedPageBreak/>
        <w:t>(ОБРАЗАЦ 5)</w:t>
      </w:r>
    </w:p>
    <w:p w:rsidR="001A6510" w:rsidRDefault="001A6510" w:rsidP="001A6510">
      <w:pPr>
        <w:jc w:val="right"/>
        <w:rPr>
          <w:rFonts w:ascii="Arial" w:hAnsi="Arial" w:cs="Arial"/>
          <w:b/>
          <w:bCs/>
          <w:sz w:val="28"/>
          <w:szCs w:val="28"/>
        </w:rPr>
      </w:pPr>
    </w:p>
    <w:p w:rsidR="000C2DF4" w:rsidRPr="000C2DF4" w:rsidRDefault="000C2DF4" w:rsidP="001A6510">
      <w:pPr>
        <w:jc w:val="right"/>
        <w:rPr>
          <w:rFonts w:ascii="Arial" w:hAnsi="Arial" w:cs="Arial"/>
          <w:b/>
          <w:bCs/>
          <w:sz w:val="28"/>
          <w:szCs w:val="28"/>
        </w:rPr>
      </w:pPr>
    </w:p>
    <w:p w:rsidR="000C2DF4" w:rsidRPr="0043660F" w:rsidRDefault="000C2DF4" w:rsidP="000C2DF4">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ОБРАЗАЦ ИЗЈАВЕ О ПОШТОВАЊУ ОБАВЕЗА ИЗ ЧЛ. 75. СТ. 2</w:t>
      </w:r>
      <w:r w:rsidR="00D20E87">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ЗАКОНА О ЈАВНИМ НАБАВКАМА </w:t>
      </w:r>
    </w:p>
    <w:p w:rsidR="000C2DF4" w:rsidRPr="008566BF" w:rsidRDefault="000C2DF4" w:rsidP="000C2DF4">
      <w:pPr>
        <w:pStyle w:val="BodyText3"/>
        <w:spacing w:after="0"/>
        <w:jc w:val="center"/>
        <w:rPr>
          <w:lang w:val="ru-RU"/>
        </w:rPr>
      </w:pPr>
    </w:p>
    <w:p w:rsidR="000C2DF4" w:rsidRPr="008566BF" w:rsidRDefault="000C2DF4" w:rsidP="000C2DF4">
      <w:pPr>
        <w:pStyle w:val="BodyText3"/>
        <w:spacing w:after="0"/>
        <w:jc w:val="center"/>
        <w:rPr>
          <w:rFonts w:ascii="Arial" w:hAnsi="Arial" w:cs="Arial"/>
          <w:sz w:val="24"/>
          <w:szCs w:val="24"/>
          <w:lang w:val="ru-RU"/>
        </w:rPr>
      </w:pPr>
    </w:p>
    <w:p w:rsidR="000C2DF4" w:rsidRPr="00221130" w:rsidRDefault="000C2DF4" w:rsidP="000C2DF4">
      <w:pPr>
        <w:tabs>
          <w:tab w:val="left" w:pos="6028"/>
        </w:tabs>
        <w:autoSpaceDE w:val="0"/>
        <w:spacing w:line="240" w:lineRule="auto"/>
        <w:ind w:left="360"/>
        <w:rPr>
          <w:rFonts w:ascii="Arial" w:hAnsi="Arial" w:cs="Arial"/>
          <w:b/>
          <w:bCs/>
          <w:iCs/>
          <w:lang w:val="ru-RU"/>
        </w:rPr>
      </w:pPr>
    </w:p>
    <w:p w:rsidR="000C2DF4" w:rsidRPr="00221130" w:rsidRDefault="000C2DF4" w:rsidP="000C2DF4">
      <w:pPr>
        <w:tabs>
          <w:tab w:val="left" w:pos="6028"/>
        </w:tabs>
        <w:autoSpaceDE w:val="0"/>
        <w:spacing w:line="240" w:lineRule="auto"/>
        <w:ind w:left="360"/>
        <w:rPr>
          <w:rFonts w:ascii="Arial" w:hAnsi="Arial" w:cs="Arial"/>
          <w:bCs/>
          <w:iCs/>
          <w:lang w:val="ru-RU"/>
        </w:rPr>
      </w:pPr>
    </w:p>
    <w:p w:rsidR="000C2DF4" w:rsidRPr="008566BF" w:rsidRDefault="000C2DF4" w:rsidP="000C2DF4">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0C2DF4" w:rsidRPr="008566BF" w:rsidRDefault="000C2DF4" w:rsidP="000C2DF4">
      <w:pPr>
        <w:tabs>
          <w:tab w:val="left" w:pos="6028"/>
        </w:tabs>
        <w:autoSpaceDE w:val="0"/>
        <w:spacing w:line="240" w:lineRule="auto"/>
        <w:ind w:left="360"/>
        <w:rPr>
          <w:rFonts w:ascii="Arial" w:hAnsi="Arial" w:cs="Arial"/>
          <w:bCs/>
          <w:iCs/>
          <w:lang w:val="ru-RU"/>
        </w:rPr>
      </w:pPr>
    </w:p>
    <w:p w:rsidR="000C2DF4" w:rsidRPr="008566BF" w:rsidRDefault="000C2DF4" w:rsidP="000C2DF4">
      <w:pPr>
        <w:tabs>
          <w:tab w:val="left" w:pos="6028"/>
        </w:tabs>
        <w:autoSpaceDE w:val="0"/>
        <w:spacing w:line="240" w:lineRule="auto"/>
        <w:ind w:left="360"/>
        <w:rPr>
          <w:rFonts w:ascii="Arial" w:hAnsi="Arial" w:cs="Arial"/>
          <w:bCs/>
          <w:iCs/>
          <w:lang w:val="ru-RU"/>
        </w:rPr>
      </w:pPr>
    </w:p>
    <w:p w:rsidR="000C2DF4" w:rsidRPr="00C862AF" w:rsidRDefault="000C2DF4" w:rsidP="000C2DF4">
      <w:pPr>
        <w:tabs>
          <w:tab w:val="left" w:pos="6028"/>
        </w:tabs>
        <w:autoSpaceDE w:val="0"/>
        <w:spacing w:line="240" w:lineRule="auto"/>
        <w:ind w:left="360"/>
        <w:jc w:val="center"/>
        <w:rPr>
          <w:rFonts w:ascii="Arial" w:hAnsi="Arial" w:cs="Arial"/>
          <w:b/>
          <w:bCs/>
          <w:iCs/>
          <w:lang w:val="ru-RU"/>
        </w:rPr>
      </w:pPr>
      <w:r w:rsidRPr="00C862AF">
        <w:rPr>
          <w:rFonts w:ascii="Arial" w:hAnsi="Arial" w:cs="Arial"/>
          <w:b/>
          <w:bCs/>
          <w:iCs/>
          <w:lang w:val="ru-RU"/>
        </w:rPr>
        <w:t>ИЗЈАВУ</w:t>
      </w:r>
    </w:p>
    <w:p w:rsidR="00C862AF" w:rsidRPr="008566BF" w:rsidRDefault="00C862AF" w:rsidP="000C2DF4">
      <w:pPr>
        <w:tabs>
          <w:tab w:val="left" w:pos="6028"/>
        </w:tabs>
        <w:autoSpaceDE w:val="0"/>
        <w:spacing w:line="240" w:lineRule="auto"/>
        <w:ind w:left="360"/>
        <w:jc w:val="center"/>
        <w:rPr>
          <w:rFonts w:ascii="Arial" w:hAnsi="Arial" w:cs="Arial"/>
          <w:bCs/>
          <w:iCs/>
          <w:lang w:val="ru-RU"/>
        </w:rPr>
      </w:pPr>
    </w:p>
    <w:p w:rsidR="000C2DF4" w:rsidRPr="008566BF" w:rsidRDefault="000C2DF4" w:rsidP="000C2DF4">
      <w:pPr>
        <w:tabs>
          <w:tab w:val="left" w:pos="6028"/>
        </w:tabs>
        <w:autoSpaceDE w:val="0"/>
        <w:spacing w:line="240" w:lineRule="auto"/>
        <w:ind w:left="360"/>
        <w:jc w:val="center"/>
        <w:rPr>
          <w:rFonts w:ascii="Arial" w:hAnsi="Arial" w:cs="Arial"/>
          <w:bCs/>
          <w:iCs/>
          <w:lang w:val="ru-RU"/>
        </w:rPr>
      </w:pPr>
    </w:p>
    <w:p w:rsidR="000C2DF4" w:rsidRPr="00EA3C6F" w:rsidRDefault="000C2DF4" w:rsidP="000C2DF4">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ru-RU"/>
        </w:rPr>
        <w:t xml:space="preserve"> (навести назив понуђача)</w:t>
      </w:r>
      <w:r>
        <w:rPr>
          <w:rFonts w:ascii="Arial" w:hAnsi="Arial" w:cs="Arial"/>
          <w:i/>
          <w:lang w:val="sr-Cyrl-CS"/>
        </w:rPr>
        <w:t xml:space="preserve"> </w:t>
      </w:r>
      <w:r w:rsidRPr="008566BF">
        <w:rPr>
          <w:rFonts w:ascii="Arial" w:hAnsi="Arial" w:cs="Arial"/>
          <w:lang w:val="ru-RU"/>
        </w:rPr>
        <w:t>у поступку јавне набавке</w:t>
      </w:r>
      <w:r w:rsidRPr="000C2DF4">
        <w:rPr>
          <w:rFonts w:ascii="Arial" w:hAnsi="Arial" w:cs="Arial"/>
          <w:b/>
          <w:iCs/>
        </w:rPr>
        <w:t xml:space="preserve"> </w:t>
      </w:r>
      <w:r w:rsidRPr="009A0BC5">
        <w:rPr>
          <w:rFonts w:ascii="Arial" w:hAnsi="Arial" w:cs="Arial"/>
          <w:b/>
          <w:iCs/>
        </w:rPr>
        <w:t>Услуг</w:t>
      </w:r>
      <w:r>
        <w:rPr>
          <w:rFonts w:ascii="Arial" w:hAnsi="Arial" w:cs="Arial"/>
          <w:b/>
          <w:iCs/>
        </w:rPr>
        <w:t>а</w:t>
      </w:r>
      <w:r w:rsidRPr="009A0BC5">
        <w:rPr>
          <w:rFonts w:ascii="Arial" w:hAnsi="Arial" w:cs="Arial"/>
          <w:b/>
          <w:iCs/>
        </w:rPr>
        <w:t xml:space="preserve"> стручног надзора над извођењем радова на одржавању путева и улица на територији општине Баточина</w:t>
      </w:r>
      <w:r w:rsidRPr="00EF5D56">
        <w:rPr>
          <w:rFonts w:ascii="Arial" w:hAnsi="Arial" w:cs="Arial"/>
          <w:lang w:val="sr-Cyrl-CS"/>
        </w:rPr>
        <w:t>,</w:t>
      </w:r>
      <w:r>
        <w:rPr>
          <w:rFonts w:ascii="Arial" w:hAnsi="Arial" w:cs="Arial"/>
          <w:i/>
          <w:lang w:val="sr-Cyrl-CS"/>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 xml:space="preserve">ЈНВВ </w:t>
      </w:r>
      <w:r>
        <w:rPr>
          <w:rFonts w:ascii="Arial" w:hAnsi="Arial" w:cs="Arial"/>
        </w:rPr>
        <w:t>1</w:t>
      </w:r>
      <w:r>
        <w:rPr>
          <w:rFonts w:ascii="Arial" w:hAnsi="Arial" w:cs="Arial"/>
          <w:lang w:val="sr-Cyrl-CS"/>
        </w:rPr>
        <w:t>/2020</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1.2.10/20</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0C2DF4" w:rsidRPr="008566BF" w:rsidRDefault="000C2DF4" w:rsidP="000C2DF4">
      <w:pPr>
        <w:tabs>
          <w:tab w:val="left" w:pos="6028"/>
        </w:tabs>
        <w:autoSpaceDE w:val="0"/>
        <w:spacing w:line="240" w:lineRule="auto"/>
        <w:ind w:left="360"/>
        <w:rPr>
          <w:rFonts w:ascii="Arial" w:hAnsi="Arial" w:cs="Arial"/>
          <w:bCs/>
          <w:iCs/>
          <w:color w:val="002060"/>
          <w:lang w:val="ru-RU"/>
        </w:rPr>
      </w:pPr>
    </w:p>
    <w:p w:rsidR="000C2DF4" w:rsidRPr="008566BF" w:rsidRDefault="000C2DF4" w:rsidP="000C2DF4">
      <w:pPr>
        <w:tabs>
          <w:tab w:val="left" w:pos="6028"/>
        </w:tabs>
        <w:autoSpaceDE w:val="0"/>
        <w:spacing w:line="240" w:lineRule="auto"/>
        <w:ind w:left="360"/>
        <w:rPr>
          <w:rFonts w:ascii="Arial" w:hAnsi="Arial" w:cs="Arial"/>
          <w:bCs/>
          <w:iCs/>
          <w:color w:val="002060"/>
          <w:lang w:val="ru-RU"/>
        </w:rPr>
      </w:pPr>
    </w:p>
    <w:p w:rsidR="000C2DF4" w:rsidRPr="008566BF" w:rsidRDefault="000C2DF4" w:rsidP="000C2DF4">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0C2DF4" w:rsidRPr="008566BF" w:rsidRDefault="000C2DF4" w:rsidP="000C2DF4">
      <w:pPr>
        <w:tabs>
          <w:tab w:val="left" w:pos="6028"/>
        </w:tabs>
        <w:autoSpaceDE w:val="0"/>
        <w:spacing w:line="240" w:lineRule="auto"/>
        <w:ind w:left="360"/>
        <w:rPr>
          <w:rFonts w:ascii="Arial" w:hAnsi="Arial" w:cs="Arial"/>
          <w:bCs/>
          <w:iCs/>
          <w:lang w:val="ru-RU"/>
        </w:rPr>
      </w:pPr>
    </w:p>
    <w:p w:rsidR="000C2DF4" w:rsidRPr="008566BF" w:rsidRDefault="000C2DF4" w:rsidP="000C2DF4">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Pr>
          <w:rFonts w:ascii="Arial" w:hAnsi="Arial" w:cs="Arial"/>
          <w:bCs/>
          <w:iCs/>
          <w:lang w:val="ru-RU"/>
        </w:rPr>
        <w:tab/>
      </w:r>
      <w:r>
        <w:rPr>
          <w:rFonts w:ascii="Arial" w:hAnsi="Arial" w:cs="Arial"/>
          <w:bCs/>
          <w:iCs/>
          <w:lang w:val="ru-RU"/>
        </w:rPr>
        <w:tab/>
      </w:r>
      <w:r w:rsidRPr="008566BF">
        <w:rPr>
          <w:rFonts w:ascii="Arial" w:hAnsi="Arial" w:cs="Arial"/>
          <w:bCs/>
          <w:iCs/>
          <w:lang w:val="ru-RU"/>
        </w:rPr>
        <w:t>__________________</w:t>
      </w:r>
    </w:p>
    <w:p w:rsidR="000C2DF4" w:rsidRDefault="000C2DF4" w:rsidP="000C2DF4">
      <w:pPr>
        <w:tabs>
          <w:tab w:val="left" w:pos="6028"/>
        </w:tabs>
        <w:autoSpaceDE w:val="0"/>
        <w:spacing w:line="240" w:lineRule="auto"/>
        <w:ind w:left="360"/>
        <w:rPr>
          <w:rFonts w:ascii="Arial" w:hAnsi="Arial" w:cs="Arial"/>
          <w:bCs/>
          <w:iCs/>
          <w:lang w:val="ru-RU"/>
        </w:rPr>
      </w:pPr>
    </w:p>
    <w:p w:rsidR="000C2DF4" w:rsidRPr="008566BF" w:rsidRDefault="000C2DF4" w:rsidP="000C2DF4">
      <w:pPr>
        <w:tabs>
          <w:tab w:val="left" w:pos="6028"/>
        </w:tabs>
        <w:autoSpaceDE w:val="0"/>
        <w:spacing w:line="240" w:lineRule="auto"/>
        <w:ind w:left="360"/>
        <w:rPr>
          <w:rFonts w:ascii="Arial" w:hAnsi="Arial" w:cs="Arial"/>
          <w:bCs/>
          <w:iCs/>
          <w:lang w:val="ru-RU"/>
        </w:rPr>
      </w:pPr>
    </w:p>
    <w:p w:rsidR="000C2DF4" w:rsidRPr="008566BF" w:rsidRDefault="000C2DF4" w:rsidP="000C2DF4">
      <w:pPr>
        <w:pStyle w:val="BodyText3"/>
        <w:spacing w:after="0"/>
        <w:jc w:val="center"/>
        <w:rPr>
          <w:lang w:val="ru-RU"/>
        </w:rPr>
      </w:pPr>
    </w:p>
    <w:p w:rsidR="000C2DF4" w:rsidRPr="008566BF" w:rsidRDefault="000C2DF4" w:rsidP="000C2DF4">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0C2DF4" w:rsidRPr="008566BF" w:rsidRDefault="000C2DF4" w:rsidP="000C2DF4">
      <w:pPr>
        <w:tabs>
          <w:tab w:val="left" w:pos="6028"/>
        </w:tabs>
        <w:autoSpaceDE w:val="0"/>
        <w:spacing w:line="240" w:lineRule="auto"/>
        <w:jc w:val="both"/>
        <w:rPr>
          <w:rFonts w:ascii="Arial" w:hAnsi="Arial" w:cs="Arial"/>
          <w:bCs/>
          <w:i/>
          <w:iCs/>
          <w:color w:val="FF0000"/>
          <w:lang w:val="ru-RU"/>
        </w:rPr>
      </w:pPr>
    </w:p>
    <w:p w:rsidR="00EC1BC6" w:rsidRPr="009A0BC5" w:rsidRDefault="00EC1BC6" w:rsidP="00EC1BC6">
      <w:pPr>
        <w:jc w:val="center"/>
        <w:rPr>
          <w:rFonts w:ascii="Arial" w:hAnsi="Arial" w:cs="Arial"/>
          <w:b/>
          <w:bCs/>
          <w:sz w:val="28"/>
          <w:szCs w:val="28"/>
          <w:lang w:val="sr-Cyrl-CS"/>
        </w:rPr>
      </w:pPr>
    </w:p>
    <w:p w:rsidR="00EC1BC6" w:rsidRDefault="00EC1BC6"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Default="000C2DF4" w:rsidP="00EC1BC6">
      <w:pPr>
        <w:jc w:val="center"/>
        <w:rPr>
          <w:rFonts w:ascii="Arial" w:hAnsi="Arial" w:cs="Arial"/>
          <w:b/>
          <w:bCs/>
          <w:sz w:val="28"/>
          <w:szCs w:val="28"/>
          <w:lang w:val="sr-Cyrl-CS"/>
        </w:rPr>
      </w:pPr>
    </w:p>
    <w:p w:rsidR="000C2DF4" w:rsidRPr="009A0BC5" w:rsidRDefault="000C2DF4" w:rsidP="004E110A">
      <w:pPr>
        <w:rPr>
          <w:rFonts w:ascii="Arial" w:hAnsi="Arial" w:cs="Arial"/>
          <w:b/>
          <w:bCs/>
          <w:sz w:val="28"/>
          <w:szCs w:val="28"/>
          <w:lang w:val="sr-Cyrl-CS"/>
        </w:rPr>
      </w:pPr>
    </w:p>
    <w:p w:rsidR="001A6510" w:rsidRPr="009A0BC5" w:rsidRDefault="001A6510" w:rsidP="00EC1BC6">
      <w:pPr>
        <w:jc w:val="right"/>
        <w:rPr>
          <w:rFonts w:ascii="Arial" w:hAnsi="Arial" w:cs="Arial"/>
          <w:b/>
          <w:bCs/>
          <w:sz w:val="28"/>
          <w:szCs w:val="28"/>
        </w:rPr>
      </w:pPr>
      <w:r w:rsidRPr="009A0BC5">
        <w:rPr>
          <w:rFonts w:ascii="Arial" w:hAnsi="Arial" w:cs="Arial"/>
          <w:b/>
          <w:bCs/>
          <w:sz w:val="28"/>
          <w:szCs w:val="28"/>
        </w:rPr>
        <w:lastRenderedPageBreak/>
        <w:t>(ОБРАЗАЦ 6)</w:t>
      </w:r>
    </w:p>
    <w:p w:rsidR="001A6510" w:rsidRDefault="001A6510" w:rsidP="001A6510">
      <w:pPr>
        <w:jc w:val="right"/>
        <w:rPr>
          <w:rFonts w:ascii="Arial" w:hAnsi="Arial" w:cs="Arial"/>
          <w:b/>
          <w:bCs/>
          <w:sz w:val="28"/>
          <w:szCs w:val="28"/>
          <w:lang w:val="sr-Cyrl-RS"/>
        </w:rPr>
      </w:pPr>
    </w:p>
    <w:p w:rsidR="009B0209" w:rsidRPr="009B0209" w:rsidRDefault="009B0209" w:rsidP="001A6510">
      <w:pPr>
        <w:jc w:val="right"/>
        <w:rPr>
          <w:rFonts w:ascii="Arial" w:hAnsi="Arial" w:cs="Arial"/>
          <w:b/>
          <w:bCs/>
          <w:sz w:val="28"/>
          <w:szCs w:val="28"/>
          <w:lang w:val="sr-Cyrl-RS"/>
        </w:rPr>
      </w:pPr>
    </w:p>
    <w:p w:rsidR="000C2DF4" w:rsidRPr="00926144" w:rsidRDefault="000C2DF4" w:rsidP="000C2DF4">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О ПОШТОВАЊУ ОБАВЕЗА ИЗ ЧЛ. 75. СТ. 2</w:t>
      </w:r>
      <w:r w:rsidR="00D20E87">
        <w:rPr>
          <w:rFonts w:ascii="Arial" w:hAnsi="Arial" w:cs="Arial"/>
          <w:b/>
          <w:bCs/>
          <w:i/>
          <w:iCs/>
          <w:color w:val="auto"/>
          <w:sz w:val="28"/>
          <w:szCs w:val="28"/>
          <w:lang w:val="ru-RU"/>
        </w:rPr>
        <w:t>.</w:t>
      </w:r>
      <w:r w:rsidRPr="00926144">
        <w:rPr>
          <w:rFonts w:ascii="Arial" w:hAnsi="Arial" w:cs="Arial"/>
          <w:b/>
          <w:bCs/>
          <w:i/>
          <w:iCs/>
          <w:color w:val="auto"/>
          <w:sz w:val="28"/>
          <w:szCs w:val="28"/>
          <w:lang w:val="ru-RU"/>
        </w:rPr>
        <w:t xml:space="preserve"> ЗАКОНА О ЈАВНИМ НАБАВКАМА </w:t>
      </w:r>
    </w:p>
    <w:p w:rsidR="000C2DF4" w:rsidRDefault="000C2DF4" w:rsidP="000C2DF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C2DF4" w:rsidRDefault="000C2DF4" w:rsidP="000C2DF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C2DF4" w:rsidRDefault="000C2DF4" w:rsidP="000C2DF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C2DF4" w:rsidRDefault="000C2DF4" w:rsidP="000C2DF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C2DF4" w:rsidRPr="00926144" w:rsidRDefault="000C2DF4" w:rsidP="000C2DF4">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0C2DF4" w:rsidRPr="00926144" w:rsidRDefault="000C2DF4" w:rsidP="000C2DF4">
      <w:pPr>
        <w:tabs>
          <w:tab w:val="left" w:pos="6028"/>
        </w:tabs>
        <w:autoSpaceDE w:val="0"/>
        <w:spacing w:line="240" w:lineRule="auto"/>
        <w:ind w:left="360"/>
        <w:rPr>
          <w:rFonts w:ascii="Arial" w:hAnsi="Arial" w:cs="Arial"/>
          <w:bCs/>
          <w:iCs/>
          <w:lang w:val="ru-RU"/>
        </w:rPr>
      </w:pPr>
    </w:p>
    <w:p w:rsidR="000C2DF4" w:rsidRPr="00926144" w:rsidRDefault="000C2DF4" w:rsidP="000C2DF4">
      <w:pPr>
        <w:tabs>
          <w:tab w:val="left" w:pos="6028"/>
        </w:tabs>
        <w:autoSpaceDE w:val="0"/>
        <w:spacing w:line="240" w:lineRule="auto"/>
        <w:ind w:left="360"/>
        <w:rPr>
          <w:rFonts w:ascii="Arial" w:hAnsi="Arial" w:cs="Arial"/>
          <w:bCs/>
          <w:iCs/>
          <w:lang w:val="ru-RU"/>
        </w:rPr>
      </w:pPr>
    </w:p>
    <w:p w:rsidR="000C2DF4" w:rsidRPr="005D6CC2" w:rsidRDefault="000C2DF4" w:rsidP="000C2DF4">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Pr="005D6CC2">
        <w:rPr>
          <w:rFonts w:ascii="Arial" w:hAnsi="Arial" w:cs="Arial"/>
          <w:b/>
          <w:bCs/>
          <w:iCs/>
          <w:noProof/>
        </w:rPr>
        <w:t xml:space="preserve"> </w:t>
      </w:r>
    </w:p>
    <w:p w:rsidR="000C2DF4" w:rsidRPr="005D6CC2" w:rsidRDefault="000C2DF4" w:rsidP="000C2DF4">
      <w:pPr>
        <w:tabs>
          <w:tab w:val="left" w:pos="6028"/>
        </w:tabs>
        <w:autoSpaceDE w:val="0"/>
        <w:spacing w:line="240" w:lineRule="auto"/>
        <w:ind w:left="360"/>
        <w:jc w:val="center"/>
        <w:rPr>
          <w:rFonts w:ascii="Arial" w:hAnsi="Arial" w:cs="Arial"/>
          <w:bCs/>
          <w:iCs/>
        </w:rPr>
      </w:pPr>
    </w:p>
    <w:p w:rsidR="000C2DF4" w:rsidRDefault="000C2DF4" w:rsidP="000C2DF4">
      <w:pPr>
        <w:tabs>
          <w:tab w:val="left" w:pos="6028"/>
        </w:tabs>
        <w:autoSpaceDE w:val="0"/>
        <w:spacing w:line="240" w:lineRule="auto"/>
        <w:ind w:left="360"/>
        <w:jc w:val="center"/>
        <w:rPr>
          <w:rFonts w:ascii="Arial" w:hAnsi="Arial" w:cs="Arial"/>
          <w:bCs/>
          <w:iCs/>
          <w:lang w:val="ru-RU"/>
        </w:rPr>
      </w:pPr>
    </w:p>
    <w:p w:rsidR="000C2DF4" w:rsidRPr="00926144" w:rsidRDefault="000C2DF4" w:rsidP="000C2DF4">
      <w:pPr>
        <w:tabs>
          <w:tab w:val="left" w:pos="6028"/>
        </w:tabs>
        <w:autoSpaceDE w:val="0"/>
        <w:spacing w:line="240" w:lineRule="auto"/>
        <w:ind w:left="360"/>
        <w:jc w:val="center"/>
        <w:rPr>
          <w:rFonts w:ascii="Arial" w:hAnsi="Arial" w:cs="Arial"/>
          <w:bCs/>
          <w:iCs/>
          <w:lang w:val="ru-RU"/>
        </w:rPr>
      </w:pPr>
    </w:p>
    <w:p w:rsidR="000C2DF4" w:rsidRPr="00EA3C6F" w:rsidRDefault="000C2DF4" w:rsidP="000C2DF4">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 (навести назив подизвођача)</w:t>
      </w:r>
      <w:r>
        <w:rPr>
          <w:rFonts w:ascii="Arial" w:hAnsi="Arial" w:cs="Arial"/>
          <w:i/>
          <w:lang w:val="sr-Cyrl-CS"/>
        </w:rPr>
        <w:t xml:space="preserve"> </w:t>
      </w:r>
      <w:r w:rsidRPr="008566BF">
        <w:rPr>
          <w:rFonts w:ascii="Arial" w:hAnsi="Arial" w:cs="Arial"/>
          <w:lang w:val="ru-RU"/>
        </w:rPr>
        <w:t>у поступку јавне набавке</w:t>
      </w:r>
      <w:r>
        <w:rPr>
          <w:rFonts w:ascii="Arial" w:hAnsi="Arial" w:cs="Arial"/>
          <w:lang w:val="ru-RU"/>
        </w:rPr>
        <w:t xml:space="preserve"> </w:t>
      </w:r>
      <w:r w:rsidRPr="009A0BC5">
        <w:rPr>
          <w:rFonts w:ascii="Arial" w:hAnsi="Arial" w:cs="Arial"/>
          <w:b/>
          <w:iCs/>
        </w:rPr>
        <w:t>Услуг</w:t>
      </w:r>
      <w:r>
        <w:rPr>
          <w:rFonts w:ascii="Arial" w:hAnsi="Arial" w:cs="Arial"/>
          <w:b/>
          <w:iCs/>
        </w:rPr>
        <w:t>а</w:t>
      </w:r>
      <w:r w:rsidRPr="009A0BC5">
        <w:rPr>
          <w:rFonts w:ascii="Arial" w:hAnsi="Arial" w:cs="Arial"/>
          <w:b/>
          <w:iCs/>
        </w:rPr>
        <w:t xml:space="preserve"> стручног надзора над извођењем радова на одржавању путева и улица на територији општине Баточина</w:t>
      </w:r>
      <w:r w:rsidRPr="00EF5D56">
        <w:rPr>
          <w:rFonts w:ascii="Arial" w:hAnsi="Arial" w:cs="Arial"/>
          <w:lang w:val="sr-Cyrl-CS"/>
        </w:rPr>
        <w:t>,</w:t>
      </w:r>
      <w:r>
        <w:rPr>
          <w:rFonts w:ascii="Arial" w:hAnsi="Arial" w:cs="Arial"/>
          <w:i/>
          <w:lang w:val="sr-Cyrl-CS"/>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 xml:space="preserve">ЈНВВ </w:t>
      </w:r>
      <w:r>
        <w:rPr>
          <w:rFonts w:ascii="Arial" w:hAnsi="Arial" w:cs="Arial"/>
        </w:rPr>
        <w:t>1</w:t>
      </w:r>
      <w:r>
        <w:rPr>
          <w:rFonts w:ascii="Arial" w:hAnsi="Arial" w:cs="Arial"/>
          <w:lang w:val="sr-Cyrl-CS"/>
        </w:rPr>
        <w:t>/2020</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1.2.10/20</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0C2DF4" w:rsidRPr="00926144" w:rsidRDefault="000C2DF4" w:rsidP="000C2DF4">
      <w:pPr>
        <w:tabs>
          <w:tab w:val="left" w:pos="270"/>
        </w:tabs>
        <w:ind w:left="360"/>
        <w:contextualSpacing/>
        <w:jc w:val="both"/>
        <w:rPr>
          <w:rFonts w:ascii="Arial" w:hAnsi="Arial" w:cs="Arial"/>
          <w:bCs/>
          <w:iCs/>
          <w:color w:val="002060"/>
          <w:lang w:val="ru-RU"/>
        </w:rPr>
      </w:pPr>
    </w:p>
    <w:p w:rsidR="000C2DF4" w:rsidRDefault="000C2DF4" w:rsidP="000C2DF4">
      <w:pPr>
        <w:tabs>
          <w:tab w:val="left" w:pos="6028"/>
        </w:tabs>
        <w:autoSpaceDE w:val="0"/>
        <w:spacing w:line="240" w:lineRule="auto"/>
        <w:ind w:left="360"/>
        <w:rPr>
          <w:rFonts w:ascii="Arial" w:hAnsi="Arial" w:cs="Arial"/>
          <w:bCs/>
          <w:iCs/>
          <w:color w:val="002060"/>
          <w:lang w:val="ru-RU"/>
        </w:rPr>
      </w:pPr>
    </w:p>
    <w:p w:rsidR="000C2DF4" w:rsidRPr="00926144" w:rsidRDefault="000C2DF4" w:rsidP="000C2DF4">
      <w:pPr>
        <w:tabs>
          <w:tab w:val="left" w:pos="6028"/>
        </w:tabs>
        <w:autoSpaceDE w:val="0"/>
        <w:spacing w:line="240" w:lineRule="auto"/>
        <w:ind w:left="360"/>
        <w:rPr>
          <w:rFonts w:ascii="Arial" w:hAnsi="Arial" w:cs="Arial"/>
          <w:bCs/>
          <w:iCs/>
          <w:color w:val="002060"/>
          <w:lang w:val="ru-RU"/>
        </w:rPr>
      </w:pPr>
    </w:p>
    <w:p w:rsidR="000C2DF4" w:rsidRPr="00926144" w:rsidRDefault="000C2DF4" w:rsidP="000C2DF4">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0C2DF4" w:rsidRPr="00926144" w:rsidRDefault="000C2DF4" w:rsidP="000C2DF4">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Pr>
          <w:rFonts w:ascii="Arial" w:hAnsi="Arial" w:cs="Arial"/>
          <w:bCs/>
          <w:iCs/>
          <w:lang w:val="ru-RU"/>
        </w:rPr>
        <w:t xml:space="preserve">      </w:t>
      </w:r>
      <w:r w:rsidRPr="00926144">
        <w:rPr>
          <w:rFonts w:ascii="Arial" w:hAnsi="Arial" w:cs="Arial"/>
          <w:bCs/>
          <w:iCs/>
          <w:lang w:val="ru-RU"/>
        </w:rPr>
        <w:t xml:space="preserve">               </w:t>
      </w:r>
      <w:r>
        <w:rPr>
          <w:rFonts w:ascii="Arial" w:hAnsi="Arial" w:cs="Arial"/>
          <w:bCs/>
          <w:iCs/>
          <w:lang w:val="ru-RU"/>
        </w:rPr>
        <w:t xml:space="preserve">          </w:t>
      </w:r>
      <w:r w:rsidRPr="00926144">
        <w:rPr>
          <w:rFonts w:ascii="Arial" w:hAnsi="Arial" w:cs="Arial"/>
          <w:bCs/>
          <w:iCs/>
          <w:lang w:val="ru-RU"/>
        </w:rPr>
        <w:t xml:space="preserve">    __________________</w:t>
      </w:r>
    </w:p>
    <w:p w:rsidR="000C2DF4" w:rsidRPr="00926144" w:rsidRDefault="000C2DF4" w:rsidP="000C2DF4">
      <w:pPr>
        <w:tabs>
          <w:tab w:val="left" w:pos="6028"/>
        </w:tabs>
        <w:autoSpaceDE w:val="0"/>
        <w:spacing w:line="240" w:lineRule="auto"/>
        <w:ind w:left="360"/>
        <w:rPr>
          <w:rFonts w:ascii="Arial" w:hAnsi="Arial" w:cs="Arial"/>
          <w:bCs/>
          <w:iCs/>
          <w:lang w:val="ru-RU"/>
        </w:rPr>
      </w:pPr>
    </w:p>
    <w:p w:rsidR="000C2DF4" w:rsidRPr="00926144" w:rsidRDefault="000C2DF4" w:rsidP="000C2DF4">
      <w:pPr>
        <w:tabs>
          <w:tab w:val="left" w:pos="6028"/>
        </w:tabs>
        <w:autoSpaceDE w:val="0"/>
        <w:spacing w:line="240" w:lineRule="auto"/>
        <w:ind w:left="360"/>
        <w:rPr>
          <w:rFonts w:ascii="Arial" w:hAnsi="Arial" w:cs="Arial"/>
          <w:bCs/>
          <w:iCs/>
          <w:lang w:val="ru-RU"/>
        </w:rPr>
      </w:pPr>
    </w:p>
    <w:p w:rsidR="000C2DF4" w:rsidRPr="00926144" w:rsidRDefault="000C2DF4" w:rsidP="000C2DF4">
      <w:pPr>
        <w:tabs>
          <w:tab w:val="left" w:pos="6028"/>
        </w:tabs>
        <w:autoSpaceDE w:val="0"/>
        <w:spacing w:line="240" w:lineRule="auto"/>
        <w:jc w:val="both"/>
        <w:rPr>
          <w:rFonts w:ascii="Arial" w:hAnsi="Arial" w:cs="Arial"/>
          <w:bCs/>
          <w:i/>
          <w:iCs/>
          <w:color w:val="FF0000"/>
          <w:lang w:val="ru-RU"/>
        </w:rPr>
      </w:pPr>
    </w:p>
    <w:p w:rsidR="000C2DF4" w:rsidRDefault="000C2DF4" w:rsidP="000C2DF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0C2DF4" w:rsidRPr="004E110A" w:rsidRDefault="000C2DF4" w:rsidP="000C2DF4">
      <w:pPr>
        <w:pStyle w:val="Style39"/>
        <w:widowControl/>
        <w:spacing w:before="10"/>
        <w:rPr>
          <w:rStyle w:val="FontStyle54"/>
          <w:rFonts w:ascii="Arial" w:eastAsia="Arial Unicode MS" w:hAnsi="Arial"/>
          <w:sz w:val="24"/>
          <w:szCs w:val="24"/>
          <w:lang w:val="sr-Cyrl-CS" w:eastAsia="sr-Cyrl-CS"/>
        </w:rPr>
      </w:pPr>
      <w:r w:rsidRPr="004E110A">
        <w:rPr>
          <w:rStyle w:val="FontStyle55"/>
          <w:rFonts w:ascii="Arial" w:hAnsi="Arial" w:cs="Arial"/>
          <w:sz w:val="24"/>
          <w:szCs w:val="24"/>
          <w:lang w:val="sr-Cyrl-CS" w:eastAsia="sr-Cyrl-CS"/>
        </w:rPr>
        <w:t xml:space="preserve">Напомена: </w:t>
      </w:r>
      <w:r w:rsidRPr="004E110A">
        <w:rPr>
          <w:rStyle w:val="FontStyle55"/>
          <w:rFonts w:ascii="Arial" w:hAnsi="Arial" w:cs="Arial"/>
          <w:sz w:val="24"/>
          <w:szCs w:val="24"/>
          <w:u w:val="single"/>
          <w:lang w:val="sr-Cyrl-CS" w:eastAsia="sr-Cyrl-CS"/>
        </w:rPr>
        <w:t>Уколико понуђач подноси понуду са подизвођачем,</w:t>
      </w:r>
      <w:r w:rsidRPr="004E110A">
        <w:rPr>
          <w:rStyle w:val="FontStyle55"/>
          <w:rFonts w:ascii="Arial" w:hAnsi="Arial" w:cs="Arial"/>
          <w:sz w:val="24"/>
          <w:szCs w:val="24"/>
          <w:lang w:val="sr-Cyrl-CS" w:eastAsia="sr-Cyrl-CS"/>
        </w:rPr>
        <w:t xml:space="preserve"> </w:t>
      </w:r>
      <w:r w:rsidRPr="004E110A">
        <w:rPr>
          <w:rStyle w:val="FontStyle54"/>
          <w:rFonts w:ascii="Arial" w:eastAsia="Arial Unicode MS" w:hAnsi="Arial"/>
          <w:sz w:val="24"/>
          <w:szCs w:val="24"/>
          <w:lang w:val="sr-Cyrl-CS" w:eastAsia="sr-Cyrl-CS"/>
        </w:rPr>
        <w:t>Изјава мора бити потписана од стране овлашћеног лица подизвођача.</w:t>
      </w:r>
    </w:p>
    <w:p w:rsidR="000C2DF4" w:rsidRDefault="000C2DF4" w:rsidP="000C2DF4">
      <w:pPr>
        <w:pStyle w:val="ListParagraph"/>
        <w:tabs>
          <w:tab w:val="left" w:pos="680"/>
        </w:tabs>
        <w:ind w:left="0"/>
        <w:jc w:val="both"/>
        <w:rPr>
          <w:rFonts w:ascii="Arial" w:eastAsia="TimesNewRomanPSMT" w:hAnsi="Arial" w:cs="Arial"/>
          <w:bCs/>
          <w:lang w:val="sr-Cyrl-CS"/>
        </w:rPr>
      </w:pPr>
    </w:p>
    <w:p w:rsidR="000C2DF4" w:rsidRDefault="000C2DF4" w:rsidP="000C2DF4">
      <w:pPr>
        <w:pStyle w:val="ListParagraph"/>
        <w:tabs>
          <w:tab w:val="left" w:pos="680"/>
        </w:tabs>
        <w:ind w:left="0"/>
        <w:jc w:val="both"/>
        <w:rPr>
          <w:rFonts w:ascii="Arial" w:eastAsia="TimesNewRomanPSMT" w:hAnsi="Arial" w:cs="Arial"/>
          <w:bCs/>
          <w:lang w:val="ru-RU"/>
        </w:rPr>
      </w:pPr>
    </w:p>
    <w:p w:rsidR="001A6510" w:rsidRPr="009A0BC5" w:rsidRDefault="001A6510" w:rsidP="005520AD">
      <w:pPr>
        <w:rPr>
          <w:rFonts w:ascii="Arial" w:hAnsi="Arial" w:cs="Arial"/>
          <w:b/>
          <w:bCs/>
        </w:rPr>
      </w:pPr>
    </w:p>
    <w:p w:rsidR="00507A8F" w:rsidRPr="009A0BC5" w:rsidRDefault="00507A8F" w:rsidP="005520AD">
      <w:pPr>
        <w:rPr>
          <w:rFonts w:ascii="Arial" w:hAnsi="Arial" w:cs="Arial"/>
          <w:b/>
          <w:bCs/>
          <w:lang w:val="sr-Cyrl-CS"/>
        </w:rPr>
      </w:pPr>
    </w:p>
    <w:p w:rsidR="00EC1BC6" w:rsidRDefault="000C2DF4" w:rsidP="000C2DF4">
      <w:pPr>
        <w:tabs>
          <w:tab w:val="left" w:pos="3170"/>
        </w:tabs>
        <w:rPr>
          <w:rFonts w:ascii="Arial" w:hAnsi="Arial" w:cs="Arial"/>
          <w:b/>
          <w:bCs/>
          <w:lang w:val="sr-Cyrl-CS"/>
        </w:rPr>
      </w:pPr>
      <w:r>
        <w:rPr>
          <w:rFonts w:ascii="Arial" w:hAnsi="Arial" w:cs="Arial"/>
          <w:b/>
          <w:bCs/>
          <w:lang w:val="sr-Cyrl-CS"/>
        </w:rPr>
        <w:tab/>
      </w:r>
    </w:p>
    <w:p w:rsidR="000C2DF4" w:rsidRDefault="000C2DF4" w:rsidP="000C2DF4">
      <w:pPr>
        <w:tabs>
          <w:tab w:val="left" w:pos="3170"/>
        </w:tabs>
        <w:rPr>
          <w:rFonts w:ascii="Arial" w:hAnsi="Arial" w:cs="Arial"/>
          <w:b/>
          <w:bCs/>
          <w:lang w:val="sr-Cyrl-CS"/>
        </w:rPr>
      </w:pPr>
    </w:p>
    <w:p w:rsidR="000C2DF4" w:rsidRDefault="000C2DF4" w:rsidP="000C2DF4">
      <w:pPr>
        <w:tabs>
          <w:tab w:val="left" w:pos="3170"/>
        </w:tabs>
        <w:rPr>
          <w:rFonts w:ascii="Arial" w:hAnsi="Arial" w:cs="Arial"/>
          <w:b/>
          <w:bCs/>
          <w:lang w:val="sr-Cyrl-CS"/>
        </w:rPr>
      </w:pPr>
    </w:p>
    <w:p w:rsidR="000C2DF4" w:rsidRDefault="000C2DF4" w:rsidP="000C2DF4">
      <w:pPr>
        <w:tabs>
          <w:tab w:val="left" w:pos="3170"/>
        </w:tabs>
        <w:rPr>
          <w:rFonts w:ascii="Arial" w:hAnsi="Arial" w:cs="Arial"/>
          <w:b/>
          <w:bCs/>
          <w:lang w:val="sr-Cyrl-CS"/>
        </w:rPr>
      </w:pPr>
    </w:p>
    <w:p w:rsidR="000C2DF4" w:rsidRDefault="000C2DF4" w:rsidP="000C2DF4">
      <w:pPr>
        <w:tabs>
          <w:tab w:val="left" w:pos="3170"/>
        </w:tabs>
        <w:rPr>
          <w:rFonts w:ascii="Arial" w:hAnsi="Arial" w:cs="Arial"/>
          <w:b/>
          <w:bCs/>
          <w:lang w:val="sr-Cyrl-CS"/>
        </w:rPr>
      </w:pPr>
    </w:p>
    <w:p w:rsidR="000C2DF4" w:rsidRDefault="000C2DF4" w:rsidP="000C2DF4">
      <w:pPr>
        <w:tabs>
          <w:tab w:val="left" w:pos="3170"/>
        </w:tabs>
        <w:rPr>
          <w:rFonts w:ascii="Arial" w:hAnsi="Arial" w:cs="Arial"/>
          <w:b/>
          <w:bCs/>
          <w:lang w:val="sr-Cyrl-CS"/>
        </w:rPr>
      </w:pPr>
    </w:p>
    <w:p w:rsidR="000C2DF4" w:rsidRDefault="000C2DF4" w:rsidP="000C2DF4">
      <w:pPr>
        <w:tabs>
          <w:tab w:val="left" w:pos="3170"/>
        </w:tabs>
        <w:rPr>
          <w:rFonts w:ascii="Arial" w:hAnsi="Arial" w:cs="Arial"/>
          <w:b/>
          <w:bCs/>
          <w:lang w:val="sr-Cyrl-CS"/>
        </w:rPr>
      </w:pPr>
    </w:p>
    <w:p w:rsidR="000C2DF4" w:rsidRDefault="000C2DF4" w:rsidP="000C2DF4">
      <w:pPr>
        <w:tabs>
          <w:tab w:val="left" w:pos="3170"/>
        </w:tabs>
        <w:rPr>
          <w:rFonts w:ascii="Arial" w:hAnsi="Arial" w:cs="Arial"/>
          <w:b/>
          <w:bCs/>
          <w:lang w:val="sr-Cyrl-CS"/>
        </w:rPr>
      </w:pPr>
    </w:p>
    <w:p w:rsidR="004E110A" w:rsidRDefault="004E110A" w:rsidP="004E110A">
      <w:pPr>
        <w:pStyle w:val="ListParagraph"/>
        <w:ind w:left="0"/>
        <w:rPr>
          <w:rFonts w:ascii="Arial" w:hAnsi="Arial" w:cs="Arial"/>
          <w:b/>
          <w:bCs/>
          <w:lang w:val="sr-Cyrl-CS"/>
        </w:rPr>
      </w:pPr>
    </w:p>
    <w:p w:rsidR="004E110A" w:rsidRDefault="004E110A" w:rsidP="004E110A">
      <w:pPr>
        <w:pStyle w:val="ListParagraph"/>
        <w:ind w:left="0"/>
        <w:jc w:val="right"/>
        <w:rPr>
          <w:rFonts w:ascii="Arial" w:hAnsi="Arial" w:cs="Arial"/>
          <w:b/>
          <w:bCs/>
          <w:i/>
          <w:sz w:val="28"/>
          <w:szCs w:val="28"/>
        </w:rPr>
      </w:pPr>
      <w:r w:rsidRPr="002D2158">
        <w:rPr>
          <w:rFonts w:ascii="Arial" w:hAnsi="Arial" w:cs="Arial"/>
          <w:b/>
          <w:bCs/>
          <w:i/>
          <w:iCs/>
          <w:color w:val="auto"/>
          <w:sz w:val="28"/>
          <w:szCs w:val="28"/>
        </w:rPr>
        <w:lastRenderedPageBreak/>
        <w:t>(</w:t>
      </w:r>
      <w:r w:rsidRPr="0043660F">
        <w:rPr>
          <w:rFonts w:ascii="Arial" w:hAnsi="Arial" w:cs="Arial"/>
          <w:b/>
          <w:bCs/>
          <w:i/>
          <w:sz w:val="28"/>
          <w:szCs w:val="28"/>
        </w:rPr>
        <w:t xml:space="preserve">ОБРАЗАЦ </w:t>
      </w:r>
      <w:r>
        <w:rPr>
          <w:rFonts w:ascii="Arial" w:hAnsi="Arial" w:cs="Arial"/>
          <w:b/>
          <w:bCs/>
          <w:i/>
          <w:sz w:val="28"/>
          <w:szCs w:val="28"/>
        </w:rPr>
        <w:t>7</w:t>
      </w:r>
      <w:r w:rsidRPr="0043660F">
        <w:rPr>
          <w:rFonts w:ascii="Arial" w:hAnsi="Arial" w:cs="Arial"/>
          <w:b/>
          <w:bCs/>
          <w:i/>
          <w:sz w:val="28"/>
          <w:szCs w:val="28"/>
        </w:rPr>
        <w:t>)</w:t>
      </w:r>
    </w:p>
    <w:p w:rsidR="004E110A" w:rsidRDefault="004E110A" w:rsidP="004E110A">
      <w:pPr>
        <w:pStyle w:val="ListParagraph"/>
        <w:ind w:left="0"/>
        <w:jc w:val="right"/>
        <w:rPr>
          <w:rFonts w:ascii="Arial" w:hAnsi="Arial" w:cs="Arial"/>
          <w:b/>
          <w:bCs/>
          <w:i/>
          <w:sz w:val="28"/>
          <w:szCs w:val="28"/>
        </w:rPr>
      </w:pPr>
    </w:p>
    <w:p w:rsidR="004E110A" w:rsidRPr="002D2158" w:rsidRDefault="004E110A" w:rsidP="004E110A">
      <w:pPr>
        <w:pStyle w:val="ListParagraph"/>
        <w:ind w:left="0"/>
        <w:jc w:val="right"/>
        <w:rPr>
          <w:rFonts w:ascii="Arial" w:hAnsi="Arial" w:cs="Arial"/>
          <w:bCs/>
          <w:i/>
          <w:iCs/>
          <w:color w:val="auto"/>
          <w:sz w:val="22"/>
          <w:szCs w:val="22"/>
        </w:rPr>
      </w:pPr>
    </w:p>
    <w:p w:rsidR="004E110A" w:rsidRPr="0043660F" w:rsidRDefault="004E110A" w:rsidP="004E110A">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E110A" w:rsidRPr="00555667" w:rsidRDefault="004E110A" w:rsidP="004E110A">
      <w:pPr>
        <w:autoSpaceDE w:val="0"/>
        <w:autoSpaceDN w:val="0"/>
        <w:adjustRightInd w:val="0"/>
        <w:spacing w:line="240" w:lineRule="auto"/>
        <w:rPr>
          <w:rFonts w:ascii="Arial" w:hAnsi="Arial" w:cs="Arial"/>
          <w:b/>
          <w:lang w:val="sr-Cyrl-CS"/>
        </w:rPr>
      </w:pPr>
    </w:p>
    <w:p w:rsidR="004E110A" w:rsidRPr="00ED5E11" w:rsidRDefault="004E110A" w:rsidP="004E110A">
      <w:pPr>
        <w:spacing w:line="240" w:lineRule="auto"/>
        <w:rPr>
          <w:rFonts w:ascii="Arial" w:hAnsi="Arial" w:cs="Arial"/>
          <w:b/>
          <w:lang w:val="sr-Cyrl-CS"/>
        </w:rPr>
      </w:pPr>
    </w:p>
    <w:p w:rsidR="004E110A" w:rsidRPr="00EA3C6F" w:rsidRDefault="004E110A" w:rsidP="004E110A">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E110A" w:rsidRPr="00EA3C6F" w:rsidRDefault="004E110A" w:rsidP="004E110A">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E110A" w:rsidRDefault="004E110A" w:rsidP="004E110A">
      <w:pPr>
        <w:spacing w:line="240" w:lineRule="auto"/>
        <w:rPr>
          <w:rFonts w:ascii="Arial" w:hAnsi="Arial" w:cs="Arial"/>
          <w:b/>
          <w:bCs/>
          <w:lang w:val="sr-Cyrl-CS"/>
        </w:rPr>
      </w:pPr>
    </w:p>
    <w:p w:rsidR="00B72178" w:rsidRPr="00EA3C6F" w:rsidRDefault="00B72178" w:rsidP="004E110A">
      <w:pPr>
        <w:spacing w:line="240" w:lineRule="auto"/>
        <w:rPr>
          <w:rFonts w:ascii="Arial" w:hAnsi="Arial" w:cs="Arial"/>
          <w:b/>
          <w:bCs/>
          <w:lang w:val="sr-Cyrl-CS"/>
        </w:rPr>
      </w:pPr>
    </w:p>
    <w:p w:rsidR="004E110A" w:rsidRDefault="00A90C77" w:rsidP="009A50D3">
      <w:pPr>
        <w:spacing w:line="240" w:lineRule="auto"/>
        <w:jc w:val="both"/>
        <w:rPr>
          <w:rFonts w:ascii="Arial" w:hAnsi="Arial" w:cs="Arial"/>
          <w:i/>
          <w:sz w:val="20"/>
          <w:szCs w:val="20"/>
          <w:lang w:val="sr-Cyrl-CS"/>
        </w:rPr>
      </w:pPr>
      <w:r>
        <w:rPr>
          <w:rFonts w:ascii="Arial" w:hAnsi="Arial" w:cs="Arial"/>
          <w:bCs/>
          <w:lang w:val="sr-Cyrl-CS"/>
        </w:rPr>
        <w:t>Изјављујем</w:t>
      </w:r>
      <w:r w:rsidR="004E110A" w:rsidRPr="00EA3C6F">
        <w:rPr>
          <w:rFonts w:ascii="Arial" w:hAnsi="Arial" w:cs="Arial"/>
          <w:bCs/>
          <w:lang w:val="sr-Cyrl-CS"/>
        </w:rPr>
        <w:t xml:space="preserve">, под пуном </w:t>
      </w:r>
      <w:r w:rsidR="004E110A">
        <w:rPr>
          <w:rFonts w:ascii="Arial" w:hAnsi="Arial" w:cs="Arial"/>
          <w:bCs/>
          <w:lang w:val="sr-Cyrl-CS"/>
        </w:rPr>
        <w:t xml:space="preserve">моралном, </w:t>
      </w:r>
      <w:r w:rsidR="004E110A" w:rsidRPr="00EA3C6F">
        <w:rPr>
          <w:rFonts w:ascii="Arial" w:hAnsi="Arial" w:cs="Arial"/>
          <w:bCs/>
          <w:lang w:val="sr-Cyrl-CS"/>
        </w:rPr>
        <w:t xml:space="preserve">материјалном и кривичном одговорношћу, да </w:t>
      </w:r>
      <w:r w:rsidR="004E110A">
        <w:rPr>
          <w:rFonts w:ascii="Arial" w:hAnsi="Arial" w:cs="Arial"/>
          <w:bCs/>
          <w:lang w:val="sr-Cyrl-CS"/>
        </w:rPr>
        <w:t xml:space="preserve">располажемо траженим кадровским капацитетом за реализацију набавке </w:t>
      </w:r>
      <w:r w:rsidR="004E110A" w:rsidRPr="004E110A">
        <w:rPr>
          <w:rFonts w:ascii="Arial" w:hAnsi="Arial" w:cs="Arial"/>
          <w:b/>
          <w:bCs/>
          <w:lang w:val="sr-Cyrl-CS"/>
        </w:rPr>
        <w:t>Услуга стручног надзора</w:t>
      </w:r>
      <w:r w:rsidR="004E110A">
        <w:rPr>
          <w:rFonts w:ascii="Arial" w:hAnsi="Arial" w:cs="Arial"/>
          <w:bCs/>
          <w:lang w:val="sr-Cyrl-CS"/>
        </w:rPr>
        <w:t xml:space="preserve"> </w:t>
      </w:r>
      <w:r w:rsidR="004E110A" w:rsidRPr="009A0BC5">
        <w:rPr>
          <w:rFonts w:ascii="Arial" w:hAnsi="Arial" w:cs="Arial"/>
          <w:b/>
          <w:iCs/>
        </w:rPr>
        <w:t>над извођењем радова на одржавању путева и улица на територији општине Баточина</w:t>
      </w:r>
      <w:r w:rsidR="004E110A" w:rsidRPr="006149F4">
        <w:rPr>
          <w:rFonts w:ascii="Arial" w:hAnsi="Arial" w:cs="Arial"/>
          <w:b/>
          <w:bCs/>
          <w:color w:val="auto"/>
        </w:rPr>
        <w:t>,</w:t>
      </w:r>
      <w:r w:rsidR="004E110A">
        <w:rPr>
          <w:rFonts w:ascii="Arial" w:hAnsi="Arial" w:cs="Arial"/>
          <w:b/>
          <w:bCs/>
          <w:color w:val="auto"/>
        </w:rPr>
        <w:t xml:space="preserve"> </w:t>
      </w:r>
      <w:r w:rsidR="004E110A" w:rsidRPr="006847EA">
        <w:rPr>
          <w:rFonts w:ascii="Arial" w:hAnsi="Arial" w:cs="Arial"/>
          <w:lang w:val="ru-RU"/>
        </w:rPr>
        <w:t xml:space="preserve"> </w:t>
      </w:r>
      <w:r w:rsidR="004E110A" w:rsidRPr="006847EA">
        <w:rPr>
          <w:rFonts w:ascii="Arial" w:eastAsia="TimesNewRomanPSMT" w:hAnsi="Arial" w:cs="Arial"/>
          <w:bCs/>
          <w:lang w:val="sr-Cyrl-CS"/>
        </w:rPr>
        <w:t xml:space="preserve">интерни </w:t>
      </w:r>
      <w:r w:rsidR="004E110A" w:rsidRPr="006847EA">
        <w:rPr>
          <w:rFonts w:ascii="Arial" w:hAnsi="Arial" w:cs="Arial"/>
          <w:lang w:val="ru-RU"/>
        </w:rPr>
        <w:t>бр</w:t>
      </w:r>
      <w:r w:rsidR="004E110A" w:rsidRPr="006847EA">
        <w:rPr>
          <w:rFonts w:ascii="Arial" w:hAnsi="Arial" w:cs="Arial"/>
          <w:lang w:val="sr-Cyrl-CS"/>
        </w:rPr>
        <w:t xml:space="preserve">. ЈНВВ </w:t>
      </w:r>
      <w:r w:rsidR="004E110A">
        <w:rPr>
          <w:rFonts w:ascii="Arial" w:hAnsi="Arial" w:cs="Arial"/>
        </w:rPr>
        <w:t>1</w:t>
      </w:r>
      <w:r w:rsidR="009A50D3">
        <w:rPr>
          <w:rFonts w:ascii="Arial" w:hAnsi="Arial" w:cs="Arial"/>
          <w:lang w:val="sr-Cyrl-CS"/>
        </w:rPr>
        <w:t>/2020.</w:t>
      </w:r>
    </w:p>
    <w:p w:rsidR="004E110A" w:rsidRDefault="004E110A" w:rsidP="004E110A">
      <w:pPr>
        <w:suppressAutoHyphens w:val="0"/>
        <w:spacing w:line="240" w:lineRule="auto"/>
        <w:ind w:left="390"/>
        <w:rPr>
          <w:rFonts w:ascii="Arial" w:hAnsi="Arial" w:cs="Arial"/>
          <w:lang w:val="sr-Cyrl-CS"/>
        </w:rPr>
      </w:pPr>
    </w:p>
    <w:p w:rsidR="00A84522" w:rsidRDefault="00A84522" w:rsidP="004E110A">
      <w:pPr>
        <w:suppressAutoHyphens w:val="0"/>
        <w:spacing w:line="240" w:lineRule="auto"/>
        <w:ind w:left="390"/>
        <w:rPr>
          <w:rFonts w:ascii="Arial" w:hAnsi="Arial" w:cs="Arial"/>
          <w:lang w:val="sr-Cyrl-CS"/>
        </w:rPr>
      </w:pPr>
    </w:p>
    <w:p w:rsidR="00A84522" w:rsidRDefault="00A84522" w:rsidP="004E110A">
      <w:pPr>
        <w:suppressAutoHyphens w:val="0"/>
        <w:spacing w:line="240" w:lineRule="auto"/>
        <w:ind w:left="390"/>
        <w:rPr>
          <w:rFonts w:ascii="Arial" w:hAnsi="Arial" w:cs="Arial"/>
          <w:lang w:val="sr-Cyrl-CS"/>
        </w:rPr>
      </w:pPr>
    </w:p>
    <w:p w:rsidR="00A84522" w:rsidRDefault="00A84522" w:rsidP="004E110A">
      <w:pPr>
        <w:suppressAutoHyphens w:val="0"/>
        <w:spacing w:line="240" w:lineRule="auto"/>
        <w:ind w:left="390"/>
        <w:rPr>
          <w:rFonts w:ascii="Arial" w:hAnsi="Arial" w:cs="Arial"/>
          <w:lang w:val="sr-Cyrl-CS"/>
        </w:rPr>
      </w:pPr>
    </w:p>
    <w:p w:rsidR="00A84522" w:rsidRDefault="00A84522" w:rsidP="004E110A">
      <w:pPr>
        <w:suppressAutoHyphens w:val="0"/>
        <w:spacing w:line="240" w:lineRule="auto"/>
        <w:ind w:left="390"/>
        <w:rPr>
          <w:rFonts w:ascii="Arial" w:hAnsi="Arial" w:cs="Arial"/>
          <w:lang w:val="sr-Cyrl-CS"/>
        </w:rPr>
      </w:pPr>
    </w:p>
    <w:p w:rsidR="00A84522" w:rsidRDefault="00A84522" w:rsidP="004E110A">
      <w:pPr>
        <w:suppressAutoHyphens w:val="0"/>
        <w:spacing w:line="240" w:lineRule="auto"/>
        <w:ind w:left="390"/>
        <w:rPr>
          <w:rFonts w:ascii="Arial" w:hAnsi="Arial" w:cs="Arial"/>
          <w:lang w:val="sr-Cyrl-CS"/>
        </w:rPr>
      </w:pPr>
    </w:p>
    <w:p w:rsidR="004E110A" w:rsidRPr="00E25FAB" w:rsidRDefault="004E110A" w:rsidP="004E110A">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___</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E110A" w:rsidRPr="00E25FAB" w:rsidRDefault="004E110A" w:rsidP="004E110A">
      <w:pPr>
        <w:spacing w:line="240" w:lineRule="auto"/>
        <w:jc w:val="both"/>
        <w:rPr>
          <w:rFonts w:ascii="Arial" w:hAnsi="Arial" w:cs="Arial"/>
          <w:lang w:val="ru-RU"/>
        </w:rPr>
      </w:pPr>
      <w:r w:rsidRPr="00E25FAB">
        <w:rPr>
          <w:rFonts w:ascii="Arial" w:hAnsi="Arial" w:cs="Arial"/>
          <w:lang w:val="ru-RU"/>
        </w:rPr>
        <w:t xml:space="preserve">   </w:t>
      </w:r>
    </w:p>
    <w:p w:rsidR="004E110A" w:rsidRPr="00AF333F" w:rsidRDefault="004E110A" w:rsidP="004E110A">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понуђача</w:t>
      </w:r>
    </w:p>
    <w:p w:rsidR="004E110A" w:rsidRPr="00E25FAB" w:rsidRDefault="004E110A" w:rsidP="004E110A">
      <w:pPr>
        <w:spacing w:line="240" w:lineRule="auto"/>
        <w:jc w:val="both"/>
        <w:rPr>
          <w:rFonts w:ascii="Arial" w:hAnsi="Arial" w:cs="Arial"/>
          <w:lang w:val="sr-Cyrl-CS"/>
        </w:rPr>
      </w:pPr>
    </w:p>
    <w:p w:rsidR="004E110A" w:rsidRDefault="004E110A" w:rsidP="004E110A">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sidR="009A50D3">
        <w:rPr>
          <w:rFonts w:ascii="Arial" w:hAnsi="Arial" w:cs="Arial"/>
          <w:lang w:val="sr-Cyrl-CS"/>
        </w:rPr>
        <w:t xml:space="preserve">   </w:t>
      </w:r>
      <w:r>
        <w:rPr>
          <w:rFonts w:ascii="Arial" w:hAnsi="Arial" w:cs="Arial"/>
          <w:lang w:val="sr-Cyrl-CS"/>
        </w:rPr>
        <w:tab/>
      </w:r>
      <w:r w:rsidRPr="00E25FAB">
        <w:rPr>
          <w:rFonts w:ascii="Arial" w:hAnsi="Arial" w:cs="Arial"/>
          <w:lang w:val="sr-Cyrl-CS"/>
        </w:rPr>
        <w:t>_________________________</w:t>
      </w:r>
    </w:p>
    <w:p w:rsidR="004E110A" w:rsidRDefault="004E110A" w:rsidP="004E110A">
      <w:pPr>
        <w:spacing w:line="240" w:lineRule="auto"/>
        <w:rPr>
          <w:rFonts w:ascii="Arial" w:hAnsi="Arial" w:cs="Arial"/>
          <w:lang w:val="sr-Cyrl-CS"/>
        </w:rPr>
      </w:pPr>
    </w:p>
    <w:p w:rsidR="000C2DF4" w:rsidRDefault="000C2DF4"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9A50D3" w:rsidRDefault="009A50D3" w:rsidP="000C2DF4">
      <w:pPr>
        <w:tabs>
          <w:tab w:val="left" w:pos="3170"/>
        </w:tabs>
        <w:rPr>
          <w:rFonts w:ascii="Arial" w:hAnsi="Arial" w:cs="Arial"/>
          <w:b/>
          <w:bCs/>
          <w:lang w:val="sr-Cyrl-CS"/>
        </w:rPr>
      </w:pPr>
    </w:p>
    <w:p w:rsidR="009A50D3" w:rsidRDefault="009A50D3" w:rsidP="000C2DF4">
      <w:pPr>
        <w:tabs>
          <w:tab w:val="left" w:pos="3170"/>
        </w:tabs>
        <w:rPr>
          <w:rFonts w:ascii="Arial" w:hAnsi="Arial" w:cs="Arial"/>
          <w:b/>
          <w:bCs/>
          <w:lang w:val="sr-Cyrl-CS"/>
        </w:rPr>
      </w:pPr>
    </w:p>
    <w:p w:rsidR="009A50D3" w:rsidRDefault="009A50D3" w:rsidP="000C2DF4">
      <w:pPr>
        <w:tabs>
          <w:tab w:val="left" w:pos="3170"/>
        </w:tabs>
        <w:rPr>
          <w:rFonts w:ascii="Arial" w:hAnsi="Arial" w:cs="Arial"/>
          <w:b/>
          <w:bCs/>
          <w:lang w:val="sr-Cyrl-CS"/>
        </w:rPr>
      </w:pPr>
    </w:p>
    <w:p w:rsidR="009A50D3" w:rsidRDefault="009A50D3"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4E110A" w:rsidRDefault="004E110A" w:rsidP="000C2DF4">
      <w:pPr>
        <w:tabs>
          <w:tab w:val="left" w:pos="3170"/>
        </w:tabs>
        <w:rPr>
          <w:rFonts w:ascii="Arial" w:hAnsi="Arial" w:cs="Arial"/>
          <w:b/>
          <w:bCs/>
          <w:lang w:val="sr-Cyrl-CS"/>
        </w:rPr>
      </w:pPr>
    </w:p>
    <w:p w:rsidR="00A84522" w:rsidRDefault="00A84522" w:rsidP="000C2DF4">
      <w:pPr>
        <w:tabs>
          <w:tab w:val="left" w:pos="3170"/>
        </w:tabs>
        <w:rPr>
          <w:rFonts w:ascii="Arial" w:hAnsi="Arial" w:cs="Arial"/>
          <w:b/>
          <w:bCs/>
          <w:lang w:val="sr-Cyrl-CS"/>
        </w:rPr>
      </w:pPr>
    </w:p>
    <w:p w:rsidR="00B72178" w:rsidRPr="009A0BC5" w:rsidRDefault="00B72178" w:rsidP="000C2DF4">
      <w:pPr>
        <w:tabs>
          <w:tab w:val="left" w:pos="3170"/>
        </w:tabs>
        <w:rPr>
          <w:rFonts w:ascii="Arial" w:hAnsi="Arial" w:cs="Arial"/>
          <w:b/>
          <w:bCs/>
          <w:lang w:val="sr-Cyrl-CS"/>
        </w:rPr>
      </w:pPr>
    </w:p>
    <w:p w:rsidR="00507A8F" w:rsidRPr="009A0BC5" w:rsidRDefault="00507A8F" w:rsidP="00507A8F">
      <w:pPr>
        <w:shd w:val="clear" w:color="auto" w:fill="C6D9F1"/>
        <w:jc w:val="center"/>
        <w:rPr>
          <w:rFonts w:ascii="Arial" w:hAnsi="Arial" w:cs="Arial"/>
          <w:b/>
          <w:bCs/>
          <w:i/>
          <w:iCs/>
          <w:sz w:val="28"/>
          <w:szCs w:val="28"/>
          <w:lang w:val="ru-RU"/>
        </w:rPr>
      </w:pPr>
      <w:r w:rsidRPr="009A0BC5">
        <w:rPr>
          <w:rFonts w:ascii="Arial" w:hAnsi="Arial" w:cs="Arial"/>
          <w:b/>
          <w:bCs/>
          <w:i/>
          <w:iCs/>
          <w:sz w:val="28"/>
          <w:szCs w:val="28"/>
          <w:lang w:val="sr-Latn-CS"/>
        </w:rPr>
        <w:lastRenderedPageBreak/>
        <w:t>VII</w:t>
      </w:r>
      <w:r w:rsidRPr="009A0BC5">
        <w:rPr>
          <w:rFonts w:ascii="Arial" w:hAnsi="Arial" w:cs="Arial"/>
          <w:b/>
          <w:bCs/>
          <w:i/>
          <w:iCs/>
          <w:sz w:val="28"/>
          <w:szCs w:val="28"/>
        </w:rPr>
        <w:t>I</w:t>
      </w:r>
      <w:r w:rsidRPr="009A0BC5">
        <w:rPr>
          <w:rFonts w:ascii="Arial" w:hAnsi="Arial" w:cs="Arial"/>
          <w:b/>
          <w:bCs/>
          <w:i/>
          <w:iCs/>
          <w:sz w:val="28"/>
          <w:szCs w:val="28"/>
          <w:lang w:val="ru-RU"/>
        </w:rPr>
        <w:t xml:space="preserve">  МОДЕЛ УГОВОРА</w:t>
      </w:r>
    </w:p>
    <w:p w:rsidR="005520AD" w:rsidRPr="009A0BC5" w:rsidRDefault="005520AD" w:rsidP="005520AD">
      <w:pPr>
        <w:shd w:val="clear" w:color="auto" w:fill="C6D9F1"/>
        <w:jc w:val="center"/>
        <w:rPr>
          <w:rFonts w:ascii="Arial" w:hAnsi="Arial" w:cs="Arial"/>
          <w:b/>
          <w:bCs/>
          <w:i/>
          <w:iCs/>
          <w:sz w:val="28"/>
          <w:szCs w:val="28"/>
        </w:rPr>
      </w:pPr>
    </w:p>
    <w:p w:rsidR="008E5B31" w:rsidRPr="009A0BC5" w:rsidRDefault="008E5B31" w:rsidP="005520AD">
      <w:pPr>
        <w:jc w:val="center"/>
        <w:rPr>
          <w:rFonts w:ascii="Arial" w:hAnsi="Arial" w:cs="Arial"/>
          <w:b/>
          <w:bCs/>
          <w:i/>
          <w:iCs/>
        </w:rPr>
      </w:pPr>
    </w:p>
    <w:p w:rsidR="005520AD" w:rsidRPr="009A0BC5" w:rsidRDefault="005520AD" w:rsidP="005520AD">
      <w:pPr>
        <w:jc w:val="center"/>
        <w:rPr>
          <w:rFonts w:ascii="Arial" w:hAnsi="Arial" w:cs="Arial"/>
          <w:b/>
          <w:bCs/>
          <w:i/>
          <w:iCs/>
          <w:lang w:val="sr-Cyrl-CS"/>
        </w:rPr>
      </w:pPr>
      <w:r w:rsidRPr="009A0BC5">
        <w:rPr>
          <w:rFonts w:ascii="Arial" w:hAnsi="Arial" w:cs="Arial"/>
          <w:b/>
          <w:bCs/>
          <w:i/>
          <w:iCs/>
        </w:rPr>
        <w:t xml:space="preserve">УГОВОР </w:t>
      </w:r>
    </w:p>
    <w:p w:rsidR="005520AD" w:rsidRPr="009A0BC5" w:rsidRDefault="005520AD" w:rsidP="005520AD">
      <w:pPr>
        <w:jc w:val="center"/>
        <w:rPr>
          <w:rFonts w:ascii="Arial" w:hAnsi="Arial" w:cs="Arial"/>
          <w:b/>
          <w:bCs/>
          <w:i/>
          <w:iCs/>
          <w:lang w:val="sr-Cyrl-CS"/>
        </w:rPr>
      </w:pPr>
      <w:r w:rsidRPr="009A0BC5">
        <w:rPr>
          <w:rFonts w:ascii="Arial" w:hAnsi="Arial" w:cs="Arial"/>
          <w:b/>
          <w:bCs/>
          <w:i/>
          <w:iCs/>
          <w:lang w:val="sr-Cyrl-CS"/>
        </w:rPr>
        <w:t>о</w:t>
      </w:r>
      <w:r w:rsidRPr="009A0BC5">
        <w:rPr>
          <w:rFonts w:ascii="Arial" w:hAnsi="Arial" w:cs="Arial"/>
          <w:b/>
          <w:bCs/>
          <w:i/>
          <w:iCs/>
        </w:rPr>
        <w:t xml:space="preserve"> </w:t>
      </w:r>
    </w:p>
    <w:p w:rsidR="005520AD" w:rsidRPr="009A0BC5" w:rsidRDefault="005520AD" w:rsidP="005520AD">
      <w:pPr>
        <w:tabs>
          <w:tab w:val="left" w:pos="360"/>
        </w:tabs>
        <w:spacing w:line="240" w:lineRule="auto"/>
        <w:jc w:val="center"/>
        <w:rPr>
          <w:rFonts w:ascii="Arial" w:hAnsi="Arial" w:cs="Arial"/>
          <w:b/>
          <w:bCs/>
          <w:i/>
        </w:rPr>
      </w:pPr>
      <w:r w:rsidRPr="009A0BC5">
        <w:rPr>
          <w:rFonts w:ascii="Arial" w:hAnsi="Arial" w:cs="Arial"/>
          <w:b/>
          <w:bCs/>
          <w:i/>
          <w:iCs/>
          <w:lang w:val="sr-Cyrl-CS"/>
        </w:rPr>
        <w:t xml:space="preserve">пружању </w:t>
      </w:r>
      <w:r w:rsidR="00051FC3" w:rsidRPr="009A0BC5">
        <w:rPr>
          <w:rFonts w:ascii="Arial" w:hAnsi="Arial" w:cs="Arial"/>
          <w:b/>
          <w:bCs/>
          <w:i/>
          <w:iCs/>
          <w:lang w:val="sr-Cyrl-CS"/>
        </w:rPr>
        <w:t>у</w:t>
      </w:r>
      <w:r w:rsidR="00B2556E" w:rsidRPr="009A0BC5">
        <w:rPr>
          <w:rFonts w:ascii="Arial" w:hAnsi="Arial" w:cs="Arial"/>
          <w:b/>
          <w:bCs/>
          <w:i/>
          <w:iCs/>
          <w:lang w:val="sr-Cyrl-CS"/>
        </w:rPr>
        <w:t>слуге стручног надзора над извођењем радова на одржавању путева и улица на територији општине Баточина</w:t>
      </w:r>
      <w:r w:rsidRPr="009A0BC5">
        <w:rPr>
          <w:rFonts w:ascii="Arial" w:hAnsi="Arial" w:cs="Arial"/>
          <w:b/>
          <w:bCs/>
          <w:i/>
        </w:rPr>
        <w:t xml:space="preserve"> </w:t>
      </w:r>
    </w:p>
    <w:p w:rsidR="00B13D61" w:rsidRPr="009A0BC5" w:rsidRDefault="00B13D61" w:rsidP="00B13D61">
      <w:pPr>
        <w:tabs>
          <w:tab w:val="left" w:pos="360"/>
        </w:tabs>
        <w:spacing w:line="240" w:lineRule="auto"/>
        <w:rPr>
          <w:rFonts w:ascii="Arial" w:hAnsi="Arial" w:cs="Arial"/>
          <w:b/>
          <w:bCs/>
          <w:i/>
        </w:rPr>
      </w:pPr>
    </w:p>
    <w:p w:rsidR="005520AD" w:rsidRPr="009A0BC5" w:rsidRDefault="005520AD" w:rsidP="005520AD">
      <w:pPr>
        <w:rPr>
          <w:rFonts w:ascii="Arial" w:hAnsi="Arial" w:cs="Arial"/>
          <w:i/>
          <w:iCs/>
        </w:rPr>
      </w:pPr>
    </w:p>
    <w:p w:rsidR="005520AD" w:rsidRPr="009A0BC5" w:rsidRDefault="005520AD" w:rsidP="005520AD">
      <w:pPr>
        <w:rPr>
          <w:rFonts w:ascii="Arial" w:hAnsi="Arial" w:cs="Arial"/>
          <w:b/>
          <w:i/>
          <w:iCs/>
          <w:lang w:val="sr-Cyrl-CS"/>
        </w:rPr>
      </w:pPr>
      <w:r w:rsidRPr="009A0BC5">
        <w:rPr>
          <w:rFonts w:ascii="Arial" w:hAnsi="Arial" w:cs="Arial"/>
          <w:b/>
          <w:i/>
          <w:iCs/>
        </w:rPr>
        <w:t>Закључен између:</w:t>
      </w:r>
    </w:p>
    <w:p w:rsidR="005520AD" w:rsidRPr="009A0BC5" w:rsidRDefault="005520AD" w:rsidP="005520AD">
      <w:pPr>
        <w:rPr>
          <w:rFonts w:ascii="Arial" w:hAnsi="Arial" w:cs="Arial"/>
          <w:i/>
          <w:iCs/>
          <w:lang w:val="sr-Cyrl-CS"/>
        </w:rPr>
      </w:pPr>
    </w:p>
    <w:p w:rsidR="0053638E" w:rsidRPr="009A0BC5" w:rsidRDefault="0053638E" w:rsidP="00FE27EF">
      <w:pPr>
        <w:numPr>
          <w:ilvl w:val="0"/>
          <w:numId w:val="19"/>
        </w:numPr>
        <w:ind w:left="360"/>
        <w:jc w:val="both"/>
        <w:rPr>
          <w:rFonts w:ascii="Arial" w:hAnsi="Arial" w:cs="Arial"/>
          <w:iCs/>
          <w:lang w:val="sr-Cyrl-CS"/>
        </w:rPr>
      </w:pPr>
      <w:r w:rsidRPr="009A0BC5">
        <w:rPr>
          <w:rFonts w:ascii="Arial" w:hAnsi="Arial" w:cs="Arial"/>
          <w:b/>
          <w:iCs/>
          <w:lang w:val="sr-Cyrl-CS"/>
        </w:rPr>
        <w:t>Општинске управе</w:t>
      </w:r>
      <w:r w:rsidR="00051FC3" w:rsidRPr="009A0BC5">
        <w:rPr>
          <w:rFonts w:ascii="Arial" w:hAnsi="Arial" w:cs="Arial"/>
          <w:b/>
          <w:iCs/>
          <w:lang w:val="sr-Cyrl-CS"/>
        </w:rPr>
        <w:t>,</w:t>
      </w:r>
      <w:r w:rsidRPr="009A0BC5">
        <w:rPr>
          <w:rFonts w:ascii="Arial" w:hAnsi="Arial" w:cs="Arial"/>
          <w:iCs/>
          <w:lang w:val="ru-RU"/>
        </w:rPr>
        <w:t xml:space="preserve"> </w:t>
      </w:r>
      <w:r w:rsidR="0038025C" w:rsidRPr="009A0BC5">
        <w:rPr>
          <w:rFonts w:ascii="Arial" w:hAnsi="Arial" w:cs="Arial"/>
          <w:b/>
          <w:iCs/>
          <w:lang w:val="sr-Cyrl-CS"/>
        </w:rPr>
        <w:t xml:space="preserve">Општине Баточина, </w:t>
      </w:r>
      <w:r w:rsidRPr="009A0BC5">
        <w:rPr>
          <w:rFonts w:ascii="Arial" w:hAnsi="Arial" w:cs="Arial"/>
          <w:iCs/>
          <w:lang w:val="ru-RU"/>
        </w:rPr>
        <w:t xml:space="preserve">са седиштем у </w:t>
      </w:r>
      <w:r w:rsidRPr="009A0BC5">
        <w:rPr>
          <w:rFonts w:ascii="Arial" w:hAnsi="Arial" w:cs="Arial"/>
          <w:iCs/>
          <w:lang w:val="sr-Cyrl-CS"/>
        </w:rPr>
        <w:t>Баточини</w:t>
      </w:r>
      <w:r w:rsidRPr="009A0BC5">
        <w:rPr>
          <w:rFonts w:ascii="Arial" w:hAnsi="Arial" w:cs="Arial"/>
          <w:iCs/>
          <w:lang w:val="ru-RU"/>
        </w:rPr>
        <w:t xml:space="preserve">, улица </w:t>
      </w:r>
      <w:r w:rsidRPr="009A0BC5">
        <w:rPr>
          <w:rFonts w:ascii="Arial" w:hAnsi="Arial" w:cs="Arial"/>
          <w:iCs/>
          <w:lang w:val="sr-Cyrl-CS"/>
        </w:rPr>
        <w:t>Краља Петра</w:t>
      </w:r>
      <w:r w:rsidRPr="009A0BC5">
        <w:rPr>
          <w:rFonts w:ascii="Arial" w:hAnsi="Arial" w:cs="Arial"/>
          <w:iCs/>
          <w:lang w:val="ru-RU"/>
        </w:rPr>
        <w:t xml:space="preserve"> </w:t>
      </w:r>
      <w:r w:rsidRPr="009A0BC5">
        <w:rPr>
          <w:rFonts w:ascii="Arial" w:hAnsi="Arial" w:cs="Arial"/>
          <w:iCs/>
        </w:rPr>
        <w:t>I</w:t>
      </w:r>
      <w:r w:rsidR="00B13D61" w:rsidRPr="009A0BC5">
        <w:rPr>
          <w:rFonts w:ascii="Arial" w:hAnsi="Arial" w:cs="Arial"/>
          <w:iCs/>
        </w:rPr>
        <w:t xml:space="preserve"> бр.</w:t>
      </w:r>
      <w:r w:rsidR="0038025C">
        <w:rPr>
          <w:rFonts w:ascii="Arial" w:hAnsi="Arial" w:cs="Arial"/>
          <w:iCs/>
        </w:rPr>
        <w:t xml:space="preserve"> </w:t>
      </w:r>
      <w:r w:rsidR="00B13D61" w:rsidRPr="009A0BC5">
        <w:rPr>
          <w:rFonts w:ascii="Arial" w:hAnsi="Arial" w:cs="Arial"/>
          <w:iCs/>
        </w:rPr>
        <w:t>32</w:t>
      </w:r>
      <w:r w:rsidRPr="009A0BC5">
        <w:rPr>
          <w:rFonts w:ascii="Arial" w:hAnsi="Arial" w:cs="Arial"/>
          <w:iCs/>
          <w:lang w:val="ru-RU"/>
        </w:rPr>
        <w:t>, ПИБ</w:t>
      </w:r>
      <w:r w:rsidR="00EC1BC6" w:rsidRPr="009A0BC5">
        <w:rPr>
          <w:rFonts w:ascii="Arial" w:hAnsi="Arial" w:cs="Arial"/>
          <w:iCs/>
          <w:lang w:val="ru-RU"/>
        </w:rPr>
        <w:t>:</w:t>
      </w:r>
      <w:r w:rsidRPr="009A0BC5">
        <w:rPr>
          <w:rFonts w:ascii="Arial" w:hAnsi="Arial" w:cs="Arial"/>
          <w:iCs/>
          <w:lang w:val="ru-RU"/>
        </w:rPr>
        <w:t xml:space="preserve"> </w:t>
      </w:r>
      <w:r w:rsidRPr="009A0BC5">
        <w:rPr>
          <w:rFonts w:ascii="Arial" w:hAnsi="Arial" w:cs="Arial"/>
          <w:iCs/>
          <w:lang w:val="sr-Cyrl-CS"/>
        </w:rPr>
        <w:t>101220685</w:t>
      </w:r>
      <w:r w:rsidRPr="009A0BC5">
        <w:rPr>
          <w:rFonts w:ascii="Arial" w:hAnsi="Arial" w:cs="Arial"/>
          <w:iCs/>
          <w:lang w:val="ru-RU"/>
        </w:rPr>
        <w:t xml:space="preserve">, матични број: </w:t>
      </w:r>
      <w:r w:rsidRPr="009A0BC5">
        <w:rPr>
          <w:rFonts w:ascii="Arial" w:hAnsi="Arial" w:cs="Arial"/>
          <w:iCs/>
          <w:lang w:val="sr-Cyrl-CS"/>
        </w:rPr>
        <w:t>07202342</w:t>
      </w:r>
      <w:r w:rsidRPr="009A0BC5">
        <w:rPr>
          <w:rFonts w:ascii="Arial" w:hAnsi="Arial" w:cs="Arial"/>
          <w:iCs/>
          <w:lang w:val="ru-RU"/>
        </w:rPr>
        <w:t>,</w:t>
      </w:r>
      <w:r w:rsidRPr="009A0BC5">
        <w:rPr>
          <w:rFonts w:ascii="Arial" w:hAnsi="Arial" w:cs="Arial"/>
          <w:iCs/>
          <w:lang w:val="sr-Cyrl-CS"/>
        </w:rPr>
        <w:t xml:space="preserve"> </w:t>
      </w:r>
      <w:r w:rsidRPr="009A0BC5">
        <w:rPr>
          <w:rFonts w:ascii="Arial" w:hAnsi="Arial" w:cs="Arial"/>
          <w:iCs/>
          <w:lang w:val="ru-RU"/>
        </w:rPr>
        <w:t>број</w:t>
      </w:r>
      <w:r w:rsidRPr="009A0BC5">
        <w:rPr>
          <w:rFonts w:ascii="Arial" w:hAnsi="Arial" w:cs="Arial"/>
          <w:iCs/>
          <w:lang w:val="sr-Cyrl-CS"/>
        </w:rPr>
        <w:t xml:space="preserve"> </w:t>
      </w:r>
      <w:r w:rsidRPr="009A0BC5">
        <w:rPr>
          <w:rFonts w:ascii="Arial" w:hAnsi="Arial" w:cs="Arial"/>
          <w:iCs/>
          <w:lang w:val="ru-RU"/>
        </w:rPr>
        <w:t xml:space="preserve">рачуна: </w:t>
      </w:r>
      <w:r w:rsidRPr="009A0BC5">
        <w:rPr>
          <w:rFonts w:ascii="Arial" w:hAnsi="Arial" w:cs="Arial"/>
          <w:iCs/>
          <w:lang w:val="sr-Cyrl-CS"/>
        </w:rPr>
        <w:t>840-32640-81 код Управе за Трезор,</w:t>
      </w:r>
      <w:r w:rsidRPr="009A0BC5">
        <w:rPr>
          <w:rFonts w:ascii="Arial" w:hAnsi="Arial" w:cs="Arial"/>
          <w:iCs/>
          <w:lang w:val="ru-RU"/>
        </w:rPr>
        <w:t xml:space="preserve"> кој</w:t>
      </w:r>
      <w:r w:rsidRPr="009A0BC5">
        <w:rPr>
          <w:rFonts w:ascii="Arial" w:hAnsi="Arial" w:cs="Arial"/>
          <w:iCs/>
          <w:lang w:val="sr-Cyrl-CS"/>
        </w:rPr>
        <w:t>у</w:t>
      </w:r>
      <w:r w:rsidR="0038025C">
        <w:rPr>
          <w:rFonts w:ascii="Arial" w:hAnsi="Arial" w:cs="Arial"/>
          <w:iCs/>
          <w:lang w:val="ru-RU"/>
        </w:rPr>
        <w:t xml:space="preserve"> заступа</w:t>
      </w:r>
      <w:r w:rsidRPr="009A0BC5">
        <w:rPr>
          <w:rFonts w:ascii="Arial" w:hAnsi="Arial" w:cs="Arial"/>
          <w:iCs/>
          <w:lang w:val="ru-RU"/>
        </w:rPr>
        <w:t xml:space="preserve"> </w:t>
      </w:r>
      <w:r w:rsidR="0038025C">
        <w:rPr>
          <w:rFonts w:ascii="Arial" w:hAnsi="Arial" w:cs="Arial"/>
          <w:iCs/>
          <w:lang w:val="ru-RU"/>
        </w:rPr>
        <w:t>начелница Нина Јевтић</w:t>
      </w:r>
      <w:r w:rsidRPr="009A0BC5">
        <w:rPr>
          <w:rFonts w:ascii="Arial" w:hAnsi="Arial" w:cs="Arial"/>
          <w:bCs/>
          <w:iCs/>
          <w:lang w:val="ru-RU"/>
        </w:rPr>
        <w:t xml:space="preserve"> (у даљем тексту</w:t>
      </w:r>
      <w:r w:rsidR="00051FC3" w:rsidRPr="009A0BC5">
        <w:rPr>
          <w:rFonts w:ascii="Arial" w:hAnsi="Arial" w:cs="Arial"/>
          <w:bCs/>
          <w:iCs/>
          <w:lang w:val="ru-RU"/>
        </w:rPr>
        <w:t>:</w:t>
      </w:r>
      <w:r w:rsidRPr="009A0BC5">
        <w:rPr>
          <w:rFonts w:ascii="Arial" w:hAnsi="Arial" w:cs="Arial"/>
          <w:bCs/>
          <w:iCs/>
          <w:lang w:val="ru-RU"/>
        </w:rPr>
        <w:t xml:space="preserve"> </w:t>
      </w:r>
      <w:r w:rsidR="0038025C">
        <w:rPr>
          <w:rFonts w:ascii="Arial" w:hAnsi="Arial" w:cs="Arial"/>
          <w:bCs/>
          <w:iCs/>
          <w:lang w:val="ru-RU"/>
        </w:rPr>
        <w:t>«</w:t>
      </w:r>
      <w:r w:rsidRPr="009A0BC5">
        <w:rPr>
          <w:rFonts w:ascii="Arial" w:hAnsi="Arial" w:cs="Arial"/>
          <w:bCs/>
          <w:iCs/>
          <w:lang w:val="ru-RU"/>
        </w:rPr>
        <w:t>Наручилац</w:t>
      </w:r>
      <w:r w:rsidR="0038025C">
        <w:rPr>
          <w:rFonts w:ascii="Arial" w:hAnsi="Arial" w:cs="Arial"/>
          <w:bCs/>
          <w:iCs/>
          <w:lang w:val="ru-RU"/>
        </w:rPr>
        <w:t>»</w:t>
      </w:r>
      <w:r w:rsidRPr="009A0BC5">
        <w:rPr>
          <w:rFonts w:ascii="Arial" w:hAnsi="Arial" w:cs="Arial"/>
          <w:bCs/>
          <w:iCs/>
          <w:lang w:val="ru-RU"/>
        </w:rPr>
        <w:t>)</w:t>
      </w:r>
    </w:p>
    <w:p w:rsidR="005520AD" w:rsidRPr="009A0BC5" w:rsidRDefault="005520AD" w:rsidP="005520AD">
      <w:pPr>
        <w:rPr>
          <w:rFonts w:ascii="Arial" w:hAnsi="Arial" w:cs="Arial"/>
          <w:i/>
          <w:iCs/>
        </w:rPr>
      </w:pPr>
    </w:p>
    <w:p w:rsidR="005520AD" w:rsidRPr="009A0BC5" w:rsidRDefault="005520AD" w:rsidP="005520AD">
      <w:pPr>
        <w:rPr>
          <w:rFonts w:ascii="Arial" w:hAnsi="Arial" w:cs="Arial"/>
          <w:i/>
          <w:iCs/>
        </w:rPr>
      </w:pPr>
      <w:r w:rsidRPr="009A0BC5">
        <w:rPr>
          <w:rFonts w:ascii="Arial" w:hAnsi="Arial" w:cs="Arial"/>
          <w:i/>
          <w:iCs/>
        </w:rPr>
        <w:t>и</w:t>
      </w:r>
    </w:p>
    <w:p w:rsidR="005520AD" w:rsidRPr="009A0BC5" w:rsidRDefault="005520AD" w:rsidP="005520AD">
      <w:pPr>
        <w:rPr>
          <w:rFonts w:ascii="Arial" w:hAnsi="Arial" w:cs="Arial"/>
          <w:i/>
          <w:iCs/>
        </w:rPr>
      </w:pPr>
    </w:p>
    <w:p w:rsidR="00EC1BC6" w:rsidRPr="009A0BC5" w:rsidRDefault="0053638E" w:rsidP="00051FC3">
      <w:pPr>
        <w:pStyle w:val="ListParagraph"/>
        <w:numPr>
          <w:ilvl w:val="0"/>
          <w:numId w:val="19"/>
        </w:numPr>
        <w:tabs>
          <w:tab w:val="left" w:pos="360"/>
        </w:tabs>
        <w:ind w:left="360"/>
        <w:jc w:val="both"/>
        <w:rPr>
          <w:rFonts w:ascii="Arial" w:hAnsi="Arial" w:cs="Arial"/>
          <w:iCs/>
        </w:rPr>
      </w:pPr>
      <w:r w:rsidRPr="009A0BC5">
        <w:rPr>
          <w:rFonts w:ascii="Arial" w:hAnsi="Arial" w:cs="Arial"/>
          <w:bCs/>
          <w:iCs/>
          <w:lang w:val="ru-RU"/>
        </w:rPr>
        <w:t>____________________________________________________________</w:t>
      </w:r>
      <w:r w:rsidR="00A84522">
        <w:rPr>
          <w:rFonts w:ascii="Arial" w:hAnsi="Arial" w:cs="Arial"/>
          <w:bCs/>
          <w:iCs/>
          <w:lang w:val="ru-RU"/>
        </w:rPr>
        <w:t>___</w:t>
      </w:r>
      <w:r w:rsidRPr="009A0BC5">
        <w:rPr>
          <w:rFonts w:ascii="Arial" w:hAnsi="Arial" w:cs="Arial"/>
          <w:bCs/>
          <w:iCs/>
          <w:lang w:val="ru-RU"/>
        </w:rPr>
        <w:t xml:space="preserve">_, </w:t>
      </w:r>
      <w:r w:rsidR="00EC1BC6" w:rsidRPr="009A0BC5">
        <w:rPr>
          <w:rFonts w:ascii="Arial" w:hAnsi="Arial" w:cs="Arial"/>
          <w:iCs/>
        </w:rPr>
        <w:t xml:space="preserve">са седиштем у </w:t>
      </w:r>
      <w:r w:rsidR="00A84522">
        <w:rPr>
          <w:rFonts w:ascii="Arial" w:hAnsi="Arial" w:cs="Arial"/>
          <w:iCs/>
        </w:rPr>
        <w:t>_______________________</w:t>
      </w:r>
      <w:r w:rsidR="00EC1BC6" w:rsidRPr="009A0BC5">
        <w:rPr>
          <w:rFonts w:ascii="Arial" w:hAnsi="Arial" w:cs="Arial"/>
          <w:iCs/>
        </w:rPr>
        <w:t xml:space="preserve">, улица </w:t>
      </w:r>
      <w:r w:rsidR="00A84522">
        <w:rPr>
          <w:rFonts w:ascii="Arial" w:hAnsi="Arial" w:cs="Arial"/>
          <w:iCs/>
        </w:rPr>
        <w:t>______________________</w:t>
      </w:r>
      <w:r w:rsidR="00EC1BC6" w:rsidRPr="009A0BC5">
        <w:rPr>
          <w:rFonts w:ascii="Arial" w:hAnsi="Arial" w:cs="Arial"/>
          <w:iCs/>
        </w:rPr>
        <w:t>, ПИБ:</w:t>
      </w:r>
      <w:r w:rsidR="00A84522">
        <w:rPr>
          <w:rFonts w:ascii="Arial" w:hAnsi="Arial" w:cs="Arial"/>
          <w:iCs/>
        </w:rPr>
        <w:t>___________________________,</w:t>
      </w:r>
      <w:r w:rsidR="00EC1BC6" w:rsidRPr="009A0BC5">
        <w:rPr>
          <w:rFonts w:ascii="Arial" w:hAnsi="Arial" w:cs="Arial"/>
          <w:iCs/>
        </w:rPr>
        <w:t xml:space="preserve"> Матични број: </w:t>
      </w:r>
      <w:r w:rsidR="00A84522">
        <w:rPr>
          <w:rFonts w:ascii="Arial" w:hAnsi="Arial" w:cs="Arial"/>
          <w:iCs/>
        </w:rPr>
        <w:t>___________________,</w:t>
      </w:r>
    </w:p>
    <w:p w:rsidR="00051FC3" w:rsidRPr="009A0BC5" w:rsidRDefault="00EC1BC6" w:rsidP="00051FC3">
      <w:pPr>
        <w:tabs>
          <w:tab w:val="left" w:pos="360"/>
        </w:tabs>
        <w:ind w:left="360"/>
        <w:jc w:val="both"/>
        <w:rPr>
          <w:rFonts w:ascii="Arial" w:hAnsi="Arial" w:cs="Arial"/>
          <w:bCs/>
          <w:iCs/>
          <w:lang w:val="ru-RU"/>
        </w:rPr>
      </w:pPr>
      <w:r w:rsidRPr="009A0BC5">
        <w:rPr>
          <w:rFonts w:ascii="Arial" w:hAnsi="Arial" w:cs="Arial"/>
          <w:iCs/>
        </w:rPr>
        <w:t xml:space="preserve">Број рачуна: </w:t>
      </w:r>
      <w:r w:rsidR="00A84522">
        <w:rPr>
          <w:rFonts w:ascii="Arial" w:hAnsi="Arial" w:cs="Arial"/>
          <w:iCs/>
        </w:rPr>
        <w:t>______________________,</w:t>
      </w:r>
      <w:r w:rsidRPr="009A0BC5">
        <w:rPr>
          <w:rFonts w:ascii="Arial" w:hAnsi="Arial" w:cs="Arial"/>
          <w:iCs/>
        </w:rPr>
        <w:t xml:space="preserve"> Назив банке:</w:t>
      </w:r>
      <w:r w:rsidR="00A84522">
        <w:rPr>
          <w:rFonts w:ascii="Arial" w:hAnsi="Arial" w:cs="Arial"/>
          <w:iCs/>
        </w:rPr>
        <w:t>__________________</w:t>
      </w:r>
      <w:r w:rsidRPr="009A0BC5">
        <w:rPr>
          <w:rFonts w:ascii="Arial" w:hAnsi="Arial" w:cs="Arial"/>
          <w:iCs/>
        </w:rPr>
        <w:t>,</w:t>
      </w:r>
      <w:r w:rsidRPr="009A0BC5">
        <w:rPr>
          <w:rFonts w:ascii="Arial" w:hAnsi="Arial" w:cs="Arial"/>
          <w:iCs/>
          <w:lang w:val="sr-Cyrl-CS"/>
        </w:rPr>
        <w:t xml:space="preserve"> </w:t>
      </w:r>
      <w:r w:rsidRPr="009A0BC5">
        <w:rPr>
          <w:rFonts w:ascii="Arial" w:hAnsi="Arial" w:cs="Arial"/>
          <w:bCs/>
          <w:iCs/>
          <w:lang w:val="ru-RU"/>
        </w:rPr>
        <w:t xml:space="preserve">чији је заступник </w:t>
      </w:r>
      <w:r w:rsidRPr="009A0BC5">
        <w:rPr>
          <w:rFonts w:ascii="Arial" w:hAnsi="Arial" w:cs="Arial"/>
          <w:iCs/>
        </w:rPr>
        <w:t xml:space="preserve">_______________________ </w:t>
      </w:r>
      <w:r w:rsidR="00051FC3" w:rsidRPr="009A0BC5">
        <w:rPr>
          <w:rFonts w:ascii="Arial" w:hAnsi="Arial" w:cs="Arial"/>
          <w:bCs/>
          <w:iCs/>
          <w:lang w:val="ru-RU"/>
        </w:rPr>
        <w:t>( у даљем тексту:</w:t>
      </w:r>
      <w:r w:rsidRPr="009A0BC5">
        <w:rPr>
          <w:rFonts w:ascii="Arial" w:hAnsi="Arial" w:cs="Arial"/>
          <w:bCs/>
          <w:iCs/>
          <w:lang w:val="ru-RU"/>
        </w:rPr>
        <w:t xml:space="preserve">«Извршилац») </w:t>
      </w:r>
    </w:p>
    <w:p w:rsidR="00051FC3" w:rsidRPr="009A0BC5" w:rsidRDefault="00051FC3" w:rsidP="00051FC3">
      <w:pPr>
        <w:tabs>
          <w:tab w:val="left" w:pos="360"/>
        </w:tabs>
        <w:ind w:left="360"/>
        <w:jc w:val="both"/>
        <w:rPr>
          <w:rFonts w:ascii="Arial" w:hAnsi="Arial" w:cs="Arial"/>
          <w:bCs/>
          <w:iCs/>
          <w:lang w:val="ru-RU"/>
        </w:rPr>
      </w:pPr>
    </w:p>
    <w:p w:rsidR="00EC1BC6" w:rsidRPr="009A0BC5" w:rsidRDefault="00EC1BC6" w:rsidP="00051FC3">
      <w:pPr>
        <w:tabs>
          <w:tab w:val="left" w:pos="360"/>
        </w:tabs>
        <w:ind w:left="360"/>
        <w:jc w:val="both"/>
        <w:rPr>
          <w:rFonts w:ascii="Arial" w:hAnsi="Arial" w:cs="Arial"/>
          <w:bCs/>
          <w:iCs/>
          <w:lang w:val="ru-RU"/>
        </w:rPr>
      </w:pPr>
      <w:r w:rsidRPr="009A0BC5">
        <w:rPr>
          <w:rFonts w:ascii="Arial" w:hAnsi="Arial" w:cs="Arial"/>
          <w:bCs/>
          <w:iCs/>
          <w:lang w:val="ru-RU"/>
        </w:rPr>
        <w:t>или</w:t>
      </w:r>
    </w:p>
    <w:p w:rsidR="00EC1BC6" w:rsidRPr="009A0BC5" w:rsidRDefault="00EC1BC6" w:rsidP="00051FC3">
      <w:pPr>
        <w:ind w:left="720"/>
        <w:jc w:val="both"/>
        <w:rPr>
          <w:rFonts w:ascii="Arial" w:hAnsi="Arial" w:cs="Arial"/>
          <w:bCs/>
          <w:iCs/>
          <w:lang w:val="ru-RU"/>
        </w:rPr>
      </w:pPr>
    </w:p>
    <w:p w:rsidR="00EC1BC6" w:rsidRPr="009A0BC5" w:rsidRDefault="00EC1BC6" w:rsidP="00051FC3">
      <w:pPr>
        <w:ind w:left="720" w:hanging="360"/>
        <w:jc w:val="both"/>
        <w:rPr>
          <w:rFonts w:ascii="Arial" w:hAnsi="Arial" w:cs="Arial"/>
          <w:bCs/>
          <w:iCs/>
          <w:lang w:val="ru-RU"/>
        </w:rPr>
      </w:pPr>
      <w:r w:rsidRPr="009A0BC5">
        <w:rPr>
          <w:rFonts w:ascii="Arial" w:hAnsi="Arial" w:cs="Arial"/>
          <w:lang w:val="ru-RU"/>
        </w:rPr>
        <w:t>Носилац посла _________________________________________________</w:t>
      </w:r>
      <w:r w:rsidR="00A84522">
        <w:rPr>
          <w:rFonts w:ascii="Arial" w:hAnsi="Arial" w:cs="Arial"/>
          <w:lang w:val="ru-RU"/>
        </w:rPr>
        <w:t>__,</w:t>
      </w:r>
      <w:r w:rsidRPr="009A0BC5">
        <w:rPr>
          <w:rFonts w:ascii="Arial" w:hAnsi="Arial" w:cs="Arial"/>
          <w:bCs/>
          <w:iCs/>
          <w:lang w:val="ru-RU"/>
        </w:rPr>
        <w:t xml:space="preserve"> </w:t>
      </w:r>
    </w:p>
    <w:p w:rsidR="00EC1BC6" w:rsidRPr="00A84522" w:rsidRDefault="00EC1BC6" w:rsidP="00051FC3">
      <w:pPr>
        <w:ind w:left="720" w:firstLine="708"/>
        <w:jc w:val="both"/>
        <w:rPr>
          <w:rFonts w:ascii="Arial" w:hAnsi="Arial" w:cs="Arial"/>
        </w:rPr>
      </w:pPr>
      <w:r w:rsidRPr="009A0BC5">
        <w:rPr>
          <w:rFonts w:ascii="Arial" w:hAnsi="Arial" w:cs="Arial"/>
          <w:i/>
          <w:iCs/>
          <w:sz w:val="18"/>
          <w:szCs w:val="18"/>
        </w:rPr>
        <w:t xml:space="preserve">                                                             </w:t>
      </w:r>
      <w:r w:rsidR="00A84522">
        <w:rPr>
          <w:rFonts w:ascii="Arial" w:hAnsi="Arial" w:cs="Arial"/>
          <w:i/>
          <w:iCs/>
          <w:sz w:val="18"/>
          <w:szCs w:val="18"/>
        </w:rPr>
        <w:t>(</w:t>
      </w:r>
      <w:r w:rsidRPr="009A0BC5">
        <w:rPr>
          <w:rFonts w:ascii="Arial" w:hAnsi="Arial" w:cs="Arial"/>
          <w:i/>
          <w:iCs/>
          <w:sz w:val="18"/>
          <w:szCs w:val="18"/>
        </w:rPr>
        <w:t>назив носиоца посла</w:t>
      </w:r>
      <w:r w:rsidR="00A84522">
        <w:rPr>
          <w:rFonts w:ascii="Arial" w:hAnsi="Arial" w:cs="Arial"/>
          <w:i/>
          <w:iCs/>
          <w:sz w:val="18"/>
          <w:szCs w:val="18"/>
        </w:rPr>
        <w:t>)</w:t>
      </w:r>
    </w:p>
    <w:p w:rsidR="00EC1BC6" w:rsidRPr="009A0BC5" w:rsidRDefault="00A84522" w:rsidP="00051FC3">
      <w:pPr>
        <w:tabs>
          <w:tab w:val="left" w:pos="360"/>
        </w:tabs>
        <w:ind w:left="360"/>
        <w:jc w:val="both"/>
        <w:rPr>
          <w:rFonts w:ascii="Arial" w:hAnsi="Arial" w:cs="Arial"/>
          <w:bCs/>
          <w:iCs/>
          <w:lang w:val="ru-RU"/>
        </w:rPr>
      </w:pPr>
      <w:r>
        <w:rPr>
          <w:rFonts w:ascii="Arial" w:hAnsi="Arial" w:cs="Arial"/>
          <w:bCs/>
          <w:iCs/>
          <w:lang w:val="ru-RU"/>
        </w:rPr>
        <w:t>са седиштем у _________________, улица</w:t>
      </w:r>
      <w:r w:rsidR="00EC1BC6" w:rsidRPr="009A0BC5">
        <w:rPr>
          <w:rFonts w:ascii="Arial" w:hAnsi="Arial" w:cs="Arial"/>
          <w:bCs/>
          <w:iCs/>
          <w:lang w:val="ru-RU"/>
        </w:rPr>
        <w:t>:__________</w:t>
      </w:r>
      <w:r>
        <w:rPr>
          <w:rFonts w:ascii="Arial" w:hAnsi="Arial" w:cs="Arial"/>
          <w:bCs/>
          <w:iCs/>
          <w:lang w:val="ru-RU"/>
        </w:rPr>
        <w:t xml:space="preserve">_________________________, </w:t>
      </w:r>
      <w:r w:rsidR="00EC1BC6" w:rsidRPr="009A0BC5">
        <w:rPr>
          <w:rFonts w:ascii="Arial" w:hAnsi="Arial" w:cs="Arial"/>
          <w:bCs/>
          <w:iCs/>
          <w:lang w:val="ru-RU"/>
        </w:rPr>
        <w:t>ПИБ:___________</w:t>
      </w:r>
      <w:r>
        <w:rPr>
          <w:rFonts w:ascii="Arial" w:hAnsi="Arial" w:cs="Arial"/>
          <w:bCs/>
          <w:iCs/>
          <w:lang w:val="ru-RU"/>
        </w:rPr>
        <w:t>____</w:t>
      </w:r>
      <w:r w:rsidR="00EC1BC6" w:rsidRPr="009A0BC5">
        <w:rPr>
          <w:rFonts w:ascii="Arial" w:hAnsi="Arial" w:cs="Arial"/>
          <w:bCs/>
          <w:iCs/>
          <w:lang w:val="ru-RU"/>
        </w:rPr>
        <w:t>___,</w:t>
      </w:r>
    </w:p>
    <w:p w:rsidR="00051FC3" w:rsidRPr="009A0BC5" w:rsidRDefault="00EC1BC6" w:rsidP="00051FC3">
      <w:pPr>
        <w:ind w:left="360"/>
        <w:jc w:val="both"/>
        <w:rPr>
          <w:rFonts w:ascii="Arial" w:hAnsi="Arial" w:cs="Arial"/>
          <w:lang w:val="ru-RU"/>
        </w:rPr>
      </w:pPr>
      <w:r w:rsidRPr="009A0BC5">
        <w:rPr>
          <w:rFonts w:ascii="Arial" w:hAnsi="Arial" w:cs="Arial"/>
          <w:bCs/>
          <w:iCs/>
          <w:lang w:val="ru-RU"/>
        </w:rPr>
        <w:t xml:space="preserve">матични број: </w:t>
      </w:r>
      <w:r w:rsidR="00A84522">
        <w:rPr>
          <w:rFonts w:ascii="Arial" w:hAnsi="Arial" w:cs="Arial"/>
          <w:bCs/>
          <w:iCs/>
          <w:lang w:val="ru-RU"/>
        </w:rPr>
        <w:t xml:space="preserve">_________________________, </w:t>
      </w:r>
      <w:r w:rsidRPr="009A0BC5">
        <w:rPr>
          <w:rFonts w:ascii="Arial" w:hAnsi="Arial" w:cs="Arial"/>
          <w:bCs/>
          <w:iCs/>
          <w:lang w:val="ru-RU"/>
        </w:rPr>
        <w:t>број рачуна: ________________</w:t>
      </w:r>
      <w:r w:rsidR="00A84522">
        <w:rPr>
          <w:rFonts w:ascii="Arial" w:hAnsi="Arial" w:cs="Arial"/>
          <w:bCs/>
          <w:iCs/>
          <w:lang w:val="ru-RU"/>
        </w:rPr>
        <w:t>_________;</w:t>
      </w:r>
      <w:r w:rsidRPr="009A0BC5">
        <w:rPr>
          <w:rFonts w:ascii="Arial" w:hAnsi="Arial" w:cs="Arial"/>
          <w:lang w:val="ru-RU"/>
        </w:rPr>
        <w:t xml:space="preserve"> кога заступа ________</w:t>
      </w:r>
      <w:r w:rsidR="00A84522">
        <w:rPr>
          <w:rFonts w:ascii="Arial" w:hAnsi="Arial" w:cs="Arial"/>
          <w:lang w:val="ru-RU"/>
        </w:rPr>
        <w:t xml:space="preserve">_____________________ </w:t>
      </w:r>
      <w:r w:rsidRPr="009A0BC5">
        <w:rPr>
          <w:rFonts w:ascii="Arial" w:hAnsi="Arial" w:cs="Arial"/>
          <w:lang w:val="ru-RU"/>
        </w:rPr>
        <w:t>(у даљем тексту: «</w:t>
      </w:r>
      <w:r w:rsidRPr="009A0BC5">
        <w:rPr>
          <w:rFonts w:ascii="Arial" w:hAnsi="Arial" w:cs="Arial"/>
          <w:bCs/>
          <w:iCs/>
          <w:lang w:val="ru-RU"/>
        </w:rPr>
        <w:t>Извршилац</w:t>
      </w:r>
      <w:r w:rsidRPr="009A0BC5">
        <w:rPr>
          <w:rFonts w:ascii="Arial" w:hAnsi="Arial" w:cs="Arial"/>
          <w:lang w:val="ru-RU"/>
        </w:rPr>
        <w:t xml:space="preserve">») </w:t>
      </w:r>
    </w:p>
    <w:p w:rsidR="00051FC3" w:rsidRPr="009A0BC5" w:rsidRDefault="00051FC3" w:rsidP="00051FC3">
      <w:pPr>
        <w:ind w:left="360"/>
        <w:jc w:val="both"/>
        <w:rPr>
          <w:rFonts w:ascii="Arial" w:hAnsi="Arial" w:cs="Arial"/>
          <w:lang w:val="ru-RU"/>
        </w:rPr>
      </w:pPr>
    </w:p>
    <w:p w:rsidR="00EC1BC6" w:rsidRPr="009A0BC5" w:rsidRDefault="00EC1BC6" w:rsidP="00051FC3">
      <w:pPr>
        <w:ind w:left="360"/>
        <w:jc w:val="both"/>
        <w:rPr>
          <w:rFonts w:ascii="Arial" w:hAnsi="Arial" w:cs="Arial"/>
          <w:lang w:val="ru-RU"/>
        </w:rPr>
      </w:pPr>
      <w:r w:rsidRPr="009A0BC5">
        <w:rPr>
          <w:rFonts w:ascii="Arial" w:hAnsi="Arial" w:cs="Arial"/>
          <w:lang w:val="ru-RU"/>
        </w:rPr>
        <w:t>са члановима групе:</w:t>
      </w:r>
    </w:p>
    <w:p w:rsidR="00EC1BC6" w:rsidRPr="009A0BC5" w:rsidRDefault="00EC1BC6" w:rsidP="00051FC3">
      <w:pPr>
        <w:ind w:left="720"/>
        <w:jc w:val="both"/>
        <w:rPr>
          <w:rFonts w:ascii="Arial" w:hAnsi="Arial" w:cs="Arial"/>
          <w:lang w:val="ru-RU"/>
        </w:rPr>
      </w:pPr>
    </w:p>
    <w:p w:rsidR="00A84522" w:rsidRDefault="00EC1BC6" w:rsidP="00A84522">
      <w:pPr>
        <w:ind w:left="360"/>
        <w:jc w:val="both"/>
        <w:rPr>
          <w:rFonts w:ascii="Arial" w:hAnsi="Arial" w:cs="Arial"/>
          <w:lang w:val="ru-RU"/>
        </w:rPr>
      </w:pPr>
      <w:r w:rsidRPr="009A0BC5">
        <w:rPr>
          <w:rFonts w:ascii="Arial" w:hAnsi="Arial" w:cs="Arial"/>
          <w:lang w:val="ru-RU"/>
        </w:rPr>
        <w:t>________________________________________________________</w:t>
      </w:r>
      <w:r w:rsidR="00A84522">
        <w:rPr>
          <w:rFonts w:ascii="Arial" w:hAnsi="Arial" w:cs="Arial"/>
          <w:lang w:val="ru-RU"/>
        </w:rPr>
        <w:t>_____</w:t>
      </w:r>
      <w:r w:rsidRPr="009A0BC5">
        <w:rPr>
          <w:rFonts w:ascii="Arial" w:hAnsi="Arial" w:cs="Arial"/>
          <w:lang w:val="ru-RU"/>
        </w:rPr>
        <w:t xml:space="preserve">___, </w:t>
      </w:r>
    </w:p>
    <w:p w:rsidR="00A84522" w:rsidRPr="00A84522" w:rsidRDefault="00A84522" w:rsidP="00A84522">
      <w:pPr>
        <w:ind w:left="2520" w:firstLine="360"/>
        <w:jc w:val="both"/>
        <w:rPr>
          <w:rFonts w:ascii="Arial" w:hAnsi="Arial" w:cs="Arial"/>
          <w:lang w:val="ru-RU"/>
        </w:rPr>
      </w:pPr>
      <w:r w:rsidRPr="009A0BC5">
        <w:rPr>
          <w:rFonts w:ascii="Arial" w:hAnsi="Arial" w:cs="Arial"/>
          <w:i/>
          <w:iCs/>
          <w:sz w:val="18"/>
          <w:szCs w:val="18"/>
        </w:rPr>
        <w:t xml:space="preserve">   </w:t>
      </w:r>
      <w:r>
        <w:rPr>
          <w:rFonts w:ascii="Arial" w:hAnsi="Arial" w:cs="Arial"/>
          <w:i/>
          <w:iCs/>
          <w:sz w:val="18"/>
          <w:szCs w:val="18"/>
        </w:rPr>
        <w:t>(</w:t>
      </w:r>
      <w:r w:rsidRPr="009A0BC5">
        <w:rPr>
          <w:rFonts w:ascii="Arial" w:hAnsi="Arial" w:cs="Arial"/>
          <w:i/>
          <w:iCs/>
          <w:sz w:val="18"/>
          <w:szCs w:val="18"/>
        </w:rPr>
        <w:t xml:space="preserve"> назив члана групе</w:t>
      </w:r>
      <w:r>
        <w:rPr>
          <w:rFonts w:ascii="Arial" w:hAnsi="Arial" w:cs="Arial"/>
          <w:i/>
          <w:iCs/>
          <w:sz w:val="18"/>
          <w:szCs w:val="18"/>
        </w:rPr>
        <w:t>)</w:t>
      </w:r>
    </w:p>
    <w:p w:rsidR="00EC1BC6" w:rsidRPr="00A84522" w:rsidRDefault="00EC1BC6" w:rsidP="00A84522">
      <w:pPr>
        <w:ind w:left="360"/>
        <w:jc w:val="both"/>
        <w:rPr>
          <w:rFonts w:ascii="Arial" w:hAnsi="Arial" w:cs="Arial"/>
          <w:lang w:val="ru-RU"/>
        </w:rPr>
      </w:pPr>
      <w:r w:rsidRPr="009A0BC5">
        <w:rPr>
          <w:rFonts w:ascii="Arial" w:hAnsi="Arial" w:cs="Arial"/>
          <w:lang w:val="ru-RU"/>
        </w:rPr>
        <w:t>адреса:</w:t>
      </w:r>
      <w:r w:rsidRPr="009A0BC5">
        <w:rPr>
          <w:rFonts w:ascii="Arial" w:hAnsi="Arial" w:cs="Arial"/>
          <w:bCs/>
          <w:iCs/>
          <w:lang w:val="ru-RU"/>
        </w:rPr>
        <w:t>____________________________</w:t>
      </w:r>
      <w:r w:rsidR="00A84522">
        <w:rPr>
          <w:rFonts w:ascii="Arial" w:hAnsi="Arial" w:cs="Arial"/>
          <w:bCs/>
          <w:iCs/>
          <w:lang w:val="ru-RU"/>
        </w:rPr>
        <w:t>__________,</w:t>
      </w:r>
      <w:r w:rsidRPr="009A0BC5">
        <w:rPr>
          <w:rFonts w:ascii="Arial" w:hAnsi="Arial" w:cs="Arial"/>
          <w:bCs/>
          <w:iCs/>
          <w:lang w:val="ru-RU"/>
        </w:rPr>
        <w:t xml:space="preserve"> ПИБ:______________, </w:t>
      </w:r>
    </w:p>
    <w:p w:rsidR="00EC1BC6" w:rsidRPr="009A0BC5" w:rsidRDefault="00EC1BC6" w:rsidP="00EC1BC6">
      <w:pPr>
        <w:ind w:left="720"/>
        <w:jc w:val="both"/>
        <w:rPr>
          <w:rFonts w:ascii="Arial" w:hAnsi="Arial" w:cs="Arial"/>
          <w:bCs/>
          <w:iCs/>
          <w:lang w:val="ru-RU"/>
        </w:rPr>
      </w:pPr>
    </w:p>
    <w:p w:rsidR="00EC1BC6" w:rsidRPr="009A0BC5" w:rsidRDefault="00EC1BC6" w:rsidP="00EC1BC6">
      <w:pPr>
        <w:ind w:left="720" w:hanging="360"/>
        <w:jc w:val="both"/>
        <w:rPr>
          <w:rFonts w:ascii="Arial" w:hAnsi="Arial" w:cs="Arial"/>
          <w:bCs/>
          <w:iCs/>
          <w:lang w:val="ru-RU"/>
        </w:rPr>
      </w:pPr>
      <w:r w:rsidRPr="009A0BC5">
        <w:rPr>
          <w:rFonts w:ascii="Arial" w:hAnsi="Arial" w:cs="Arial"/>
          <w:bCs/>
          <w:iCs/>
          <w:lang w:val="ru-RU"/>
        </w:rPr>
        <w:t xml:space="preserve">матични број: _____________,  </w:t>
      </w:r>
      <w:r w:rsidRPr="009A0BC5">
        <w:rPr>
          <w:rFonts w:ascii="Arial" w:hAnsi="Arial" w:cs="Arial"/>
          <w:lang w:val="ru-RU"/>
        </w:rPr>
        <w:t>и</w:t>
      </w:r>
    </w:p>
    <w:p w:rsidR="00EC1BC6" w:rsidRPr="009A0BC5" w:rsidRDefault="00EC1BC6" w:rsidP="00EC1BC6">
      <w:pPr>
        <w:ind w:left="720"/>
        <w:rPr>
          <w:rFonts w:ascii="Arial" w:hAnsi="Arial" w:cs="Arial"/>
          <w:i/>
          <w:iCs/>
          <w:sz w:val="18"/>
          <w:szCs w:val="18"/>
        </w:rPr>
      </w:pPr>
    </w:p>
    <w:p w:rsidR="00A84522" w:rsidRDefault="00EC1BC6" w:rsidP="00EC1BC6">
      <w:pPr>
        <w:ind w:left="720" w:hanging="360"/>
        <w:rPr>
          <w:rFonts w:ascii="Arial" w:hAnsi="Arial" w:cs="Arial"/>
          <w:lang w:val="ru-RU"/>
        </w:rPr>
      </w:pPr>
      <w:r w:rsidRPr="009A0BC5">
        <w:rPr>
          <w:rFonts w:ascii="Arial" w:hAnsi="Arial" w:cs="Arial"/>
          <w:lang w:val="ru-RU"/>
        </w:rPr>
        <w:t>_________________________________________________________</w:t>
      </w:r>
      <w:r w:rsidR="00A84522">
        <w:rPr>
          <w:rFonts w:ascii="Arial" w:hAnsi="Arial" w:cs="Arial"/>
          <w:lang w:val="ru-RU"/>
        </w:rPr>
        <w:t>_____</w:t>
      </w:r>
      <w:r w:rsidRPr="009A0BC5">
        <w:rPr>
          <w:rFonts w:ascii="Arial" w:hAnsi="Arial" w:cs="Arial"/>
          <w:lang w:val="ru-RU"/>
        </w:rPr>
        <w:t xml:space="preserve">__, </w:t>
      </w:r>
    </w:p>
    <w:p w:rsidR="00A84522" w:rsidRPr="00A84522" w:rsidRDefault="00A84522" w:rsidP="00A84522">
      <w:pPr>
        <w:ind w:left="2160" w:firstLine="720"/>
        <w:rPr>
          <w:rFonts w:ascii="Arial" w:hAnsi="Arial" w:cs="Arial"/>
        </w:rPr>
      </w:pPr>
      <w:r>
        <w:rPr>
          <w:rFonts w:ascii="Arial" w:hAnsi="Arial" w:cs="Arial"/>
          <w:i/>
          <w:iCs/>
          <w:sz w:val="18"/>
          <w:szCs w:val="18"/>
        </w:rPr>
        <w:t>(</w:t>
      </w:r>
      <w:r w:rsidRPr="009A0BC5">
        <w:rPr>
          <w:rFonts w:ascii="Arial" w:hAnsi="Arial" w:cs="Arial"/>
          <w:i/>
          <w:iCs/>
          <w:sz w:val="18"/>
          <w:szCs w:val="18"/>
        </w:rPr>
        <w:t>назив члана групе</w:t>
      </w:r>
      <w:r>
        <w:rPr>
          <w:rFonts w:ascii="Arial" w:hAnsi="Arial" w:cs="Arial"/>
          <w:i/>
          <w:iCs/>
          <w:sz w:val="18"/>
          <w:szCs w:val="18"/>
        </w:rPr>
        <w:t>)</w:t>
      </w:r>
    </w:p>
    <w:p w:rsidR="00EC1BC6" w:rsidRPr="00A84522" w:rsidRDefault="00EC1BC6" w:rsidP="00A84522">
      <w:pPr>
        <w:ind w:left="720" w:hanging="360"/>
        <w:rPr>
          <w:rFonts w:ascii="Arial" w:hAnsi="Arial" w:cs="Arial"/>
          <w:lang w:val="ru-RU"/>
        </w:rPr>
      </w:pPr>
      <w:r w:rsidRPr="009A0BC5">
        <w:rPr>
          <w:rFonts w:ascii="Arial" w:hAnsi="Arial" w:cs="Arial"/>
          <w:lang w:val="ru-RU"/>
        </w:rPr>
        <w:t>адреса:</w:t>
      </w:r>
      <w:r w:rsidRPr="009A0BC5">
        <w:rPr>
          <w:rFonts w:ascii="Arial" w:hAnsi="Arial" w:cs="Arial"/>
          <w:bCs/>
          <w:iCs/>
          <w:lang w:val="ru-RU"/>
        </w:rPr>
        <w:t>__________</w:t>
      </w:r>
      <w:r w:rsidR="00A84522">
        <w:rPr>
          <w:rFonts w:ascii="Arial" w:hAnsi="Arial" w:cs="Arial"/>
          <w:bCs/>
          <w:iCs/>
          <w:lang w:val="ru-RU"/>
        </w:rPr>
        <w:t xml:space="preserve">____________________________, </w:t>
      </w:r>
      <w:r w:rsidRPr="009A0BC5">
        <w:rPr>
          <w:rFonts w:ascii="Arial" w:hAnsi="Arial" w:cs="Arial"/>
          <w:bCs/>
          <w:iCs/>
          <w:lang w:val="ru-RU"/>
        </w:rPr>
        <w:t xml:space="preserve">ПИБ:______________, </w:t>
      </w:r>
    </w:p>
    <w:p w:rsidR="00EC1BC6" w:rsidRPr="009A0BC5" w:rsidRDefault="00EC1BC6" w:rsidP="00EC1BC6">
      <w:pPr>
        <w:ind w:left="720"/>
        <w:jc w:val="both"/>
        <w:rPr>
          <w:rFonts w:ascii="Arial" w:hAnsi="Arial" w:cs="Arial"/>
          <w:bCs/>
          <w:iCs/>
          <w:lang w:val="ru-RU"/>
        </w:rPr>
      </w:pPr>
    </w:p>
    <w:p w:rsidR="00EC1BC6" w:rsidRPr="009A0BC5" w:rsidRDefault="00EC1BC6" w:rsidP="00EC1BC6">
      <w:pPr>
        <w:ind w:left="720" w:hanging="360"/>
        <w:rPr>
          <w:rFonts w:ascii="Arial" w:hAnsi="Arial" w:cs="Arial"/>
          <w:i/>
          <w:iCs/>
          <w:sz w:val="18"/>
          <w:szCs w:val="18"/>
        </w:rPr>
      </w:pPr>
      <w:r w:rsidRPr="009A0BC5">
        <w:rPr>
          <w:rFonts w:ascii="Arial" w:hAnsi="Arial" w:cs="Arial"/>
          <w:bCs/>
          <w:iCs/>
          <w:lang w:val="ru-RU"/>
        </w:rPr>
        <w:t>матични број: _____________</w:t>
      </w:r>
      <w:r w:rsidR="001C5FD2">
        <w:rPr>
          <w:rFonts w:ascii="Arial" w:hAnsi="Arial" w:cs="Arial"/>
          <w:bCs/>
          <w:iCs/>
          <w:lang w:val="ru-RU"/>
        </w:rPr>
        <w:t>,</w:t>
      </w:r>
      <w:r w:rsidRPr="009A0BC5">
        <w:rPr>
          <w:rFonts w:ascii="Arial" w:hAnsi="Arial" w:cs="Arial"/>
          <w:bCs/>
          <w:iCs/>
          <w:lang w:val="ru-RU"/>
        </w:rPr>
        <w:t xml:space="preserve"> </w:t>
      </w:r>
    </w:p>
    <w:p w:rsidR="00EC1BC6" w:rsidRPr="009A0BC5" w:rsidRDefault="00EC1BC6" w:rsidP="00EC1BC6">
      <w:pPr>
        <w:ind w:left="720"/>
        <w:rPr>
          <w:rFonts w:ascii="Arial" w:hAnsi="Arial" w:cs="Arial"/>
          <w:lang w:val="ru-RU"/>
        </w:rPr>
      </w:pPr>
    </w:p>
    <w:p w:rsidR="00EC1BC6" w:rsidRDefault="00EC1BC6" w:rsidP="00051FC3">
      <w:pPr>
        <w:ind w:left="720" w:hanging="360"/>
        <w:jc w:val="both"/>
        <w:rPr>
          <w:rFonts w:ascii="Arial" w:hAnsi="Arial" w:cs="Arial"/>
          <w:lang w:val="ru-RU"/>
        </w:rPr>
      </w:pPr>
      <w:r w:rsidRPr="009A0BC5">
        <w:rPr>
          <w:rFonts w:ascii="Arial" w:hAnsi="Arial" w:cs="Arial"/>
          <w:lang w:val="ru-RU"/>
        </w:rPr>
        <w:t>или</w:t>
      </w:r>
    </w:p>
    <w:p w:rsidR="001C5FD2" w:rsidRPr="009A0BC5" w:rsidRDefault="001C5FD2" w:rsidP="00051FC3">
      <w:pPr>
        <w:ind w:left="720" w:hanging="360"/>
        <w:jc w:val="both"/>
        <w:rPr>
          <w:rFonts w:ascii="Arial" w:hAnsi="Arial" w:cs="Arial"/>
          <w:lang w:val="ru-RU"/>
        </w:rPr>
      </w:pPr>
    </w:p>
    <w:p w:rsidR="00EC1BC6" w:rsidRPr="009A0BC5" w:rsidRDefault="00EC1BC6" w:rsidP="001C5FD2">
      <w:pPr>
        <w:ind w:firstLine="360"/>
        <w:jc w:val="both"/>
        <w:rPr>
          <w:rFonts w:ascii="Arial" w:hAnsi="Arial" w:cs="Arial"/>
          <w:bCs/>
          <w:iCs/>
          <w:lang w:val="ru-RU"/>
        </w:rPr>
      </w:pPr>
      <w:r w:rsidRPr="009A0BC5">
        <w:rPr>
          <w:rFonts w:ascii="Arial" w:hAnsi="Arial" w:cs="Arial"/>
          <w:lang w:val="ru-RU"/>
        </w:rPr>
        <w:lastRenderedPageBreak/>
        <w:t>Носилац посла _________________________________________________</w:t>
      </w:r>
      <w:r w:rsidR="001C5FD2">
        <w:rPr>
          <w:rFonts w:ascii="Arial" w:hAnsi="Arial" w:cs="Arial"/>
          <w:lang w:val="ru-RU"/>
        </w:rPr>
        <w:t>_</w:t>
      </w:r>
      <w:r w:rsidR="001C5FD2">
        <w:rPr>
          <w:rFonts w:ascii="Arial" w:hAnsi="Arial" w:cs="Arial"/>
          <w:bCs/>
          <w:iCs/>
          <w:lang w:val="ru-RU"/>
        </w:rPr>
        <w:t>,</w:t>
      </w:r>
    </w:p>
    <w:p w:rsidR="00EC1BC6" w:rsidRPr="001C5FD2" w:rsidRDefault="00EC1BC6" w:rsidP="00051FC3">
      <w:pPr>
        <w:ind w:left="720" w:firstLine="708"/>
        <w:jc w:val="both"/>
        <w:rPr>
          <w:rFonts w:ascii="Arial" w:hAnsi="Arial" w:cs="Arial"/>
        </w:rPr>
      </w:pPr>
      <w:r w:rsidRPr="009A0BC5">
        <w:rPr>
          <w:rFonts w:ascii="Arial" w:hAnsi="Arial" w:cs="Arial"/>
          <w:i/>
          <w:iCs/>
          <w:sz w:val="18"/>
          <w:szCs w:val="18"/>
        </w:rPr>
        <w:t xml:space="preserve">                                                            </w:t>
      </w:r>
      <w:r w:rsidR="001C5FD2">
        <w:rPr>
          <w:rFonts w:ascii="Arial" w:hAnsi="Arial" w:cs="Arial"/>
          <w:i/>
          <w:iCs/>
          <w:sz w:val="18"/>
          <w:szCs w:val="18"/>
        </w:rPr>
        <w:t>(</w:t>
      </w:r>
      <w:r w:rsidRPr="009A0BC5">
        <w:rPr>
          <w:rFonts w:ascii="Arial" w:hAnsi="Arial" w:cs="Arial"/>
          <w:i/>
          <w:iCs/>
          <w:sz w:val="18"/>
          <w:szCs w:val="18"/>
        </w:rPr>
        <w:t xml:space="preserve"> назив носиоца посла</w:t>
      </w:r>
      <w:r w:rsidR="001C5FD2">
        <w:rPr>
          <w:rFonts w:ascii="Arial" w:hAnsi="Arial" w:cs="Arial"/>
          <w:i/>
          <w:iCs/>
          <w:sz w:val="18"/>
          <w:szCs w:val="18"/>
        </w:rPr>
        <w:t>)</w:t>
      </w:r>
    </w:p>
    <w:p w:rsidR="00EC1BC6" w:rsidRPr="009A0BC5" w:rsidRDefault="00EC1BC6" w:rsidP="00051FC3">
      <w:pPr>
        <w:tabs>
          <w:tab w:val="left" w:pos="360"/>
        </w:tabs>
        <w:ind w:left="360"/>
        <w:jc w:val="both"/>
        <w:rPr>
          <w:rFonts w:ascii="Arial" w:hAnsi="Arial" w:cs="Arial"/>
          <w:bCs/>
          <w:iCs/>
          <w:lang w:val="ru-RU"/>
        </w:rPr>
      </w:pPr>
      <w:r w:rsidRPr="009A0BC5">
        <w:rPr>
          <w:rFonts w:ascii="Arial" w:hAnsi="Arial" w:cs="Arial"/>
          <w:bCs/>
          <w:iCs/>
          <w:lang w:val="ru-RU"/>
        </w:rPr>
        <w:t>адреса:__________</w:t>
      </w:r>
      <w:r w:rsidR="001C5FD2">
        <w:rPr>
          <w:rFonts w:ascii="Arial" w:hAnsi="Arial" w:cs="Arial"/>
          <w:bCs/>
          <w:iCs/>
          <w:lang w:val="ru-RU"/>
        </w:rPr>
        <w:t xml:space="preserve">____________________________, </w:t>
      </w:r>
      <w:r w:rsidRPr="009A0BC5">
        <w:rPr>
          <w:rFonts w:ascii="Arial" w:hAnsi="Arial" w:cs="Arial"/>
          <w:bCs/>
          <w:iCs/>
          <w:lang w:val="ru-RU"/>
        </w:rPr>
        <w:t>ПИБ:______________,</w:t>
      </w:r>
    </w:p>
    <w:p w:rsidR="001C5FD2" w:rsidRDefault="00EC1BC6" w:rsidP="00051FC3">
      <w:pPr>
        <w:ind w:left="360"/>
        <w:jc w:val="both"/>
        <w:rPr>
          <w:rFonts w:ascii="Arial" w:hAnsi="Arial" w:cs="Arial"/>
          <w:lang w:val="ru-RU"/>
        </w:rPr>
      </w:pPr>
      <w:r w:rsidRPr="009A0BC5">
        <w:rPr>
          <w:rFonts w:ascii="Arial" w:hAnsi="Arial" w:cs="Arial"/>
          <w:bCs/>
          <w:iCs/>
          <w:lang w:val="ru-RU"/>
        </w:rPr>
        <w:t>матични број: _____________, број рачуна: ______________________________</w:t>
      </w:r>
      <w:r w:rsidRPr="009A0BC5">
        <w:rPr>
          <w:rFonts w:ascii="Arial" w:hAnsi="Arial" w:cs="Arial"/>
          <w:lang w:val="ru-RU"/>
        </w:rPr>
        <w:t xml:space="preserve"> кога заступа _________________________</w:t>
      </w:r>
      <w:r w:rsidR="009F31C5">
        <w:rPr>
          <w:rFonts w:ascii="Arial" w:hAnsi="Arial" w:cs="Arial"/>
          <w:lang w:val="ru-RU"/>
        </w:rPr>
        <w:t xml:space="preserve">____________ </w:t>
      </w:r>
      <w:r w:rsidR="00051FC3" w:rsidRPr="009A0BC5">
        <w:rPr>
          <w:rFonts w:ascii="Arial" w:hAnsi="Arial" w:cs="Arial"/>
          <w:lang w:val="ru-RU"/>
        </w:rPr>
        <w:t>(у даљем тексту</w:t>
      </w:r>
      <w:r w:rsidR="009F31C5">
        <w:rPr>
          <w:rFonts w:ascii="Arial" w:hAnsi="Arial" w:cs="Arial"/>
        </w:rPr>
        <w:t>:</w:t>
      </w:r>
      <w:r w:rsidR="00051FC3" w:rsidRPr="009A0BC5">
        <w:rPr>
          <w:rFonts w:ascii="Arial" w:hAnsi="Arial" w:cs="Arial"/>
          <w:lang w:val="ru-RU"/>
        </w:rPr>
        <w:t xml:space="preserve"> </w:t>
      </w:r>
      <w:r w:rsidRPr="009A0BC5">
        <w:rPr>
          <w:rFonts w:ascii="Arial" w:hAnsi="Arial" w:cs="Arial"/>
          <w:lang w:val="ru-RU"/>
        </w:rPr>
        <w:t>«</w:t>
      </w:r>
      <w:r w:rsidRPr="009A0BC5">
        <w:rPr>
          <w:rFonts w:ascii="Arial" w:hAnsi="Arial" w:cs="Arial"/>
          <w:bCs/>
          <w:iCs/>
          <w:lang w:val="ru-RU"/>
        </w:rPr>
        <w:t>Извршилац</w:t>
      </w:r>
      <w:r w:rsidRPr="009A0BC5">
        <w:rPr>
          <w:rFonts w:ascii="Arial" w:hAnsi="Arial" w:cs="Arial"/>
          <w:lang w:val="ru-RU"/>
        </w:rPr>
        <w:t xml:space="preserve">») </w:t>
      </w:r>
      <w:r w:rsidR="00051FC3" w:rsidRPr="009A0BC5">
        <w:rPr>
          <w:rFonts w:ascii="Arial" w:hAnsi="Arial" w:cs="Arial"/>
          <w:lang w:val="ru-RU"/>
        </w:rPr>
        <w:t xml:space="preserve"> </w:t>
      </w:r>
    </w:p>
    <w:p w:rsidR="001C5FD2" w:rsidRDefault="001C5FD2" w:rsidP="00051FC3">
      <w:pPr>
        <w:ind w:left="360"/>
        <w:jc w:val="both"/>
        <w:rPr>
          <w:rFonts w:ascii="Arial" w:hAnsi="Arial" w:cs="Arial"/>
          <w:lang w:val="ru-RU"/>
        </w:rPr>
      </w:pPr>
    </w:p>
    <w:p w:rsidR="00EC1BC6" w:rsidRPr="001C5FD2" w:rsidRDefault="00EC1BC6" w:rsidP="001C5FD2">
      <w:pPr>
        <w:ind w:left="360"/>
        <w:jc w:val="both"/>
        <w:rPr>
          <w:rFonts w:ascii="Arial" w:hAnsi="Arial" w:cs="Arial"/>
        </w:rPr>
      </w:pPr>
      <w:r w:rsidRPr="009A0BC5">
        <w:rPr>
          <w:rFonts w:ascii="Arial" w:hAnsi="Arial" w:cs="Arial"/>
          <w:lang w:val="ru-RU"/>
        </w:rPr>
        <w:t>са подизвођачем</w:t>
      </w:r>
    </w:p>
    <w:p w:rsidR="001C5FD2" w:rsidRDefault="001C5FD2" w:rsidP="00051FC3">
      <w:pPr>
        <w:ind w:left="720" w:hanging="360"/>
        <w:jc w:val="both"/>
        <w:rPr>
          <w:rFonts w:ascii="Arial" w:hAnsi="Arial" w:cs="Arial"/>
          <w:lang w:val="ru-RU"/>
        </w:rPr>
      </w:pPr>
    </w:p>
    <w:p w:rsidR="001C5FD2" w:rsidRDefault="00EC1BC6" w:rsidP="00051FC3">
      <w:pPr>
        <w:ind w:left="720" w:hanging="360"/>
        <w:jc w:val="both"/>
        <w:rPr>
          <w:rFonts w:ascii="Arial" w:hAnsi="Arial" w:cs="Arial"/>
          <w:lang w:val="ru-RU"/>
        </w:rPr>
      </w:pPr>
      <w:r w:rsidRPr="009A0BC5">
        <w:rPr>
          <w:rFonts w:ascii="Arial" w:hAnsi="Arial" w:cs="Arial"/>
          <w:lang w:val="ru-RU"/>
        </w:rPr>
        <w:t>________________________________________________</w:t>
      </w:r>
      <w:r w:rsidR="001C5FD2">
        <w:rPr>
          <w:rFonts w:ascii="Arial" w:hAnsi="Arial" w:cs="Arial"/>
          <w:lang w:val="ru-RU"/>
        </w:rPr>
        <w:t>_____</w:t>
      </w:r>
      <w:r w:rsidRPr="009A0BC5">
        <w:rPr>
          <w:rFonts w:ascii="Arial" w:hAnsi="Arial" w:cs="Arial"/>
          <w:lang w:val="ru-RU"/>
        </w:rPr>
        <w:t xml:space="preserve">___________, </w:t>
      </w:r>
    </w:p>
    <w:p w:rsidR="001C5FD2" w:rsidRPr="001C5FD2" w:rsidRDefault="001C5FD2" w:rsidP="001C5FD2">
      <w:pPr>
        <w:ind w:left="2160" w:firstLine="720"/>
        <w:jc w:val="both"/>
        <w:rPr>
          <w:rFonts w:ascii="Arial" w:hAnsi="Arial" w:cs="Arial"/>
        </w:rPr>
      </w:pPr>
      <w:r>
        <w:rPr>
          <w:rFonts w:ascii="Arial" w:hAnsi="Arial" w:cs="Arial"/>
          <w:i/>
          <w:iCs/>
          <w:sz w:val="18"/>
          <w:szCs w:val="18"/>
        </w:rPr>
        <w:t>(</w:t>
      </w:r>
      <w:r w:rsidRPr="009A0BC5">
        <w:rPr>
          <w:rFonts w:ascii="Arial" w:hAnsi="Arial" w:cs="Arial"/>
          <w:i/>
          <w:iCs/>
          <w:sz w:val="18"/>
          <w:szCs w:val="18"/>
        </w:rPr>
        <w:t>назив подизвођача</w:t>
      </w:r>
      <w:r>
        <w:rPr>
          <w:rFonts w:ascii="Arial" w:hAnsi="Arial" w:cs="Arial"/>
          <w:i/>
          <w:iCs/>
          <w:sz w:val="18"/>
          <w:szCs w:val="18"/>
        </w:rPr>
        <w:t>)</w:t>
      </w:r>
    </w:p>
    <w:p w:rsidR="00EC1BC6" w:rsidRPr="001C5FD2" w:rsidRDefault="00EC1BC6" w:rsidP="001C5FD2">
      <w:pPr>
        <w:ind w:left="720" w:hanging="360"/>
        <w:jc w:val="both"/>
        <w:rPr>
          <w:rFonts w:ascii="Arial" w:hAnsi="Arial" w:cs="Arial"/>
          <w:lang w:val="ru-RU"/>
        </w:rPr>
      </w:pPr>
      <w:r w:rsidRPr="009A0BC5">
        <w:rPr>
          <w:rFonts w:ascii="Arial" w:hAnsi="Arial" w:cs="Arial"/>
          <w:lang w:val="ru-RU"/>
        </w:rPr>
        <w:t>адреса:</w:t>
      </w:r>
      <w:r w:rsidRPr="009A0BC5">
        <w:rPr>
          <w:rFonts w:ascii="Arial" w:hAnsi="Arial" w:cs="Arial"/>
          <w:bCs/>
          <w:iCs/>
          <w:lang w:val="ru-RU"/>
        </w:rPr>
        <w:t>__________</w:t>
      </w:r>
      <w:r w:rsidR="001C5FD2">
        <w:rPr>
          <w:rFonts w:ascii="Arial" w:hAnsi="Arial" w:cs="Arial"/>
          <w:bCs/>
          <w:iCs/>
          <w:lang w:val="ru-RU"/>
        </w:rPr>
        <w:t xml:space="preserve">____________________________, </w:t>
      </w:r>
      <w:r w:rsidRPr="009A0BC5">
        <w:rPr>
          <w:rFonts w:ascii="Arial" w:hAnsi="Arial" w:cs="Arial"/>
          <w:bCs/>
          <w:iCs/>
          <w:lang w:val="ru-RU"/>
        </w:rPr>
        <w:t xml:space="preserve">ПИБ:______________, </w:t>
      </w:r>
    </w:p>
    <w:p w:rsidR="00EC1BC6" w:rsidRPr="009A0BC5" w:rsidRDefault="00EC1BC6" w:rsidP="00051FC3">
      <w:pPr>
        <w:ind w:left="720" w:hanging="360"/>
        <w:jc w:val="both"/>
        <w:rPr>
          <w:rFonts w:ascii="Arial" w:hAnsi="Arial" w:cs="Arial"/>
          <w:i/>
          <w:iCs/>
          <w:sz w:val="18"/>
          <w:szCs w:val="18"/>
        </w:rPr>
      </w:pPr>
      <w:r w:rsidRPr="009A0BC5">
        <w:rPr>
          <w:rFonts w:ascii="Arial" w:hAnsi="Arial" w:cs="Arial"/>
          <w:bCs/>
          <w:iCs/>
          <w:lang w:val="ru-RU"/>
        </w:rPr>
        <w:t>матични број: _____________ .</w:t>
      </w:r>
    </w:p>
    <w:p w:rsidR="006306CC" w:rsidRPr="009A0BC5" w:rsidRDefault="006306CC" w:rsidP="00051FC3">
      <w:pPr>
        <w:pStyle w:val="ListParagraph"/>
        <w:ind w:left="360"/>
        <w:jc w:val="both"/>
        <w:rPr>
          <w:rFonts w:ascii="Arial" w:hAnsi="Arial" w:cs="Arial"/>
          <w:i/>
          <w:iCs/>
        </w:rPr>
      </w:pPr>
    </w:p>
    <w:p w:rsidR="0053638E" w:rsidRPr="009A0BC5" w:rsidRDefault="0053638E" w:rsidP="0053638E">
      <w:pPr>
        <w:pStyle w:val="Default"/>
      </w:pPr>
      <w:r w:rsidRPr="009A0BC5">
        <w:t xml:space="preserve">Уговорне стране сагласно констатују: </w:t>
      </w:r>
    </w:p>
    <w:p w:rsidR="0053638E" w:rsidRPr="009A0BC5" w:rsidRDefault="0053638E" w:rsidP="00FE27EF">
      <w:pPr>
        <w:pStyle w:val="Default"/>
        <w:numPr>
          <w:ilvl w:val="0"/>
          <w:numId w:val="20"/>
        </w:numPr>
        <w:jc w:val="both"/>
      </w:pPr>
      <w:r w:rsidRPr="009A0BC5">
        <w:t xml:space="preserve">да је Наручилац на основу Закона о јавним набавкама („Службени гласник РС“, број 124/2012, 14/2015 и 68/2015), спровео </w:t>
      </w:r>
      <w:r w:rsidR="0038025C">
        <w:t xml:space="preserve">отворени </w:t>
      </w:r>
      <w:r w:rsidRPr="009A0BC5">
        <w:t>поступак јавне набавке</w:t>
      </w:r>
      <w:r w:rsidR="0038025C">
        <w:t xml:space="preserve"> </w:t>
      </w:r>
      <w:r w:rsidRPr="009A0BC5">
        <w:t xml:space="preserve">– </w:t>
      </w:r>
      <w:r w:rsidR="00B2556E" w:rsidRPr="009A0BC5">
        <w:rPr>
          <w:b/>
          <w:bCs/>
          <w:iCs/>
          <w:lang w:val="sr-Cyrl-CS"/>
        </w:rPr>
        <w:t>Услуг</w:t>
      </w:r>
      <w:r w:rsidR="00B603E7">
        <w:rPr>
          <w:b/>
          <w:bCs/>
          <w:iCs/>
          <w:lang w:val="en-US"/>
        </w:rPr>
        <w:t>a</w:t>
      </w:r>
      <w:r w:rsidR="00B2556E" w:rsidRPr="009A0BC5">
        <w:rPr>
          <w:b/>
          <w:bCs/>
          <w:iCs/>
          <w:lang w:val="sr-Cyrl-CS"/>
        </w:rPr>
        <w:t xml:space="preserve"> стручног надзора над извођењем радова на одржавању путева и улица на територији општине Баточина</w:t>
      </w:r>
      <w:r w:rsidR="00920F81" w:rsidRPr="009A0BC5">
        <w:rPr>
          <w:b/>
          <w:bCs/>
        </w:rPr>
        <w:t xml:space="preserve"> </w:t>
      </w:r>
      <w:r w:rsidRPr="001C5FD2">
        <w:rPr>
          <w:bCs/>
        </w:rPr>
        <w:t>–</w:t>
      </w:r>
      <w:r w:rsidRPr="009A0BC5">
        <w:rPr>
          <w:b/>
          <w:bCs/>
        </w:rPr>
        <w:t xml:space="preserve"> </w:t>
      </w:r>
      <w:r w:rsidRPr="009A0BC5">
        <w:rPr>
          <w:bCs/>
          <w:lang w:val="sr-Cyrl-CS"/>
        </w:rPr>
        <w:t xml:space="preserve">интерни број </w:t>
      </w:r>
      <w:r w:rsidR="0038025C">
        <w:rPr>
          <w:bCs/>
          <w:lang w:val="sr-Cyrl-CS"/>
        </w:rPr>
        <w:t>1</w:t>
      </w:r>
      <w:r w:rsidR="00EC1BC6" w:rsidRPr="009A0BC5">
        <w:rPr>
          <w:bCs/>
        </w:rPr>
        <w:t>/</w:t>
      </w:r>
      <w:r w:rsidR="0038025C">
        <w:rPr>
          <w:bCs/>
        </w:rPr>
        <w:t>2020</w:t>
      </w:r>
      <w:r w:rsidRPr="009A0BC5">
        <w:t xml:space="preserve">, </w:t>
      </w:r>
      <w:r w:rsidRPr="009A0BC5">
        <w:rPr>
          <w:lang w:val="sr-Cyrl-CS"/>
        </w:rPr>
        <w:t xml:space="preserve">наведене у Плану јавних набавки под бројем </w:t>
      </w:r>
      <w:r w:rsidR="00B2556E" w:rsidRPr="009A0BC5">
        <w:rPr>
          <w:lang w:val="sr-Cyrl-CS"/>
        </w:rPr>
        <w:t>1.2.</w:t>
      </w:r>
      <w:r w:rsidR="0038025C">
        <w:rPr>
          <w:lang w:val="sr-Cyrl-CS"/>
        </w:rPr>
        <w:t>10/20</w:t>
      </w:r>
      <w:r w:rsidRPr="009A0BC5">
        <w:rPr>
          <w:lang w:val="sr-Cyrl-CS"/>
        </w:rPr>
        <w:t xml:space="preserve">, </w:t>
      </w:r>
      <w:r w:rsidRPr="009A0BC5">
        <w:t xml:space="preserve">на основу позива објављеног на Порталу јавних набавки и интернет страни наручиоца; </w:t>
      </w:r>
    </w:p>
    <w:p w:rsidR="0053638E" w:rsidRPr="009A0BC5" w:rsidRDefault="0053638E" w:rsidP="00FE27EF">
      <w:pPr>
        <w:pStyle w:val="Default"/>
        <w:numPr>
          <w:ilvl w:val="0"/>
          <w:numId w:val="20"/>
        </w:numPr>
        <w:jc w:val="both"/>
      </w:pPr>
      <w:r w:rsidRPr="009A0BC5">
        <w:t xml:space="preserve">да је </w:t>
      </w:r>
      <w:r w:rsidRPr="009A0BC5">
        <w:rPr>
          <w:bCs/>
          <w:iCs/>
          <w:lang w:val="ru-RU"/>
        </w:rPr>
        <w:t>Извршилац</w:t>
      </w:r>
      <w:r w:rsidRPr="009A0BC5">
        <w:t xml:space="preserve"> доставио понуду број ............................................</w:t>
      </w:r>
      <w:r w:rsidR="00920F81" w:rsidRPr="009A0BC5">
        <w:t>.............</w:t>
      </w:r>
      <w:r w:rsidRPr="009A0BC5">
        <w:rPr>
          <w:lang w:val="sr-Cyrl-CS"/>
        </w:rPr>
        <w:t xml:space="preserve"> </w:t>
      </w:r>
      <w:r w:rsidRPr="009A0BC5">
        <w:t>од .................................................. (заводни бр.</w:t>
      </w:r>
      <w:r w:rsidRPr="009A0BC5">
        <w:rPr>
          <w:bCs/>
          <w:iCs/>
          <w:lang w:val="ru-RU"/>
        </w:rPr>
        <w:t xml:space="preserve"> </w:t>
      </w:r>
      <w:r w:rsidR="0012038B" w:rsidRPr="009A0BC5">
        <w:rPr>
          <w:bCs/>
          <w:iCs/>
          <w:lang w:val="ru-RU"/>
        </w:rPr>
        <w:t>Извршиоца</w:t>
      </w:r>
      <w:r w:rsidRPr="009A0BC5">
        <w:t xml:space="preserve">), која у потпуности испуњава услове из конкурсне документације, налази се у прилогу и саставни је део овог уговора; </w:t>
      </w:r>
    </w:p>
    <w:p w:rsidR="004259F6" w:rsidRPr="009A0BC5" w:rsidRDefault="007E6F66" w:rsidP="004259F6">
      <w:pPr>
        <w:pStyle w:val="ListParagraph"/>
        <w:numPr>
          <w:ilvl w:val="0"/>
          <w:numId w:val="20"/>
        </w:numPr>
        <w:jc w:val="both"/>
        <w:rPr>
          <w:rFonts w:ascii="Arial" w:eastAsia="Times New Roman" w:hAnsi="Arial" w:cs="Arial"/>
          <w:bCs/>
          <w:color w:val="auto"/>
          <w:kern w:val="0"/>
          <w:lang w:val="sr-Cyrl-CS" w:eastAsia="en-US"/>
        </w:rPr>
      </w:pPr>
      <w:r w:rsidRPr="009A0BC5">
        <w:rPr>
          <w:rFonts w:ascii="Arial" w:hAnsi="Arial" w:cs="Arial"/>
          <w:bCs/>
          <w:iCs/>
        </w:rPr>
        <w:t>да су с</w:t>
      </w:r>
      <w:r w:rsidRPr="009A0BC5">
        <w:rPr>
          <w:rFonts w:ascii="Arial" w:hAnsi="Arial" w:cs="Arial"/>
          <w:bCs/>
          <w:iCs/>
          <w:lang w:val="sr-Cyrl-CS"/>
        </w:rPr>
        <w:t xml:space="preserve">редства за реализацију предметне јавне набавке обезбеђена </w:t>
      </w:r>
      <w:r w:rsidRPr="009A0BC5">
        <w:rPr>
          <w:rFonts w:ascii="Arial" w:eastAsiaTheme="minorHAnsi" w:hAnsi="Arial" w:cs="Arial"/>
          <w:color w:val="auto"/>
          <w:kern w:val="0"/>
          <w:lang w:val="sr-Cyrl-CS" w:eastAsia="en-US"/>
        </w:rPr>
        <w:t>Одлуком о</w:t>
      </w:r>
      <w:r w:rsidR="0012038B" w:rsidRPr="009A0BC5">
        <w:rPr>
          <w:rFonts w:ascii="Arial" w:eastAsiaTheme="minorHAnsi" w:hAnsi="Arial" w:cs="Arial"/>
          <w:color w:val="auto"/>
          <w:kern w:val="0"/>
          <w:lang w:val="sr-Cyrl-CS" w:eastAsia="en-US"/>
        </w:rPr>
        <w:t xml:space="preserve"> буџету општине Баточина за 20</w:t>
      </w:r>
      <w:r w:rsidR="0038025C">
        <w:rPr>
          <w:rFonts w:ascii="Arial" w:eastAsiaTheme="minorHAnsi" w:hAnsi="Arial" w:cs="Arial"/>
          <w:color w:val="auto"/>
          <w:kern w:val="0"/>
          <w:lang w:val="sr-Cyrl-CS" w:eastAsia="en-US"/>
        </w:rPr>
        <w:t>20</w:t>
      </w:r>
      <w:r w:rsidRPr="009A0BC5">
        <w:rPr>
          <w:rFonts w:ascii="Arial" w:eastAsiaTheme="minorHAnsi" w:hAnsi="Arial" w:cs="Arial"/>
          <w:color w:val="auto"/>
          <w:kern w:val="0"/>
          <w:lang w:val="sr-Cyrl-CS" w:eastAsia="en-US"/>
        </w:rPr>
        <w:t xml:space="preserve">.годину, на разделу </w:t>
      </w:r>
      <w:r w:rsidR="0012038B" w:rsidRPr="009A0BC5">
        <w:rPr>
          <w:rFonts w:ascii="Arial" w:eastAsiaTheme="minorHAnsi" w:hAnsi="Arial" w:cs="Arial"/>
          <w:color w:val="auto"/>
          <w:kern w:val="0"/>
          <w:lang w:val="sr-Cyrl-CS" w:eastAsia="en-US"/>
        </w:rPr>
        <w:t>4</w:t>
      </w:r>
      <w:r w:rsidR="004259F6" w:rsidRPr="009A0BC5">
        <w:rPr>
          <w:rFonts w:ascii="Arial" w:hAnsi="Arial" w:cs="Arial"/>
          <w:lang w:val="sr-Cyrl-CS"/>
        </w:rPr>
        <w:t xml:space="preserve">, глава </w:t>
      </w:r>
      <w:r w:rsidR="0012038B" w:rsidRPr="009A0BC5">
        <w:rPr>
          <w:rFonts w:ascii="Arial" w:hAnsi="Arial" w:cs="Arial"/>
          <w:lang w:val="sr-Cyrl-CS"/>
        </w:rPr>
        <w:t>4</w:t>
      </w:r>
      <w:r w:rsidR="004259F6" w:rsidRPr="009A0BC5">
        <w:rPr>
          <w:rFonts w:ascii="Arial" w:hAnsi="Arial" w:cs="Arial"/>
          <w:lang w:val="sr-Cyrl-CS"/>
        </w:rPr>
        <w:t xml:space="preserve">.01 – Општинска управа, функција </w:t>
      </w:r>
      <w:r w:rsidR="004259F6" w:rsidRPr="0038025C">
        <w:rPr>
          <w:rFonts w:ascii="Arial" w:hAnsi="Arial" w:cs="Arial"/>
          <w:lang w:val="sr-Cyrl-CS"/>
        </w:rPr>
        <w:t>451</w:t>
      </w:r>
      <w:r w:rsidR="004259F6" w:rsidRPr="009A0BC5">
        <w:rPr>
          <w:rFonts w:ascii="Arial" w:hAnsi="Arial" w:cs="Arial"/>
          <w:lang w:val="sr-Cyrl-CS"/>
        </w:rPr>
        <w:t xml:space="preserve">, ПА 0002 – </w:t>
      </w:r>
      <w:r w:rsidR="0012038B" w:rsidRPr="009A0BC5">
        <w:rPr>
          <w:rFonts w:ascii="Arial" w:hAnsi="Arial" w:cs="Arial"/>
          <w:lang w:val="sr-Cyrl-CS"/>
        </w:rPr>
        <w:t>Управљање и о</w:t>
      </w:r>
      <w:r w:rsidR="004259F6" w:rsidRPr="009A0BC5">
        <w:rPr>
          <w:rFonts w:ascii="Arial" w:hAnsi="Arial" w:cs="Arial"/>
          <w:lang w:val="sr-Cyrl-CS"/>
        </w:rPr>
        <w:t>државање саобраћа</w:t>
      </w:r>
      <w:r w:rsidR="0012038B" w:rsidRPr="009A0BC5">
        <w:rPr>
          <w:rFonts w:ascii="Arial" w:hAnsi="Arial" w:cs="Arial"/>
          <w:lang w:val="sr-Cyrl-CS"/>
        </w:rPr>
        <w:t>јне инфраструктуре, позиција 0</w:t>
      </w:r>
      <w:r w:rsidR="0038025C">
        <w:rPr>
          <w:rFonts w:ascii="Arial" w:hAnsi="Arial" w:cs="Arial"/>
          <w:lang w:val="sr-Cyrl-CS"/>
        </w:rPr>
        <w:t>82</w:t>
      </w:r>
      <w:r w:rsidR="004259F6" w:rsidRPr="009A0BC5">
        <w:rPr>
          <w:rFonts w:ascii="Arial" w:hAnsi="Arial" w:cs="Arial"/>
          <w:lang w:val="sr-Cyrl-CS"/>
        </w:rPr>
        <w:t>, економска класификација 42</w:t>
      </w:r>
      <w:r w:rsidR="0012038B" w:rsidRPr="009A0BC5">
        <w:rPr>
          <w:rFonts w:ascii="Arial" w:hAnsi="Arial" w:cs="Arial"/>
          <w:lang w:val="sr-Cyrl-CS"/>
        </w:rPr>
        <w:t>5</w:t>
      </w:r>
      <w:r w:rsidR="004259F6" w:rsidRPr="009A0BC5">
        <w:rPr>
          <w:rFonts w:ascii="Arial" w:hAnsi="Arial" w:cs="Arial"/>
          <w:lang w:val="sr-Cyrl-CS"/>
        </w:rPr>
        <w:t xml:space="preserve"> – </w:t>
      </w:r>
      <w:r w:rsidR="0012038B" w:rsidRPr="009A0BC5">
        <w:rPr>
          <w:rFonts w:ascii="Arial" w:hAnsi="Arial" w:cs="Arial"/>
          <w:lang w:val="sr-Cyrl-CS"/>
        </w:rPr>
        <w:t>Текуће поправке и одржавање</w:t>
      </w:r>
      <w:r w:rsidR="004259F6" w:rsidRPr="009A0BC5">
        <w:rPr>
          <w:rFonts w:ascii="Arial" w:hAnsi="Arial" w:cs="Arial"/>
          <w:lang w:val="sr-Cyrl-CS"/>
        </w:rPr>
        <w:t>;</w:t>
      </w:r>
    </w:p>
    <w:p w:rsidR="0053638E" w:rsidRPr="009A0BC5" w:rsidRDefault="0053638E" w:rsidP="00FE27EF">
      <w:pPr>
        <w:pStyle w:val="Default"/>
        <w:numPr>
          <w:ilvl w:val="0"/>
          <w:numId w:val="20"/>
        </w:numPr>
        <w:jc w:val="both"/>
        <w:rPr>
          <w:lang w:val="sr-Cyrl-CS"/>
        </w:rPr>
      </w:pPr>
      <w:r w:rsidRPr="009A0BC5">
        <w:t>да је Наручилац Одлуком о додели уговора број</w:t>
      </w:r>
      <w:r w:rsidRPr="009A0BC5">
        <w:rPr>
          <w:lang w:val="sr-Cyrl-CS"/>
        </w:rPr>
        <w:t xml:space="preserve"> </w:t>
      </w:r>
      <w:r w:rsidRPr="009A0BC5">
        <w:t xml:space="preserve">.................................................. (попуњава Наручилац) доделио уговор за јавну набавку услуга – </w:t>
      </w:r>
      <w:r w:rsidR="00B2556E" w:rsidRPr="009A0BC5">
        <w:rPr>
          <w:b/>
          <w:bCs/>
          <w:iCs/>
          <w:lang w:val="sr-Cyrl-CS"/>
        </w:rPr>
        <w:t>Услуге стручног надзора над извођењем радова на одржавању путева и улица на територији општине Баточина</w:t>
      </w:r>
      <w:r w:rsidR="00FA765B" w:rsidRPr="009A0BC5">
        <w:rPr>
          <w:b/>
          <w:bCs/>
          <w:iCs/>
        </w:rPr>
        <w:t xml:space="preserve"> </w:t>
      </w:r>
      <w:r w:rsidRPr="009A0BC5">
        <w:rPr>
          <w:b/>
          <w:bCs/>
        </w:rPr>
        <w:t xml:space="preserve">– </w:t>
      </w:r>
      <w:r w:rsidRPr="009A0BC5">
        <w:rPr>
          <w:bCs/>
          <w:lang w:val="sr-Cyrl-CS"/>
        </w:rPr>
        <w:t xml:space="preserve">интерни број </w:t>
      </w:r>
      <w:r w:rsidRPr="009A0BC5">
        <w:rPr>
          <w:bCs/>
        </w:rPr>
        <w:t>ЈН</w:t>
      </w:r>
      <w:r w:rsidR="0038025C">
        <w:rPr>
          <w:bCs/>
        </w:rPr>
        <w:t>В</w:t>
      </w:r>
      <w:r w:rsidRPr="009A0BC5">
        <w:rPr>
          <w:bCs/>
        </w:rPr>
        <w:t xml:space="preserve">В </w:t>
      </w:r>
      <w:r w:rsidR="0038025C">
        <w:rPr>
          <w:bCs/>
          <w:lang w:val="sr-Cyrl-CS"/>
        </w:rPr>
        <w:t>1</w:t>
      </w:r>
      <w:r w:rsidR="0038025C">
        <w:rPr>
          <w:bCs/>
        </w:rPr>
        <w:t>/2020</w:t>
      </w:r>
      <w:r w:rsidRPr="009A0BC5">
        <w:t xml:space="preserve">, </w:t>
      </w:r>
      <w:r w:rsidRPr="009A0BC5">
        <w:rPr>
          <w:lang w:val="sr-Cyrl-CS"/>
        </w:rPr>
        <w:t xml:space="preserve">наведене у Плану јавних набавки под бројем </w:t>
      </w:r>
      <w:r w:rsidR="00B2556E" w:rsidRPr="009A0BC5">
        <w:rPr>
          <w:lang w:val="sr-Cyrl-CS"/>
        </w:rPr>
        <w:t>1.2.</w:t>
      </w:r>
      <w:r w:rsidR="0038025C">
        <w:rPr>
          <w:lang w:val="sr-Cyrl-CS"/>
        </w:rPr>
        <w:t>10/20</w:t>
      </w:r>
      <w:r w:rsidRPr="009A0BC5">
        <w:rPr>
          <w:b/>
          <w:lang w:val="sr-Cyrl-CS"/>
        </w:rPr>
        <w:t>.</w:t>
      </w:r>
    </w:p>
    <w:p w:rsidR="00920F81" w:rsidRPr="009A0BC5" w:rsidRDefault="00920F81" w:rsidP="005520AD">
      <w:pPr>
        <w:rPr>
          <w:rFonts w:ascii="Arial" w:hAnsi="Arial" w:cs="Arial"/>
          <w:i/>
          <w:iCs/>
        </w:rPr>
      </w:pPr>
    </w:p>
    <w:p w:rsidR="005520AD" w:rsidRPr="009A0BC5" w:rsidRDefault="005520AD" w:rsidP="005520AD">
      <w:pPr>
        <w:jc w:val="center"/>
        <w:rPr>
          <w:rFonts w:ascii="Arial" w:hAnsi="Arial" w:cs="Arial"/>
          <w:b/>
        </w:rPr>
      </w:pPr>
      <w:r w:rsidRPr="009A0BC5">
        <w:rPr>
          <w:rFonts w:ascii="Arial" w:hAnsi="Arial" w:cs="Arial"/>
          <w:b/>
        </w:rPr>
        <w:t>Члан 1.</w:t>
      </w:r>
    </w:p>
    <w:p w:rsidR="005520AD" w:rsidRPr="009A0BC5" w:rsidRDefault="005520AD" w:rsidP="005520AD">
      <w:pPr>
        <w:jc w:val="center"/>
        <w:rPr>
          <w:rFonts w:ascii="Arial" w:hAnsi="Arial" w:cs="Arial"/>
        </w:rPr>
      </w:pPr>
    </w:p>
    <w:p w:rsidR="005520AD" w:rsidRPr="009A0BC5" w:rsidRDefault="005520AD" w:rsidP="005520AD">
      <w:pPr>
        <w:jc w:val="both"/>
        <w:rPr>
          <w:rFonts w:ascii="Arial" w:hAnsi="Arial" w:cs="Arial"/>
          <w:bCs/>
        </w:rPr>
      </w:pPr>
      <w:r w:rsidRPr="009A0BC5">
        <w:rPr>
          <w:rFonts w:ascii="Arial" w:hAnsi="Arial" w:cs="Arial"/>
        </w:rPr>
        <w:t xml:space="preserve">   </w:t>
      </w:r>
      <w:r w:rsidRPr="009A0BC5">
        <w:rPr>
          <w:rFonts w:ascii="Arial" w:hAnsi="Arial" w:cs="Arial"/>
        </w:rPr>
        <w:tab/>
        <w:t>У</w:t>
      </w:r>
      <w:r w:rsidRPr="009A0BC5">
        <w:rPr>
          <w:rFonts w:ascii="Arial" w:hAnsi="Arial" w:cs="Arial"/>
          <w:lang w:val="sr-Cyrl-CS"/>
        </w:rPr>
        <w:t xml:space="preserve">говор се закључује по спроведеном </w:t>
      </w:r>
      <w:r w:rsidR="0038025C">
        <w:rPr>
          <w:rFonts w:ascii="Arial" w:hAnsi="Arial" w:cs="Arial"/>
          <w:lang w:val="sr-Cyrl-CS"/>
        </w:rPr>
        <w:t xml:space="preserve">отвореном </w:t>
      </w:r>
      <w:r w:rsidRPr="009A0BC5">
        <w:rPr>
          <w:rFonts w:ascii="Arial" w:hAnsi="Arial" w:cs="Arial"/>
          <w:lang w:val="sr-Cyrl-CS"/>
        </w:rPr>
        <w:t xml:space="preserve">поступку јавне набавке </w:t>
      </w:r>
      <w:r w:rsidR="0038025C">
        <w:rPr>
          <w:rFonts w:ascii="Arial" w:hAnsi="Arial" w:cs="Arial"/>
          <w:lang w:val="sr-Cyrl-CS"/>
        </w:rPr>
        <w:t xml:space="preserve"> интерног броја</w:t>
      </w:r>
      <w:r w:rsidRPr="009A0BC5">
        <w:rPr>
          <w:rFonts w:ascii="Arial" w:hAnsi="Arial" w:cs="Arial"/>
          <w:lang w:val="sr-Cyrl-CS"/>
        </w:rPr>
        <w:t xml:space="preserve"> </w:t>
      </w:r>
      <w:r w:rsidR="0038025C">
        <w:rPr>
          <w:rFonts w:ascii="Arial" w:hAnsi="Arial" w:cs="Arial"/>
          <w:lang w:val="sr-Cyrl-CS"/>
        </w:rPr>
        <w:t>1/2020</w:t>
      </w:r>
      <w:r w:rsidRPr="009A0BC5">
        <w:rPr>
          <w:rFonts w:ascii="Arial" w:hAnsi="Arial" w:cs="Arial"/>
          <w:lang w:val="sr-Cyrl-CS"/>
        </w:rPr>
        <w:t xml:space="preserve"> – </w:t>
      </w:r>
      <w:r w:rsidRPr="009A0BC5">
        <w:rPr>
          <w:rFonts w:ascii="Arial" w:hAnsi="Arial" w:cs="Arial"/>
        </w:rPr>
        <w:t xml:space="preserve">Вршење </w:t>
      </w:r>
      <w:r w:rsidRPr="009A0BC5">
        <w:rPr>
          <w:rFonts w:ascii="Arial" w:hAnsi="Arial" w:cs="Arial"/>
          <w:iCs/>
        </w:rPr>
        <w:t xml:space="preserve">услуга </w:t>
      </w:r>
      <w:r w:rsidRPr="009A0BC5">
        <w:rPr>
          <w:rFonts w:ascii="Arial" w:hAnsi="Arial" w:cs="Arial"/>
          <w:bCs/>
        </w:rPr>
        <w:t xml:space="preserve">стручног надзора над извођењем радова </w:t>
      </w:r>
      <w:r w:rsidR="00FF0BB5" w:rsidRPr="009A0BC5">
        <w:rPr>
          <w:rFonts w:ascii="Arial" w:hAnsi="Arial" w:cs="Arial"/>
          <w:bCs/>
        </w:rPr>
        <w:t xml:space="preserve">на </w:t>
      </w:r>
      <w:r w:rsidR="0012038B" w:rsidRPr="009A0BC5">
        <w:rPr>
          <w:rFonts w:ascii="Arial" w:hAnsi="Arial" w:cs="Arial"/>
          <w:bCs/>
          <w:iCs/>
          <w:lang w:val="sr-Cyrl-CS"/>
        </w:rPr>
        <w:t>одржавању путева и улица на територији општине Баточина</w:t>
      </w:r>
      <w:r w:rsidR="006306CC" w:rsidRPr="009A0BC5">
        <w:rPr>
          <w:rFonts w:ascii="Arial" w:hAnsi="Arial" w:cs="Arial"/>
          <w:bCs/>
        </w:rPr>
        <w:t>, и то:</w:t>
      </w:r>
    </w:p>
    <w:p w:rsidR="00FF0BB5" w:rsidRPr="001C5FD2" w:rsidRDefault="00FF0BB5" w:rsidP="00FF0BB5">
      <w:pPr>
        <w:pStyle w:val="ListParagraph"/>
        <w:numPr>
          <w:ilvl w:val="0"/>
          <w:numId w:val="28"/>
        </w:numPr>
        <w:jc w:val="both"/>
        <w:rPr>
          <w:rFonts w:ascii="Arial" w:hAnsi="Arial" w:cs="Arial"/>
          <w:lang w:val="sr-Cyrl-CS"/>
        </w:rPr>
      </w:pPr>
      <w:r w:rsidRPr="001C5FD2">
        <w:rPr>
          <w:rFonts w:ascii="Arial" w:hAnsi="Arial" w:cs="Arial"/>
          <w:lang w:val="sr-Cyrl-CS"/>
        </w:rPr>
        <w:t>Набавка каменог агрегата за потребе насипања и редовног одржавања локалних и некатегорисаних путева;</w:t>
      </w:r>
    </w:p>
    <w:p w:rsidR="00FF0BB5" w:rsidRPr="001C5FD2" w:rsidRDefault="00FF0BB5" w:rsidP="00FF0BB5">
      <w:pPr>
        <w:pStyle w:val="ListParagraph"/>
        <w:numPr>
          <w:ilvl w:val="0"/>
          <w:numId w:val="28"/>
        </w:numPr>
        <w:jc w:val="both"/>
        <w:rPr>
          <w:rFonts w:ascii="Arial" w:hAnsi="Arial" w:cs="Arial"/>
          <w:lang w:val="sr-Cyrl-CS"/>
        </w:rPr>
      </w:pPr>
      <w:r w:rsidRPr="001C5FD2">
        <w:rPr>
          <w:rFonts w:ascii="Arial" w:hAnsi="Arial" w:cs="Arial"/>
          <w:lang w:val="sr-Cyrl-CS"/>
        </w:rPr>
        <w:t>Радов</w:t>
      </w:r>
      <w:r w:rsidRPr="001C5FD2">
        <w:rPr>
          <w:rFonts w:ascii="Arial" w:hAnsi="Arial" w:cs="Arial"/>
        </w:rPr>
        <w:t>e</w:t>
      </w:r>
      <w:r w:rsidRPr="001C5FD2">
        <w:rPr>
          <w:rFonts w:ascii="Arial" w:hAnsi="Arial" w:cs="Arial"/>
          <w:lang w:val="sr-Cyrl-CS"/>
        </w:rPr>
        <w:t xml:space="preserve"> на крпљењу ударних рупа на територији општине Баточина.</w:t>
      </w:r>
    </w:p>
    <w:p w:rsidR="001D4B8D" w:rsidRPr="009A0BC5" w:rsidRDefault="005520AD" w:rsidP="005520AD">
      <w:pPr>
        <w:tabs>
          <w:tab w:val="left" w:pos="720"/>
        </w:tabs>
        <w:autoSpaceDE w:val="0"/>
        <w:jc w:val="both"/>
        <w:rPr>
          <w:rFonts w:ascii="Arial" w:hAnsi="Arial" w:cs="Arial"/>
          <w:lang w:val="ru-RU"/>
        </w:rPr>
      </w:pPr>
      <w:r w:rsidRPr="009A0BC5">
        <w:rPr>
          <w:rFonts w:ascii="Arial" w:eastAsia="Times New Roman" w:hAnsi="Arial" w:cs="Arial"/>
          <w:lang w:val="sr-Cyrl-CS"/>
        </w:rPr>
        <w:t xml:space="preserve">   </w:t>
      </w:r>
      <w:r w:rsidRPr="009A0BC5">
        <w:rPr>
          <w:rFonts w:ascii="Arial" w:eastAsia="Times New Roman" w:hAnsi="Arial" w:cs="Arial"/>
          <w:lang w:val="sr-Cyrl-CS"/>
        </w:rPr>
        <w:tab/>
        <w:t xml:space="preserve">Уговорне стране констатују да је </w:t>
      </w:r>
      <w:r w:rsidRPr="009A0BC5">
        <w:rPr>
          <w:rFonts w:ascii="Arial" w:eastAsia="Times New Roman" w:hAnsi="Arial" w:cs="Arial"/>
        </w:rPr>
        <w:t>н</w:t>
      </w:r>
      <w:r w:rsidRPr="009A0BC5">
        <w:rPr>
          <w:rFonts w:ascii="Arial" w:eastAsia="Times New Roman" w:hAnsi="Arial" w:cs="Arial"/>
          <w:lang w:val="sr-Cyrl-CS"/>
        </w:rPr>
        <w:t xml:space="preserve">аручилац </w:t>
      </w:r>
      <w:r w:rsidRPr="009A0BC5">
        <w:rPr>
          <w:rFonts w:ascii="Arial" w:eastAsia="Times New Roman" w:hAnsi="Arial" w:cs="Arial"/>
        </w:rPr>
        <w:t>у поступку јавне набавке из ст. 1. овог члана, усвојио понуду извршиоца број: __________ од _______________ године и доделио уговор</w:t>
      </w:r>
      <w:r w:rsidRPr="009A0BC5">
        <w:rPr>
          <w:rFonts w:ascii="Arial" w:eastAsia="Times New Roman" w:hAnsi="Arial" w:cs="Arial"/>
          <w:lang w:val="sr-Cyrl-CS"/>
        </w:rPr>
        <w:t xml:space="preserve"> </w:t>
      </w:r>
      <w:r w:rsidRPr="009A0BC5">
        <w:rPr>
          <w:rFonts w:ascii="Arial" w:eastAsia="Times New Roman" w:hAnsi="Arial" w:cs="Arial"/>
        </w:rPr>
        <w:t>и</w:t>
      </w:r>
      <w:r w:rsidRPr="009A0BC5">
        <w:rPr>
          <w:rFonts w:ascii="Arial" w:eastAsia="Times New Roman" w:hAnsi="Arial" w:cs="Arial"/>
          <w:lang w:val="sr-Cyrl-CS"/>
        </w:rPr>
        <w:t>зв</w:t>
      </w:r>
      <w:r w:rsidRPr="009A0BC5">
        <w:rPr>
          <w:rFonts w:ascii="Arial" w:eastAsia="Times New Roman" w:hAnsi="Arial" w:cs="Arial"/>
        </w:rPr>
        <w:t>ршиоцу</w:t>
      </w:r>
      <w:r w:rsidRPr="009A0BC5">
        <w:rPr>
          <w:rFonts w:ascii="Arial" w:eastAsia="Times New Roman" w:hAnsi="Arial" w:cs="Arial"/>
          <w:lang w:val="sr-Cyrl-CS"/>
        </w:rPr>
        <w:t xml:space="preserve"> као најповољније</w:t>
      </w:r>
      <w:r w:rsidRPr="009A0BC5">
        <w:rPr>
          <w:rFonts w:ascii="Arial" w:eastAsia="Times New Roman" w:hAnsi="Arial" w:cs="Arial"/>
        </w:rPr>
        <w:t>м</w:t>
      </w:r>
      <w:r w:rsidRPr="009A0BC5">
        <w:rPr>
          <w:rFonts w:ascii="Arial" w:eastAsia="Times New Roman" w:hAnsi="Arial" w:cs="Arial"/>
          <w:lang w:val="sr-Cyrl-CS"/>
        </w:rPr>
        <w:t xml:space="preserve"> </w:t>
      </w:r>
      <w:r w:rsidRPr="009A0BC5">
        <w:rPr>
          <w:rFonts w:ascii="Arial" w:eastAsia="Times New Roman" w:hAnsi="Arial" w:cs="Arial"/>
          <w:lang w:val="sr-Cyrl-CS"/>
        </w:rPr>
        <w:lastRenderedPageBreak/>
        <w:t>понуђач</w:t>
      </w:r>
      <w:r w:rsidRPr="009A0BC5">
        <w:rPr>
          <w:rFonts w:ascii="Arial" w:eastAsia="Times New Roman" w:hAnsi="Arial" w:cs="Arial"/>
        </w:rPr>
        <w:t>у</w:t>
      </w:r>
      <w:r w:rsidRPr="009A0BC5">
        <w:rPr>
          <w:rFonts w:ascii="Arial" w:eastAsia="Times New Roman" w:hAnsi="Arial" w:cs="Arial"/>
          <w:lang w:val="sr-Cyrl-CS"/>
        </w:rPr>
        <w:t xml:space="preserve"> за </w:t>
      </w:r>
      <w:r w:rsidRPr="009A0BC5">
        <w:rPr>
          <w:rFonts w:ascii="Arial" w:eastAsia="Times New Roman" w:hAnsi="Arial" w:cs="Arial"/>
        </w:rPr>
        <w:t xml:space="preserve">вршење стручног надзора </w:t>
      </w:r>
      <w:r w:rsidR="00FF0BB5" w:rsidRPr="009A0BC5">
        <w:rPr>
          <w:rFonts w:ascii="Arial" w:hAnsi="Arial" w:cs="Arial"/>
          <w:bCs/>
        </w:rPr>
        <w:t xml:space="preserve">на </w:t>
      </w:r>
      <w:r w:rsidR="00FF0BB5" w:rsidRPr="009A0BC5">
        <w:rPr>
          <w:rFonts w:ascii="Arial" w:hAnsi="Arial" w:cs="Arial"/>
          <w:bCs/>
          <w:iCs/>
          <w:lang w:val="sr-Cyrl-CS"/>
        </w:rPr>
        <w:t>одржавању путева и улица на територији општине Баточина</w:t>
      </w:r>
      <w:r w:rsidRPr="009A0BC5">
        <w:rPr>
          <w:rFonts w:ascii="Arial" w:hAnsi="Arial" w:cs="Arial"/>
          <w:bCs/>
        </w:rPr>
        <w:t>.</w:t>
      </w:r>
      <w:r w:rsidRPr="009A0BC5">
        <w:rPr>
          <w:rFonts w:ascii="Arial" w:hAnsi="Arial" w:cs="Arial"/>
          <w:lang w:val="ru-RU"/>
        </w:rPr>
        <w:t xml:space="preserve">   </w:t>
      </w:r>
      <w:r w:rsidRPr="009A0BC5">
        <w:rPr>
          <w:rFonts w:ascii="Arial" w:hAnsi="Arial" w:cs="Arial"/>
          <w:lang w:val="ru-RU"/>
        </w:rPr>
        <w:tab/>
      </w:r>
    </w:p>
    <w:p w:rsidR="005520AD" w:rsidRPr="009A0BC5" w:rsidRDefault="001D4B8D" w:rsidP="005520AD">
      <w:pPr>
        <w:tabs>
          <w:tab w:val="left" w:pos="720"/>
        </w:tabs>
        <w:autoSpaceDE w:val="0"/>
        <w:jc w:val="both"/>
        <w:rPr>
          <w:rFonts w:ascii="Arial" w:hAnsi="Arial" w:cs="Arial"/>
          <w:lang w:val="ru-RU"/>
        </w:rPr>
      </w:pPr>
      <w:r w:rsidRPr="009A0BC5">
        <w:rPr>
          <w:rFonts w:ascii="Arial" w:hAnsi="Arial" w:cs="Arial"/>
          <w:lang w:val="ru-RU"/>
        </w:rPr>
        <w:tab/>
      </w:r>
      <w:r w:rsidR="005520AD" w:rsidRPr="009A0BC5">
        <w:rPr>
          <w:rFonts w:ascii="Arial" w:hAnsi="Arial" w:cs="Arial"/>
          <w:lang w:val="ru-RU"/>
        </w:rPr>
        <w:t xml:space="preserve">Понуда </w:t>
      </w:r>
      <w:r w:rsidR="005520AD" w:rsidRPr="009A0BC5">
        <w:rPr>
          <w:rFonts w:ascii="Arial" w:hAnsi="Arial" w:cs="Arial"/>
        </w:rPr>
        <w:t>И</w:t>
      </w:r>
      <w:r w:rsidR="005520AD" w:rsidRPr="009A0BC5">
        <w:rPr>
          <w:rFonts w:ascii="Arial" w:hAnsi="Arial" w:cs="Arial"/>
          <w:lang w:val="ru-RU"/>
        </w:rPr>
        <w:t xml:space="preserve">звршиоца из претходног става је </w:t>
      </w:r>
      <w:r w:rsidR="005520AD" w:rsidRPr="009A0BC5">
        <w:rPr>
          <w:rFonts w:ascii="Arial" w:hAnsi="Arial" w:cs="Arial"/>
          <w:lang w:val="sr-Cyrl-CS"/>
        </w:rPr>
        <w:t xml:space="preserve">саставни део </w:t>
      </w:r>
      <w:r w:rsidR="005520AD" w:rsidRPr="009A0BC5">
        <w:rPr>
          <w:rFonts w:ascii="Arial" w:hAnsi="Arial" w:cs="Arial"/>
        </w:rPr>
        <w:t>овог у</w:t>
      </w:r>
      <w:r w:rsidR="005520AD" w:rsidRPr="009A0BC5">
        <w:rPr>
          <w:rFonts w:ascii="Arial" w:hAnsi="Arial" w:cs="Arial"/>
          <w:lang w:val="sr-Cyrl-CS"/>
        </w:rPr>
        <w:t>говора</w:t>
      </w:r>
      <w:r w:rsidR="005520AD" w:rsidRPr="009A0BC5">
        <w:rPr>
          <w:rFonts w:ascii="Arial" w:hAnsi="Arial" w:cs="Arial"/>
          <w:lang w:val="ru-RU"/>
        </w:rPr>
        <w:t>.</w:t>
      </w:r>
    </w:p>
    <w:p w:rsidR="005520AD" w:rsidRPr="009A0BC5" w:rsidRDefault="005520AD" w:rsidP="005520AD">
      <w:pPr>
        <w:jc w:val="both"/>
        <w:rPr>
          <w:rFonts w:ascii="Arial" w:hAnsi="Arial" w:cs="Arial"/>
        </w:rPr>
      </w:pPr>
    </w:p>
    <w:p w:rsidR="005520AD" w:rsidRPr="009A0BC5" w:rsidRDefault="005520AD" w:rsidP="005520AD">
      <w:pPr>
        <w:jc w:val="center"/>
        <w:rPr>
          <w:rFonts w:ascii="Arial" w:hAnsi="Arial" w:cs="Arial"/>
          <w:b/>
        </w:rPr>
      </w:pPr>
      <w:r w:rsidRPr="009A0BC5">
        <w:rPr>
          <w:rFonts w:ascii="Arial" w:hAnsi="Arial" w:cs="Arial"/>
          <w:b/>
        </w:rPr>
        <w:t>Члан 2.</w:t>
      </w:r>
    </w:p>
    <w:p w:rsidR="005520AD" w:rsidRPr="009A0BC5" w:rsidRDefault="005520AD" w:rsidP="005520AD">
      <w:pPr>
        <w:jc w:val="center"/>
        <w:rPr>
          <w:rFonts w:ascii="Arial" w:hAnsi="Arial" w:cs="Arial"/>
        </w:rPr>
      </w:pPr>
    </w:p>
    <w:p w:rsidR="005520AD" w:rsidRPr="009A0BC5" w:rsidRDefault="005520AD" w:rsidP="005520AD">
      <w:pPr>
        <w:jc w:val="both"/>
        <w:rPr>
          <w:rFonts w:ascii="Arial" w:hAnsi="Arial" w:cs="Arial"/>
        </w:rPr>
      </w:pPr>
      <w:r w:rsidRPr="009A0BC5">
        <w:rPr>
          <w:rFonts w:ascii="Arial" w:hAnsi="Arial" w:cs="Arial"/>
        </w:rPr>
        <w:t xml:space="preserve">   </w:t>
      </w:r>
      <w:r w:rsidRPr="009A0BC5">
        <w:rPr>
          <w:rFonts w:ascii="Arial" w:hAnsi="Arial" w:cs="Arial"/>
        </w:rPr>
        <w:tab/>
        <w:t>Извршилац се обавезује да за потребе Наручиоца, у свему према одредбама ов</w:t>
      </w:r>
      <w:r w:rsidR="001C5FD2">
        <w:rPr>
          <w:rFonts w:ascii="Arial" w:hAnsi="Arial" w:cs="Arial"/>
        </w:rPr>
        <w:t>ог уговора, понуде Извршиоца из чл. 1. ст</w:t>
      </w:r>
      <w:r w:rsidRPr="009A0BC5">
        <w:rPr>
          <w:rFonts w:ascii="Arial" w:hAnsi="Arial" w:cs="Arial"/>
        </w:rPr>
        <w:t xml:space="preserve">. 2. овог уговора и конкурсне документације из поступка јавне набавке из чл. 1. ст. 1. уговора, </w:t>
      </w:r>
      <w:r w:rsidRPr="009A0BC5">
        <w:rPr>
          <w:rFonts w:ascii="Arial" w:eastAsia="Times New Roman" w:hAnsi="Arial" w:cs="Arial"/>
        </w:rPr>
        <w:t xml:space="preserve">врши стручни надзор над извођењем радова </w:t>
      </w:r>
      <w:r w:rsidR="00FF0BB5" w:rsidRPr="009A0BC5">
        <w:rPr>
          <w:rFonts w:ascii="Arial" w:hAnsi="Arial" w:cs="Arial"/>
          <w:bCs/>
        </w:rPr>
        <w:t xml:space="preserve">на </w:t>
      </w:r>
      <w:r w:rsidR="00FF0BB5" w:rsidRPr="009A0BC5">
        <w:rPr>
          <w:rFonts w:ascii="Arial" w:hAnsi="Arial" w:cs="Arial"/>
          <w:bCs/>
          <w:iCs/>
          <w:lang w:val="sr-Cyrl-CS"/>
        </w:rPr>
        <w:t>одржавању путева и улица на територији општине Баточина</w:t>
      </w:r>
      <w:r w:rsidRPr="009A0BC5">
        <w:rPr>
          <w:rFonts w:ascii="Arial" w:hAnsi="Arial" w:cs="Arial"/>
        </w:rPr>
        <w:t>.</w:t>
      </w:r>
    </w:p>
    <w:p w:rsidR="006306CC" w:rsidRPr="009A0BC5" w:rsidRDefault="006306CC" w:rsidP="005520AD">
      <w:pPr>
        <w:jc w:val="both"/>
        <w:rPr>
          <w:rFonts w:ascii="Arial" w:hAnsi="Arial" w:cs="Arial"/>
        </w:rPr>
      </w:pPr>
    </w:p>
    <w:p w:rsidR="005520AD" w:rsidRPr="009A0BC5" w:rsidRDefault="005520AD" w:rsidP="005520AD">
      <w:pPr>
        <w:jc w:val="center"/>
        <w:rPr>
          <w:rFonts w:ascii="Arial" w:hAnsi="Arial" w:cs="Arial"/>
          <w:b/>
        </w:rPr>
      </w:pPr>
      <w:r w:rsidRPr="009A0BC5">
        <w:rPr>
          <w:rFonts w:ascii="Arial" w:hAnsi="Arial" w:cs="Arial"/>
          <w:b/>
        </w:rPr>
        <w:t>Члан 3.</w:t>
      </w:r>
    </w:p>
    <w:p w:rsidR="005520AD" w:rsidRPr="009A0BC5" w:rsidRDefault="005520AD" w:rsidP="005520AD">
      <w:pPr>
        <w:jc w:val="center"/>
        <w:rPr>
          <w:rFonts w:ascii="Arial" w:hAnsi="Arial" w:cs="Arial"/>
          <w:bCs/>
          <w:iCs/>
        </w:rPr>
      </w:pPr>
    </w:p>
    <w:p w:rsidR="005520AD" w:rsidRPr="009A0BC5" w:rsidRDefault="005520AD" w:rsidP="00B603E7">
      <w:pPr>
        <w:ind w:firstLine="720"/>
        <w:jc w:val="both"/>
        <w:rPr>
          <w:rFonts w:ascii="Arial" w:hAnsi="Arial" w:cs="Arial"/>
          <w:lang w:val="sr-Cyrl-CS"/>
        </w:rPr>
      </w:pPr>
      <w:r w:rsidRPr="009A0BC5">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Pr="009A0BC5">
        <w:rPr>
          <w:rFonts w:ascii="Arial" w:hAnsi="Arial" w:cs="Arial"/>
          <w:bCs/>
          <w:iCs/>
        </w:rPr>
        <w:t>у</w:t>
      </w:r>
      <w:r w:rsidRPr="009A0BC5">
        <w:rPr>
          <w:rFonts w:ascii="Arial" w:hAnsi="Arial" w:cs="Arial"/>
          <w:bCs/>
          <w:iCs/>
          <w:lang w:val="sr-Cyrl-CS"/>
        </w:rPr>
        <w:t xml:space="preserve">говор са </w:t>
      </w:r>
      <w:r w:rsidR="00FF0BB5" w:rsidRPr="009A0BC5">
        <w:rPr>
          <w:rFonts w:ascii="Arial" w:hAnsi="Arial" w:cs="Arial"/>
          <w:bCs/>
          <w:iCs/>
          <w:lang w:val="sr-Cyrl-CS"/>
        </w:rPr>
        <w:t xml:space="preserve">добављачем, односно </w:t>
      </w:r>
      <w:r w:rsidRPr="009A0BC5">
        <w:rPr>
          <w:rFonts w:ascii="Arial" w:hAnsi="Arial" w:cs="Arial"/>
          <w:bCs/>
          <w:iCs/>
          <w:lang w:val="sr-Cyrl-CS"/>
        </w:rPr>
        <w:t xml:space="preserve">извођачем радова о извођењу радова </w:t>
      </w:r>
      <w:r w:rsidRPr="009A0BC5">
        <w:rPr>
          <w:rFonts w:ascii="Arial" w:hAnsi="Arial" w:cs="Arial"/>
          <w:bCs/>
          <w:iCs/>
        </w:rPr>
        <w:t>над којима се врши стручни надзор,</w:t>
      </w:r>
      <w:r w:rsidRPr="009A0BC5">
        <w:rPr>
          <w:rFonts w:ascii="Arial" w:hAnsi="Arial" w:cs="Arial"/>
          <w:bCs/>
          <w:iCs/>
          <w:lang w:val="sr-Cyrl-CS"/>
        </w:rPr>
        <w:t xml:space="preserve"> </w:t>
      </w:r>
      <w:r w:rsidRPr="009A0BC5">
        <w:rPr>
          <w:rFonts w:ascii="Arial" w:hAnsi="Arial" w:cs="Arial"/>
          <w:bCs/>
          <w:iCs/>
        </w:rPr>
        <w:t>као и осталу документацију којом наручилац располаже</w:t>
      </w:r>
      <w:r w:rsidRPr="009A0BC5">
        <w:rPr>
          <w:rFonts w:ascii="Arial" w:hAnsi="Arial" w:cs="Arial"/>
          <w:lang w:val="sr-Cyrl-CS"/>
        </w:rPr>
        <w:t>.</w:t>
      </w:r>
    </w:p>
    <w:p w:rsidR="005520AD" w:rsidRPr="009A0BC5" w:rsidRDefault="005520AD" w:rsidP="005520AD">
      <w:pPr>
        <w:jc w:val="both"/>
        <w:rPr>
          <w:rFonts w:ascii="Arial" w:hAnsi="Arial" w:cs="Arial"/>
        </w:rPr>
      </w:pPr>
      <w:r w:rsidRPr="009A0BC5">
        <w:rPr>
          <w:rFonts w:ascii="Arial" w:hAnsi="Arial" w:cs="Arial"/>
          <w:lang w:val="sr-Cyrl-CS"/>
        </w:rPr>
        <w:t xml:space="preserve">   </w:t>
      </w:r>
      <w:r w:rsidRPr="009A0BC5">
        <w:rPr>
          <w:rFonts w:ascii="Arial" w:hAnsi="Arial" w:cs="Arial"/>
          <w:lang w:val="sr-Cyrl-CS"/>
        </w:rPr>
        <w:tab/>
        <w:t xml:space="preserve">Извршилац је дужан да </w:t>
      </w:r>
      <w:r w:rsidRPr="009A0BC5">
        <w:rPr>
          <w:rFonts w:ascii="Arial" w:hAnsi="Arial" w:cs="Arial"/>
        </w:rPr>
        <w:t>за сваки конкретан уговор из става 1. овог члана,</w:t>
      </w:r>
      <w:r w:rsidRPr="009A0BC5">
        <w:rPr>
          <w:rFonts w:ascii="Arial" w:hAnsi="Arial" w:cs="Arial"/>
          <w:lang w:val="sr-Cyrl-CS"/>
        </w:rPr>
        <w:t xml:space="preserve">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A0BC5">
        <w:rPr>
          <w:rFonts w:ascii="Arial" w:hAnsi="Arial" w:cs="Arial"/>
          <w:lang w:val="sr-Cyrl-CS"/>
        </w:rPr>
        <w:t xml:space="preserve">пројектанта или одговорног </w:t>
      </w:r>
      <w:r w:rsidRPr="009A0BC5">
        <w:rPr>
          <w:rFonts w:ascii="Arial" w:hAnsi="Arial" w:cs="Arial"/>
          <w:lang w:val="sr-Cyrl-CS"/>
        </w:rPr>
        <w:t xml:space="preserve">извођача радова, </w:t>
      </w:r>
      <w:r w:rsidRPr="009A0BC5">
        <w:rPr>
          <w:rFonts w:ascii="Arial" w:hAnsi="Arial" w:cs="Arial"/>
        </w:rPr>
        <w:t>у складу са условима из конкурсне документације из поступка јавне набавке из чл. 1. ст. 1. уговора.</w:t>
      </w:r>
    </w:p>
    <w:p w:rsidR="005520AD" w:rsidRPr="009A0BC5" w:rsidRDefault="005520AD" w:rsidP="005520AD">
      <w:pPr>
        <w:jc w:val="both"/>
        <w:rPr>
          <w:rFonts w:ascii="Arial" w:hAnsi="Arial" w:cs="Arial"/>
        </w:rPr>
      </w:pPr>
    </w:p>
    <w:p w:rsidR="005520AD" w:rsidRPr="009A0BC5" w:rsidRDefault="005520AD" w:rsidP="005520AD">
      <w:pPr>
        <w:jc w:val="center"/>
        <w:rPr>
          <w:rFonts w:ascii="Arial" w:hAnsi="Arial" w:cs="Arial"/>
          <w:b/>
        </w:rPr>
      </w:pPr>
      <w:r w:rsidRPr="009A0BC5">
        <w:rPr>
          <w:rFonts w:ascii="Arial" w:hAnsi="Arial" w:cs="Arial"/>
          <w:b/>
        </w:rPr>
        <w:t>Члан 4.</w:t>
      </w:r>
    </w:p>
    <w:p w:rsidR="005520AD" w:rsidRPr="009A0BC5" w:rsidRDefault="005520AD" w:rsidP="005520AD">
      <w:pPr>
        <w:jc w:val="center"/>
        <w:rPr>
          <w:rFonts w:ascii="Arial" w:hAnsi="Arial" w:cs="Arial"/>
        </w:rPr>
      </w:pPr>
    </w:p>
    <w:p w:rsidR="00FF0BB5" w:rsidRPr="009A0BC5" w:rsidRDefault="005520AD" w:rsidP="005520AD">
      <w:pPr>
        <w:jc w:val="both"/>
        <w:rPr>
          <w:rFonts w:ascii="Arial" w:hAnsi="Arial" w:cs="Arial"/>
          <w:lang w:val="sr-Cyrl-CS"/>
        </w:rPr>
      </w:pPr>
      <w:r w:rsidRPr="009A0BC5">
        <w:rPr>
          <w:rFonts w:ascii="Arial" w:hAnsi="Arial" w:cs="Arial"/>
        </w:rPr>
        <w:t xml:space="preserve">   </w:t>
      </w:r>
      <w:r w:rsidRPr="009A0BC5">
        <w:rPr>
          <w:rFonts w:ascii="Arial" w:hAnsi="Arial" w:cs="Arial"/>
        </w:rPr>
        <w:tab/>
        <w:t>Наручилац се обавезује да Извршиоцу</w:t>
      </w:r>
      <w:r w:rsidR="00FF0BB5" w:rsidRPr="009A0BC5">
        <w:rPr>
          <w:rFonts w:ascii="Arial" w:hAnsi="Arial" w:cs="Arial"/>
        </w:rPr>
        <w:t>,</w:t>
      </w:r>
      <w:r w:rsidRPr="009A0BC5">
        <w:rPr>
          <w:rFonts w:ascii="Arial" w:hAnsi="Arial" w:cs="Arial"/>
        </w:rPr>
        <w:t xml:space="preserve"> на име накнаде за вршење услуге стручног надзора </w:t>
      </w:r>
      <w:r w:rsidR="00FF0BB5" w:rsidRPr="009A0BC5">
        <w:rPr>
          <w:rFonts w:ascii="Arial" w:hAnsi="Arial" w:cs="Arial"/>
        </w:rPr>
        <w:t xml:space="preserve">над одржавањем локалних путева уградњом каменог агрегата, </w:t>
      </w:r>
      <w:r w:rsidR="0005234E" w:rsidRPr="009A0BC5">
        <w:rPr>
          <w:rFonts w:ascii="Arial" w:hAnsi="Arial" w:cs="Arial"/>
          <w:lang w:val="sr-Cyrl-CS"/>
        </w:rPr>
        <w:t>плати</w:t>
      </w:r>
      <w:r w:rsidR="00FF0BB5" w:rsidRPr="009A0BC5">
        <w:rPr>
          <w:rFonts w:ascii="Arial" w:hAnsi="Arial" w:cs="Arial"/>
        </w:rPr>
        <w:t xml:space="preserve"> </w:t>
      </w:r>
      <w:r w:rsidR="004256A8" w:rsidRPr="009A0BC5">
        <w:rPr>
          <w:rFonts w:ascii="Arial" w:hAnsi="Arial" w:cs="Arial"/>
        </w:rPr>
        <w:t>износ од __________ (словима: __</w:t>
      </w:r>
      <w:r w:rsidR="001C5FD2">
        <w:rPr>
          <w:rFonts w:ascii="Arial" w:hAnsi="Arial" w:cs="Arial"/>
        </w:rPr>
        <w:t>_______________________________</w:t>
      </w:r>
      <w:r w:rsidR="004256A8" w:rsidRPr="009A0BC5">
        <w:rPr>
          <w:rFonts w:ascii="Arial" w:hAnsi="Arial" w:cs="Arial"/>
        </w:rPr>
        <w:t>) динара без пдв-а, и __________ (словима: _________________________________ ) динара са пдв-ом</w:t>
      </w:r>
      <w:r w:rsidR="0005234E" w:rsidRPr="009A0BC5">
        <w:rPr>
          <w:rFonts w:ascii="Arial" w:hAnsi="Arial" w:cs="Arial"/>
          <w:lang w:val="sr-Cyrl-CS"/>
        </w:rPr>
        <w:t>, односно</w:t>
      </w:r>
      <w:r w:rsidR="004256A8" w:rsidRPr="009A0BC5">
        <w:rPr>
          <w:rFonts w:ascii="Arial" w:hAnsi="Arial" w:cs="Arial"/>
        </w:rPr>
        <w:t xml:space="preserve"> </w:t>
      </w:r>
      <w:r w:rsidR="0005234E" w:rsidRPr="009A0BC5">
        <w:rPr>
          <w:rFonts w:ascii="Arial" w:hAnsi="Arial" w:cs="Arial"/>
        </w:rPr>
        <w:t xml:space="preserve">износ од __________ (словима: _________________________________ ) динара без пдв-а, и __________ (словима: _________________________________ ) динара са пдв-ом </w:t>
      </w:r>
      <w:r w:rsidR="004256A8" w:rsidRPr="009A0BC5">
        <w:rPr>
          <w:rFonts w:ascii="Arial" w:hAnsi="Arial" w:cs="Arial"/>
        </w:rPr>
        <w:t>на име накнаде за вршење услуге стручног надзора над</w:t>
      </w:r>
      <w:r w:rsidR="004256A8" w:rsidRPr="009A0BC5">
        <w:rPr>
          <w:rFonts w:ascii="Arial" w:hAnsi="Arial" w:cs="Arial"/>
          <w:lang w:val="sr-Cyrl-CS"/>
        </w:rPr>
        <w:t xml:space="preserve"> извођењем радова на крпљењу ударних рупа на територији општине Баточина.</w:t>
      </w:r>
    </w:p>
    <w:p w:rsidR="004256A8" w:rsidRPr="009A0BC5" w:rsidRDefault="004256A8" w:rsidP="005520AD">
      <w:pPr>
        <w:jc w:val="both"/>
        <w:rPr>
          <w:rFonts w:ascii="Arial" w:hAnsi="Arial" w:cs="Arial"/>
        </w:rPr>
      </w:pPr>
      <w:r w:rsidRPr="009A0BC5">
        <w:rPr>
          <w:rFonts w:ascii="Arial" w:hAnsi="Arial" w:cs="Arial"/>
          <w:lang w:val="sr-Cyrl-CS"/>
        </w:rPr>
        <w:tab/>
        <w:t xml:space="preserve">Укупна вредност предметне услуге износи _________________ </w:t>
      </w:r>
      <w:r w:rsidRPr="009A0BC5">
        <w:rPr>
          <w:rFonts w:ascii="Arial" w:hAnsi="Arial" w:cs="Arial"/>
        </w:rPr>
        <w:t>(словима: _________________________________ ) динара без пдв-а, односно __________ (словима: _________________________________ ) динара са пдв-ом.</w:t>
      </w:r>
    </w:p>
    <w:p w:rsidR="000572EC" w:rsidRPr="000572EC" w:rsidRDefault="000572EC" w:rsidP="000572EC">
      <w:pPr>
        <w:ind w:firstLine="720"/>
        <w:jc w:val="both"/>
        <w:rPr>
          <w:rFonts w:ascii="Arial" w:hAnsi="Arial" w:cs="Arial"/>
          <w:iCs/>
          <w:lang w:val="sr-Cyrl-CS"/>
        </w:rPr>
      </w:pPr>
      <w:r w:rsidRPr="000572EC">
        <w:rPr>
          <w:rFonts w:ascii="Arial" w:hAnsi="Arial" w:cs="Arial"/>
          <w:bCs/>
          <w:iCs/>
          <w:lang w:val="sr-Cyrl-CS"/>
        </w:rPr>
        <w:t>Наплата обављеног посла стручног надзора ће се вршити у динарима, на следећи начин</w:t>
      </w:r>
      <w:r w:rsidRPr="000572EC">
        <w:rPr>
          <w:rFonts w:ascii="Arial" w:hAnsi="Arial" w:cs="Arial"/>
          <w:iCs/>
          <w:lang w:val="sr-Cyrl-CS"/>
        </w:rPr>
        <w:t>:</w:t>
      </w:r>
    </w:p>
    <w:p w:rsidR="000572EC" w:rsidRPr="00282B1F" w:rsidRDefault="000572EC" w:rsidP="000572EC">
      <w:pPr>
        <w:pStyle w:val="ListParagraph"/>
        <w:numPr>
          <w:ilvl w:val="0"/>
          <w:numId w:val="31"/>
        </w:numPr>
        <w:ind w:firstLine="0"/>
        <w:jc w:val="both"/>
        <w:rPr>
          <w:rFonts w:ascii="Arial" w:hAnsi="Arial" w:cs="Arial"/>
          <w:iCs/>
          <w:lang w:val="sr-Cyrl-CS"/>
        </w:rPr>
      </w:pPr>
      <w:r>
        <w:rPr>
          <w:rFonts w:ascii="Arial" w:eastAsia="Times New Roman" w:hAnsi="Arial" w:cs="Arial"/>
          <w:lang w:val="sr-Cyrl-RS"/>
        </w:rPr>
        <w:t xml:space="preserve">за </w:t>
      </w:r>
      <w:r>
        <w:rPr>
          <w:rFonts w:ascii="Arial" w:eastAsia="Times New Roman" w:hAnsi="Arial" w:cs="Arial"/>
        </w:rPr>
        <w:t>радов</w:t>
      </w:r>
      <w:r>
        <w:rPr>
          <w:rFonts w:ascii="Arial" w:eastAsia="Times New Roman" w:hAnsi="Arial" w:cs="Arial"/>
          <w:lang w:val="sr-Cyrl-RS"/>
        </w:rPr>
        <w:t>е</w:t>
      </w:r>
      <w:r w:rsidRPr="00282B1F">
        <w:rPr>
          <w:rFonts w:ascii="Arial" w:eastAsia="Times New Roman" w:hAnsi="Arial" w:cs="Arial"/>
        </w:rPr>
        <w:t xml:space="preserve"> </w:t>
      </w:r>
      <w:r w:rsidRPr="00282B1F">
        <w:rPr>
          <w:rFonts w:ascii="Arial" w:eastAsia="Times New Roman" w:hAnsi="Arial" w:cs="Arial"/>
          <w:lang w:val="sr-Cyrl-RS"/>
        </w:rPr>
        <w:t>на крпљењу ударних рупа</w:t>
      </w:r>
      <w:r>
        <w:rPr>
          <w:rFonts w:ascii="Arial" w:eastAsia="Times New Roman" w:hAnsi="Arial" w:cs="Arial"/>
          <w:lang w:val="sr-Cyrl-RS"/>
        </w:rPr>
        <w:t xml:space="preserve">, једнократно, </w:t>
      </w:r>
      <w:r w:rsidRPr="00282B1F">
        <w:rPr>
          <w:rFonts w:ascii="Arial" w:eastAsia="Times New Roman" w:hAnsi="Arial" w:cs="Arial"/>
        </w:rPr>
        <w:t>након испостављања окончане ситуације о изведеним</w:t>
      </w:r>
      <w:r>
        <w:rPr>
          <w:rFonts w:ascii="Arial" w:eastAsia="Times New Roman" w:hAnsi="Arial" w:cs="Arial"/>
          <w:lang w:val="sr-Cyrl-RS"/>
        </w:rPr>
        <w:t xml:space="preserve"> радовима</w:t>
      </w:r>
    </w:p>
    <w:p w:rsidR="000572EC" w:rsidRPr="00282B1F" w:rsidRDefault="000572EC" w:rsidP="000572EC">
      <w:pPr>
        <w:pStyle w:val="ListParagraph"/>
        <w:numPr>
          <w:ilvl w:val="0"/>
          <w:numId w:val="31"/>
        </w:numPr>
        <w:ind w:firstLine="0"/>
        <w:jc w:val="both"/>
        <w:rPr>
          <w:rFonts w:ascii="Arial" w:hAnsi="Arial" w:cs="Arial"/>
          <w:iCs/>
          <w:lang w:val="sr-Cyrl-CS"/>
        </w:rPr>
      </w:pPr>
      <w:r w:rsidRPr="00282B1F">
        <w:rPr>
          <w:rFonts w:ascii="Arial" w:eastAsia="Times New Roman" w:hAnsi="Arial" w:cs="Arial"/>
          <w:lang w:val="sr-Cyrl-RS"/>
        </w:rPr>
        <w:t>за уградњу каменог агрегата</w:t>
      </w:r>
      <w:r>
        <w:rPr>
          <w:rFonts w:ascii="Arial" w:eastAsia="Times New Roman" w:hAnsi="Arial" w:cs="Arial"/>
          <w:lang w:val="sr-Cyrl-RS"/>
        </w:rPr>
        <w:t>,</w:t>
      </w:r>
      <w:r w:rsidRPr="00282B1F">
        <w:rPr>
          <w:rFonts w:ascii="Arial" w:eastAsia="Times New Roman" w:hAnsi="Arial" w:cs="Arial"/>
          <w:lang w:val="sr-Cyrl-RS"/>
        </w:rPr>
        <w:t xml:space="preserve"> </w:t>
      </w:r>
      <w:r>
        <w:rPr>
          <w:rFonts w:ascii="Arial" w:eastAsia="Times New Roman" w:hAnsi="Arial" w:cs="Arial"/>
          <w:lang w:val="sr-Cyrl-RS"/>
        </w:rPr>
        <w:t xml:space="preserve">једнократно, </w:t>
      </w:r>
      <w:r w:rsidRPr="00282B1F">
        <w:rPr>
          <w:rFonts w:ascii="Arial" w:eastAsia="Times New Roman" w:hAnsi="Arial" w:cs="Arial"/>
        </w:rPr>
        <w:t>након доставља</w:t>
      </w:r>
      <w:r w:rsidRPr="00282B1F">
        <w:rPr>
          <w:rFonts w:ascii="Arial" w:eastAsia="Times New Roman" w:hAnsi="Arial" w:cs="Arial"/>
          <w:lang w:val="sr-Cyrl-RS"/>
        </w:rPr>
        <w:t>њ</w:t>
      </w:r>
      <w:r w:rsidRPr="00282B1F">
        <w:rPr>
          <w:rFonts w:ascii="Arial" w:eastAsia="Times New Roman" w:hAnsi="Arial" w:cs="Arial"/>
        </w:rPr>
        <w:t xml:space="preserve">а извештаја о уградњи </w:t>
      </w:r>
      <w:r w:rsidRPr="00282B1F">
        <w:rPr>
          <w:rFonts w:ascii="Arial" w:eastAsia="Times New Roman" w:hAnsi="Arial" w:cs="Arial"/>
          <w:lang w:val="sr-Cyrl-RS"/>
        </w:rPr>
        <w:t>истог</w:t>
      </w:r>
      <w:r>
        <w:rPr>
          <w:rFonts w:ascii="Arial" w:eastAsia="Times New Roman" w:hAnsi="Arial" w:cs="Arial"/>
          <w:lang w:val="sr-Cyrl-RS"/>
        </w:rPr>
        <w:t>.</w:t>
      </w:r>
    </w:p>
    <w:p w:rsidR="005520AD" w:rsidRPr="009A0BC5" w:rsidRDefault="005520AD" w:rsidP="005520AD">
      <w:pPr>
        <w:jc w:val="both"/>
        <w:rPr>
          <w:rFonts w:ascii="Arial" w:eastAsia="Times New Roman" w:hAnsi="Arial" w:cs="Arial"/>
          <w:lang w:val="sr-Cyrl-CS"/>
        </w:rPr>
      </w:pPr>
      <w:r w:rsidRPr="009A0BC5">
        <w:rPr>
          <w:rFonts w:ascii="Arial" w:eastAsia="Times New Roman" w:hAnsi="Arial" w:cs="Arial"/>
        </w:rPr>
        <w:t xml:space="preserve">  </w:t>
      </w:r>
      <w:r w:rsidRPr="009A0BC5">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B603E7">
        <w:rPr>
          <w:rFonts w:ascii="Arial" w:eastAsia="Times New Roman" w:hAnsi="Arial" w:cs="Arial"/>
        </w:rPr>
        <w:t>регистровања рачуна</w:t>
      </w:r>
      <w:r w:rsidRPr="009A0BC5">
        <w:rPr>
          <w:rFonts w:ascii="Arial" w:eastAsia="Times New Roman" w:hAnsi="Arial" w:cs="Arial"/>
          <w:lang w:val="sr-Cyrl-CS"/>
        </w:rPr>
        <w:t xml:space="preserve">, уплатом на текући рачун </w:t>
      </w:r>
      <w:r w:rsidR="00B603E7">
        <w:rPr>
          <w:rFonts w:ascii="Arial" w:eastAsia="Times New Roman" w:hAnsi="Arial" w:cs="Arial"/>
          <w:lang w:val="sr-Cyrl-CS"/>
        </w:rPr>
        <w:t xml:space="preserve">Извршиоца </w:t>
      </w:r>
      <w:r w:rsidRPr="009A0BC5">
        <w:rPr>
          <w:rFonts w:ascii="Arial" w:eastAsia="Times New Roman" w:hAnsi="Arial" w:cs="Arial"/>
          <w:lang w:val="sr-Cyrl-CS"/>
        </w:rPr>
        <w:t xml:space="preserve">бр: __________________________ </w:t>
      </w:r>
      <w:r w:rsidR="00FA765B" w:rsidRPr="009A0BC5">
        <w:rPr>
          <w:rFonts w:ascii="Arial" w:eastAsia="Times New Roman" w:hAnsi="Arial" w:cs="Arial"/>
        </w:rPr>
        <w:t xml:space="preserve"> код __________________ банке</w:t>
      </w:r>
      <w:r w:rsidRPr="009A0BC5">
        <w:rPr>
          <w:rFonts w:ascii="Arial" w:eastAsia="Times New Roman" w:hAnsi="Arial" w:cs="Arial"/>
          <w:lang w:val="sr-Cyrl-CS"/>
        </w:rPr>
        <w:t>.</w:t>
      </w:r>
    </w:p>
    <w:p w:rsidR="006306CC" w:rsidRDefault="005520AD" w:rsidP="005520AD">
      <w:pPr>
        <w:jc w:val="both"/>
        <w:rPr>
          <w:rFonts w:ascii="Arial" w:eastAsia="Times New Roman" w:hAnsi="Arial" w:cs="Arial"/>
          <w:lang w:val="sr-Cyrl-RS"/>
        </w:rPr>
      </w:pPr>
      <w:r w:rsidRPr="009A0BC5">
        <w:rPr>
          <w:rFonts w:ascii="Arial" w:eastAsia="Times New Roman" w:hAnsi="Arial" w:cs="Arial"/>
        </w:rPr>
        <w:lastRenderedPageBreak/>
        <w:t xml:space="preserve">    </w:t>
      </w:r>
      <w:r w:rsidRPr="009A0BC5">
        <w:rPr>
          <w:rFonts w:ascii="Arial" w:eastAsia="Times New Roman" w:hAnsi="Arial" w:cs="Arial"/>
        </w:rPr>
        <w:tab/>
        <w:t xml:space="preserve">Док се изводе радови, обавезно је свакодневно присуство Извршиоца на терену, односно лица које врши стручни надзор, од </w:t>
      </w:r>
      <w:r w:rsidR="00FA765B" w:rsidRPr="009A0BC5">
        <w:rPr>
          <w:rFonts w:ascii="Arial" w:hAnsi="Arial" w:cs="Arial"/>
          <w:lang w:val="sr-Cyrl-CS"/>
        </w:rPr>
        <w:t>дана увођења у посао до истека рока за извођење радова</w:t>
      </w:r>
      <w:r w:rsidR="007E5E8F" w:rsidRPr="009A0BC5">
        <w:rPr>
          <w:rFonts w:ascii="Arial" w:eastAsia="Times New Roman" w:hAnsi="Arial" w:cs="Arial"/>
        </w:rPr>
        <w:t>.</w:t>
      </w:r>
    </w:p>
    <w:p w:rsidR="000572EC" w:rsidRPr="000572EC" w:rsidRDefault="000572EC" w:rsidP="005520AD">
      <w:pPr>
        <w:jc w:val="both"/>
        <w:rPr>
          <w:rFonts w:ascii="Arial" w:eastAsia="Times New Roman" w:hAnsi="Arial" w:cs="Arial"/>
          <w:lang w:val="sr-Cyrl-RS"/>
        </w:rPr>
      </w:pPr>
    </w:p>
    <w:p w:rsidR="005520AD" w:rsidRPr="009A0BC5" w:rsidRDefault="005520AD" w:rsidP="005520AD">
      <w:pPr>
        <w:jc w:val="center"/>
        <w:rPr>
          <w:rFonts w:ascii="Arial" w:hAnsi="Arial" w:cs="Arial"/>
          <w:b/>
        </w:rPr>
      </w:pPr>
      <w:r w:rsidRPr="009A0BC5">
        <w:rPr>
          <w:rFonts w:ascii="Arial" w:hAnsi="Arial" w:cs="Arial"/>
          <w:b/>
        </w:rPr>
        <w:t>Члан 5.</w:t>
      </w:r>
    </w:p>
    <w:p w:rsidR="005520AD" w:rsidRPr="009A0BC5" w:rsidRDefault="005520AD" w:rsidP="005520AD">
      <w:pPr>
        <w:jc w:val="center"/>
        <w:rPr>
          <w:rFonts w:ascii="Arial" w:hAnsi="Arial" w:cs="Arial"/>
          <w:b/>
        </w:rPr>
      </w:pPr>
    </w:p>
    <w:p w:rsidR="005520AD" w:rsidRPr="009A0BC5" w:rsidRDefault="005520AD" w:rsidP="005520AD">
      <w:pPr>
        <w:jc w:val="both"/>
        <w:rPr>
          <w:rFonts w:ascii="Arial" w:hAnsi="Arial" w:cs="Arial"/>
        </w:rPr>
      </w:pPr>
      <w:r w:rsidRPr="009A0BC5">
        <w:rPr>
          <w:rFonts w:ascii="Arial" w:hAnsi="Arial" w:cs="Arial"/>
        </w:rPr>
        <w:t xml:space="preserve">   </w:t>
      </w:r>
      <w:r w:rsidRPr="009A0BC5">
        <w:rPr>
          <w:rFonts w:ascii="Arial" w:hAnsi="Arial" w:cs="Arial"/>
        </w:rPr>
        <w:tab/>
        <w:t>Вршење стручног надзора</w:t>
      </w:r>
      <w:r w:rsidRPr="009A0BC5">
        <w:rPr>
          <w:rFonts w:ascii="Arial" w:hAnsi="Arial" w:cs="Arial"/>
          <w:lang w:val="sr-Cyrl-CS"/>
        </w:rPr>
        <w:t xml:space="preserve"> обухвата </w:t>
      </w:r>
      <w:r w:rsidRPr="009A0BC5">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A0BC5">
        <w:rPr>
          <w:rFonts w:ascii="Arial" w:hAnsi="Arial" w:cs="Arial"/>
          <w:lang w:val="sr-Cyrl-CS"/>
        </w:rPr>
        <w:t>:</w:t>
      </w:r>
    </w:p>
    <w:p w:rsidR="005520AD" w:rsidRPr="009A0BC5" w:rsidRDefault="005520AD" w:rsidP="00FE27EF">
      <w:pPr>
        <w:widowControl w:val="0"/>
        <w:numPr>
          <w:ilvl w:val="0"/>
          <w:numId w:val="1"/>
        </w:numPr>
        <w:ind w:left="432" w:hanging="432"/>
        <w:jc w:val="both"/>
        <w:rPr>
          <w:rFonts w:ascii="Arial" w:hAnsi="Arial" w:cs="Arial"/>
          <w:lang w:val="sr-Cyrl-CS"/>
        </w:rPr>
      </w:pPr>
      <w:r w:rsidRPr="009A0BC5">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rPr>
        <w:t>Одржавање уговорених рокова, односно контролу да ли се радови изводе према уговореној динамици</w:t>
      </w:r>
      <w:r w:rsidR="004A4437" w:rsidRPr="009A0BC5">
        <w:rPr>
          <w:rFonts w:ascii="Arial" w:hAnsi="Arial" w:cs="Arial"/>
        </w:rPr>
        <w:t xml:space="preserve"> и налогу Нар</w:t>
      </w:r>
      <w:r w:rsidR="00FB7F88">
        <w:rPr>
          <w:rFonts w:ascii="Arial" w:hAnsi="Arial" w:cs="Arial"/>
        </w:rPr>
        <w:t>у</w:t>
      </w:r>
      <w:r w:rsidR="004A4437" w:rsidRPr="009A0BC5">
        <w:rPr>
          <w:rFonts w:ascii="Arial" w:hAnsi="Arial" w:cs="Arial"/>
        </w:rPr>
        <w:t>чиоца,</w:t>
      </w:r>
      <w:r w:rsidRPr="009A0BC5">
        <w:rPr>
          <w:rFonts w:ascii="Arial" w:hAnsi="Arial" w:cs="Arial"/>
        </w:rPr>
        <w:t xml:space="preserve"> о чему ће Извршилац благовремено обавештавати Наручиоца;</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lang w:val="sr-Cyrl-CS"/>
        </w:rPr>
        <w:t xml:space="preserve">Давање упутства извођачу радова; </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rPr>
        <w:t>Контролу уношења података у грађевински дневник;</w:t>
      </w:r>
    </w:p>
    <w:p w:rsidR="005520AD" w:rsidRPr="009A0BC5" w:rsidRDefault="005520AD" w:rsidP="00FE27EF">
      <w:pPr>
        <w:widowControl w:val="0"/>
        <w:numPr>
          <w:ilvl w:val="0"/>
          <w:numId w:val="1"/>
        </w:numPr>
        <w:ind w:left="432" w:hanging="432"/>
        <w:jc w:val="both"/>
        <w:rPr>
          <w:rFonts w:ascii="Arial" w:hAnsi="Arial" w:cs="Arial"/>
        </w:rPr>
      </w:pPr>
      <w:r w:rsidRPr="009A0BC5">
        <w:rPr>
          <w:rFonts w:ascii="Arial" w:hAnsi="Arial" w:cs="Arial"/>
        </w:rPr>
        <w:t>Оверавање ситација;</w:t>
      </w:r>
    </w:p>
    <w:p w:rsidR="005520AD" w:rsidRPr="009A0BC5" w:rsidRDefault="003467A7" w:rsidP="00FE27EF">
      <w:pPr>
        <w:widowControl w:val="0"/>
        <w:numPr>
          <w:ilvl w:val="0"/>
          <w:numId w:val="1"/>
        </w:numPr>
        <w:ind w:left="432" w:hanging="432"/>
        <w:jc w:val="both"/>
        <w:rPr>
          <w:rFonts w:ascii="Arial" w:hAnsi="Arial" w:cs="Arial"/>
        </w:rPr>
      </w:pPr>
      <w:r w:rsidRPr="009A0BC5">
        <w:rPr>
          <w:rFonts w:ascii="Arial" w:hAnsi="Arial" w:cs="Arial"/>
        </w:rPr>
        <w:t>Израду извештаја, анализа и сл.</w:t>
      </w:r>
    </w:p>
    <w:p w:rsidR="007E5E8F" w:rsidRPr="009A0BC5" w:rsidRDefault="007E5E8F" w:rsidP="007E5E8F">
      <w:pPr>
        <w:ind w:firstLine="432"/>
        <w:jc w:val="both"/>
        <w:rPr>
          <w:rFonts w:ascii="Arial" w:hAnsi="Arial" w:cs="Arial"/>
        </w:rPr>
      </w:pPr>
      <w:r w:rsidRPr="009A0BC5">
        <w:rPr>
          <w:rFonts w:ascii="Arial" w:hAnsi="Arial" w:cs="Arial"/>
          <w:lang w:val="sr-Cyrl-CS"/>
        </w:rPr>
        <w:tab/>
        <w:t xml:space="preserve">За одржавање локалних и некатегорисаних путева уградњом каменог агрегата, надзорни орган је дужан да поступа у складу са </w:t>
      </w:r>
      <w:r w:rsidR="00A339DF" w:rsidRPr="009A0BC5">
        <w:rPr>
          <w:rFonts w:ascii="Arial" w:hAnsi="Arial" w:cs="Arial"/>
        </w:rPr>
        <w:t>Програмом одржавања и развоја општинских и некатегорисаних путева општине Баточина за  20</w:t>
      </w:r>
      <w:r w:rsidR="00A81E5F">
        <w:rPr>
          <w:rFonts w:ascii="Arial" w:hAnsi="Arial" w:cs="Arial"/>
        </w:rPr>
        <w:t>20</w:t>
      </w:r>
      <w:r w:rsidR="00A339DF" w:rsidRPr="009A0BC5">
        <w:rPr>
          <w:rFonts w:ascii="Arial" w:hAnsi="Arial" w:cs="Arial"/>
        </w:rPr>
        <w:t>.</w:t>
      </w:r>
      <w:r w:rsidR="00A81E5F">
        <w:rPr>
          <w:rFonts w:ascii="Arial" w:hAnsi="Arial" w:cs="Arial"/>
        </w:rPr>
        <w:t xml:space="preserve"> </w:t>
      </w:r>
      <w:r w:rsidR="00A339DF" w:rsidRPr="009A0BC5">
        <w:rPr>
          <w:rFonts w:ascii="Arial" w:hAnsi="Arial" w:cs="Arial"/>
        </w:rPr>
        <w:t>годину („Сл.гласник општине Баточина“, бр</w:t>
      </w:r>
      <w:r w:rsidR="00A339DF" w:rsidRPr="00B72178">
        <w:rPr>
          <w:rFonts w:ascii="Arial" w:hAnsi="Arial" w:cs="Arial"/>
        </w:rPr>
        <w:t xml:space="preserve">. </w:t>
      </w:r>
      <w:r w:rsidR="00B72178" w:rsidRPr="00B72178">
        <w:rPr>
          <w:rFonts w:ascii="Arial" w:hAnsi="Arial" w:cs="Arial"/>
        </w:rPr>
        <w:t>24/19</w:t>
      </w:r>
      <w:r w:rsidR="00A339DF" w:rsidRPr="009A0BC5">
        <w:rPr>
          <w:rFonts w:ascii="Arial" w:hAnsi="Arial" w:cs="Arial"/>
        </w:rPr>
        <w:t>)</w:t>
      </w:r>
      <w:r w:rsidRPr="009A0BC5">
        <w:rPr>
          <w:rFonts w:ascii="Arial" w:hAnsi="Arial" w:cs="Arial"/>
        </w:rPr>
        <w:t>, прати да ли се испоручени агрегат уграђује на локацији из налога Наручиоца и у количини назначеној на отпремници Добављача, да о томе</w:t>
      </w:r>
      <w:r w:rsidR="003467A7" w:rsidRPr="009A0BC5">
        <w:rPr>
          <w:rFonts w:ascii="Arial" w:hAnsi="Arial" w:cs="Arial"/>
        </w:rPr>
        <w:t xml:space="preserve"> води одговарајућу евиденцију (</w:t>
      </w:r>
      <w:r w:rsidRPr="009A0BC5">
        <w:rPr>
          <w:rFonts w:ascii="Arial" w:hAnsi="Arial" w:cs="Arial"/>
        </w:rPr>
        <w:t>извештај</w:t>
      </w:r>
      <w:r w:rsidR="00FB7F88">
        <w:rPr>
          <w:rFonts w:ascii="Arial" w:hAnsi="Arial" w:cs="Arial"/>
        </w:rPr>
        <w:t>е</w:t>
      </w:r>
      <w:r w:rsidR="003467A7" w:rsidRPr="009A0BC5">
        <w:rPr>
          <w:rFonts w:ascii="Arial" w:hAnsi="Arial" w:cs="Arial"/>
        </w:rPr>
        <w:t>, анализе и сл.)</w:t>
      </w:r>
      <w:r w:rsidRPr="009A0BC5">
        <w:rPr>
          <w:rFonts w:ascii="Arial" w:hAnsi="Arial" w:cs="Arial"/>
        </w:rPr>
        <w:t>.</w:t>
      </w:r>
    </w:p>
    <w:p w:rsidR="005520AD" w:rsidRPr="009A0BC5" w:rsidRDefault="005520AD" w:rsidP="005520AD">
      <w:pPr>
        <w:jc w:val="both"/>
        <w:rPr>
          <w:rFonts w:ascii="Arial" w:hAnsi="Arial" w:cs="Arial"/>
          <w:lang w:val="sr-Cyrl-CS"/>
        </w:rPr>
      </w:pPr>
      <w:r w:rsidRPr="009A0BC5">
        <w:rPr>
          <w:rFonts w:ascii="Arial" w:hAnsi="Arial" w:cs="Arial"/>
          <w:lang w:val="sr-Cyrl-CS"/>
        </w:rPr>
        <w:t xml:space="preserve">    </w:t>
      </w:r>
      <w:r w:rsidRPr="009A0BC5">
        <w:rPr>
          <w:rFonts w:ascii="Arial" w:hAnsi="Arial" w:cs="Arial"/>
          <w:lang w:val="sr-Cyrl-CS"/>
        </w:rPr>
        <w:tab/>
        <w:t>Извршилац није овлашћен да, без пис</w:t>
      </w:r>
      <w:r w:rsidR="00FB7F88">
        <w:rPr>
          <w:rFonts w:ascii="Arial" w:hAnsi="Arial" w:cs="Arial"/>
          <w:lang w:val="sr-Cyrl-CS"/>
        </w:rPr>
        <w:t>ане</w:t>
      </w:r>
      <w:r w:rsidRPr="009A0BC5">
        <w:rPr>
          <w:rFonts w:ascii="Arial" w:hAnsi="Arial" w:cs="Arial"/>
          <w:lang w:val="sr-Cyrl-CS"/>
        </w:rPr>
        <w:t xml:space="preserve">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C33D34" w:rsidRPr="009A0BC5" w:rsidRDefault="00C33D34" w:rsidP="004259F6">
      <w:pPr>
        <w:rPr>
          <w:rFonts w:ascii="Arial" w:hAnsi="Arial" w:cs="Arial"/>
        </w:rPr>
      </w:pPr>
    </w:p>
    <w:p w:rsidR="005520AD" w:rsidRPr="009A0BC5" w:rsidRDefault="005520AD" w:rsidP="005520AD">
      <w:pPr>
        <w:jc w:val="center"/>
        <w:rPr>
          <w:rFonts w:ascii="Arial" w:hAnsi="Arial" w:cs="Arial"/>
          <w:b/>
          <w:lang w:val="sr-Cyrl-CS"/>
        </w:rPr>
      </w:pPr>
      <w:r w:rsidRPr="009A0BC5">
        <w:rPr>
          <w:rFonts w:ascii="Arial" w:hAnsi="Arial" w:cs="Arial"/>
          <w:b/>
          <w:lang w:val="sr-Cyrl-CS"/>
        </w:rPr>
        <w:t xml:space="preserve">Члан </w:t>
      </w:r>
      <w:r w:rsidRPr="009A0BC5">
        <w:rPr>
          <w:rFonts w:ascii="Arial" w:hAnsi="Arial" w:cs="Arial"/>
          <w:b/>
        </w:rPr>
        <w:t>6</w:t>
      </w:r>
      <w:r w:rsidRPr="009A0BC5">
        <w:rPr>
          <w:rFonts w:ascii="Arial" w:hAnsi="Arial" w:cs="Arial"/>
          <w:b/>
          <w:lang w:val="sr-Cyrl-CS"/>
        </w:rPr>
        <w:t>.</w:t>
      </w:r>
    </w:p>
    <w:p w:rsidR="005520AD" w:rsidRPr="009A0BC5" w:rsidRDefault="005520AD" w:rsidP="005520AD">
      <w:pPr>
        <w:jc w:val="center"/>
        <w:rPr>
          <w:rFonts w:ascii="Arial" w:hAnsi="Arial" w:cs="Arial"/>
          <w:lang w:val="sr-Cyrl-CS"/>
        </w:rPr>
      </w:pPr>
    </w:p>
    <w:p w:rsidR="005520AD" w:rsidRPr="009A0BC5" w:rsidRDefault="005520AD" w:rsidP="000572EC">
      <w:pPr>
        <w:jc w:val="both"/>
        <w:rPr>
          <w:rFonts w:ascii="Arial" w:hAnsi="Arial" w:cs="Arial"/>
        </w:rPr>
      </w:pPr>
      <w:r w:rsidRPr="009A0BC5">
        <w:rPr>
          <w:rFonts w:ascii="Arial" w:hAnsi="Arial" w:cs="Arial"/>
          <w:lang w:val="sr-Cyrl-CS"/>
        </w:rPr>
        <w:t xml:space="preserve">   </w:t>
      </w:r>
      <w:r w:rsidRPr="009A0BC5">
        <w:rPr>
          <w:rFonts w:ascii="Arial" w:hAnsi="Arial" w:cs="Arial"/>
          <w:lang w:val="sr-Cyrl-CS"/>
        </w:rPr>
        <w:tab/>
        <w:t xml:space="preserve">Извршилац ће са </w:t>
      </w:r>
      <w:r w:rsidRPr="009A0BC5">
        <w:rPr>
          <w:rFonts w:ascii="Arial" w:hAnsi="Arial" w:cs="Arial"/>
        </w:rPr>
        <w:t>вршењем</w:t>
      </w:r>
      <w:r w:rsidRPr="009A0BC5">
        <w:rPr>
          <w:rFonts w:ascii="Arial" w:hAnsi="Arial" w:cs="Arial"/>
          <w:lang w:val="sr-Cyrl-CS"/>
        </w:rPr>
        <w:t xml:space="preserve"> </w:t>
      </w:r>
      <w:r w:rsidRPr="009A0BC5">
        <w:rPr>
          <w:rFonts w:ascii="Arial" w:hAnsi="Arial" w:cs="Arial"/>
        </w:rPr>
        <w:t>стручног надзора</w:t>
      </w:r>
      <w:r w:rsidRPr="009A0BC5">
        <w:rPr>
          <w:rFonts w:ascii="Arial" w:hAnsi="Arial" w:cs="Arial"/>
          <w:lang w:val="sr-Cyrl-CS"/>
        </w:rPr>
        <w:t xml:space="preserve"> отпочети </w:t>
      </w:r>
      <w:r w:rsidRPr="009A0BC5">
        <w:rPr>
          <w:rFonts w:ascii="Arial" w:hAnsi="Arial" w:cs="Arial"/>
        </w:rPr>
        <w:t xml:space="preserve"> даном</w:t>
      </w:r>
      <w:r w:rsidRPr="009A0BC5">
        <w:rPr>
          <w:rFonts w:ascii="Arial" w:hAnsi="Arial" w:cs="Arial"/>
          <w:lang w:val="sr-Cyrl-CS"/>
        </w:rPr>
        <w:t xml:space="preserve"> </w:t>
      </w:r>
      <w:r w:rsidR="000572EC">
        <w:rPr>
          <w:rFonts w:ascii="Arial" w:hAnsi="Arial" w:cs="Arial"/>
          <w:lang w:val="sr-Cyrl-CS"/>
        </w:rPr>
        <w:t>издавања налога за обављање послова над којима се обавља стручми надзор, о чему ће се стручни надзор благовремено обавестити.</w:t>
      </w:r>
    </w:p>
    <w:p w:rsidR="005520AD" w:rsidRPr="009A0BC5" w:rsidRDefault="005520AD" w:rsidP="005520AD">
      <w:pPr>
        <w:jc w:val="both"/>
        <w:rPr>
          <w:rFonts w:ascii="Arial" w:hAnsi="Arial" w:cs="Arial"/>
        </w:rPr>
      </w:pPr>
      <w:r w:rsidRPr="009A0BC5">
        <w:rPr>
          <w:rFonts w:ascii="Arial" w:hAnsi="Arial" w:cs="Arial"/>
        </w:rPr>
        <w:t xml:space="preserve">  </w:t>
      </w:r>
      <w:r w:rsidRPr="009A0BC5">
        <w:rPr>
          <w:rFonts w:ascii="Arial" w:hAnsi="Arial" w:cs="Arial"/>
        </w:rPr>
        <w:tab/>
        <w:t>Ако Извршилац не започне надзор у року из пре</w:t>
      </w:r>
      <w:r w:rsidRPr="009A0BC5">
        <w:rPr>
          <w:rFonts w:ascii="Arial" w:hAnsi="Arial" w:cs="Arial"/>
          <w:lang w:val="sr-Cyrl-CS"/>
        </w:rPr>
        <w:t>т</w:t>
      </w:r>
      <w:r w:rsidRPr="009A0BC5">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5520AD" w:rsidRPr="009A0BC5" w:rsidRDefault="005520AD" w:rsidP="005520AD">
      <w:pPr>
        <w:jc w:val="both"/>
        <w:rPr>
          <w:rFonts w:ascii="Arial" w:hAnsi="Arial" w:cs="Arial"/>
        </w:rPr>
      </w:pPr>
      <w:r w:rsidRPr="009A0BC5">
        <w:rPr>
          <w:rFonts w:ascii="Arial" w:hAnsi="Arial" w:cs="Arial"/>
        </w:rPr>
        <w:t xml:space="preserve">   </w:t>
      </w:r>
      <w:r w:rsidRPr="009A0BC5">
        <w:rPr>
          <w:rFonts w:ascii="Arial" w:hAnsi="Arial" w:cs="Arial"/>
        </w:rPr>
        <w:tab/>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A0BC5">
        <w:rPr>
          <w:rFonts w:ascii="Arial" w:hAnsi="Arial" w:cs="Arial"/>
        </w:rPr>
        <w:t>д Извршиоца наплати 0,5</w:t>
      </w:r>
      <w:r w:rsidRPr="009A0BC5">
        <w:rPr>
          <w:rFonts w:ascii="Arial" w:hAnsi="Arial" w:cs="Arial"/>
        </w:rPr>
        <w:t xml:space="preserve">% </w:t>
      </w:r>
      <w:r w:rsidRPr="009A0BC5">
        <w:rPr>
          <w:rFonts w:ascii="Arial" w:hAnsi="Arial" w:cs="Arial"/>
        </w:rPr>
        <w:lastRenderedPageBreak/>
        <w:t xml:space="preserve">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5520AD" w:rsidRPr="009A0BC5" w:rsidRDefault="005520AD" w:rsidP="002C5B2F">
      <w:pPr>
        <w:ind w:firstLine="720"/>
        <w:jc w:val="both"/>
        <w:rPr>
          <w:rFonts w:ascii="Arial" w:hAnsi="Arial" w:cs="Arial"/>
        </w:rPr>
      </w:pPr>
      <w:r w:rsidRPr="009A0BC5">
        <w:rPr>
          <w:rFonts w:ascii="Arial" w:hAnsi="Arial" w:cs="Arial"/>
        </w:rPr>
        <w:t>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A0BC5">
        <w:rPr>
          <w:rFonts w:ascii="Arial" w:hAnsi="Arial" w:cs="Arial"/>
        </w:rPr>
        <w:t>ручни надзор (0,5</w:t>
      </w:r>
      <w:r w:rsidRPr="009A0BC5">
        <w:rPr>
          <w:rFonts w:ascii="Arial" w:hAnsi="Arial" w:cs="Arial"/>
        </w:rPr>
        <w:t>% износа из члана 4. став 1. овог уговора за сва</w:t>
      </w:r>
      <w:r w:rsidR="00F82787" w:rsidRPr="009A0BC5">
        <w:rPr>
          <w:rFonts w:ascii="Arial" w:hAnsi="Arial" w:cs="Arial"/>
        </w:rPr>
        <w:t>ки дан одсуства, а не више од 5</w:t>
      </w:r>
      <w:r w:rsidRPr="009A0BC5">
        <w:rPr>
          <w:rFonts w:ascii="Arial" w:hAnsi="Arial" w:cs="Arial"/>
        </w:rPr>
        <w:t>%).</w:t>
      </w:r>
    </w:p>
    <w:p w:rsidR="005520AD" w:rsidRPr="009A0BC5" w:rsidRDefault="005520AD" w:rsidP="005520AD">
      <w:pPr>
        <w:jc w:val="both"/>
        <w:rPr>
          <w:rFonts w:ascii="Arial" w:hAnsi="Arial" w:cs="Arial"/>
        </w:rPr>
      </w:pPr>
    </w:p>
    <w:p w:rsidR="005520AD" w:rsidRPr="009A0BC5" w:rsidRDefault="005520AD" w:rsidP="005520AD">
      <w:pPr>
        <w:jc w:val="center"/>
        <w:rPr>
          <w:rFonts w:ascii="Arial" w:hAnsi="Arial" w:cs="Arial"/>
          <w:b/>
        </w:rPr>
      </w:pPr>
      <w:r w:rsidRPr="009A0BC5">
        <w:rPr>
          <w:rFonts w:ascii="Arial" w:hAnsi="Arial" w:cs="Arial"/>
          <w:b/>
        </w:rPr>
        <w:t>Члан 7.</w:t>
      </w:r>
    </w:p>
    <w:p w:rsidR="005520AD" w:rsidRPr="009A0BC5" w:rsidRDefault="005520AD" w:rsidP="005520AD">
      <w:pPr>
        <w:jc w:val="center"/>
        <w:rPr>
          <w:rFonts w:ascii="Arial" w:hAnsi="Arial" w:cs="Arial"/>
        </w:rPr>
      </w:pPr>
    </w:p>
    <w:p w:rsidR="005520AD" w:rsidRPr="009A0BC5" w:rsidRDefault="005520AD" w:rsidP="002C5B2F">
      <w:pPr>
        <w:ind w:firstLine="720"/>
        <w:jc w:val="both"/>
        <w:rPr>
          <w:rFonts w:ascii="Arial" w:eastAsia="Times New Roman" w:hAnsi="Arial" w:cs="Arial"/>
        </w:rPr>
      </w:pPr>
      <w:r w:rsidRPr="009A0BC5">
        <w:rPr>
          <w:rFonts w:ascii="Arial" w:hAnsi="Arial" w:cs="Arial"/>
        </w:rPr>
        <w:t xml:space="preserve">Извршилац </w:t>
      </w:r>
      <w:r w:rsidRPr="009A0BC5">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5520AD" w:rsidRPr="009A0BC5" w:rsidRDefault="005520AD" w:rsidP="002C5B2F">
      <w:pPr>
        <w:ind w:firstLine="720"/>
        <w:jc w:val="both"/>
        <w:rPr>
          <w:rFonts w:ascii="Arial" w:eastAsia="Times New Roman" w:hAnsi="Arial" w:cs="Arial"/>
        </w:rPr>
      </w:pPr>
      <w:r w:rsidRPr="009A0BC5">
        <w:rPr>
          <w:rFonts w:ascii="Arial" w:eastAsia="Times New Roman" w:hAnsi="Arial" w:cs="Arial"/>
        </w:rPr>
        <w:t>Извршилац је дужан да у извршењу овде уговореног посла поступа с пажњом доброг стручњака.</w:t>
      </w:r>
    </w:p>
    <w:p w:rsidR="005520AD" w:rsidRPr="009A0BC5" w:rsidRDefault="005520AD" w:rsidP="005520AD">
      <w:pPr>
        <w:jc w:val="both"/>
        <w:rPr>
          <w:rFonts w:ascii="Arial" w:eastAsia="Times New Roman" w:hAnsi="Arial" w:cs="Arial"/>
        </w:rPr>
      </w:pPr>
      <w:r w:rsidRPr="009A0BC5">
        <w:rPr>
          <w:rFonts w:ascii="Arial" w:eastAsia="Times New Roman" w:hAnsi="Arial" w:cs="Arial"/>
        </w:rPr>
        <w:t xml:space="preserve">    </w:t>
      </w:r>
      <w:r w:rsidRPr="009A0BC5">
        <w:rPr>
          <w:rFonts w:ascii="Arial" w:eastAsia="Times New Roman" w:hAnsi="Arial" w:cs="Arial"/>
        </w:rPr>
        <w:tab/>
        <w:t>Извршилац одговара за:</w:t>
      </w:r>
    </w:p>
    <w:p w:rsidR="005520AD" w:rsidRPr="009A0BC5" w:rsidRDefault="005520AD" w:rsidP="00FE27EF">
      <w:pPr>
        <w:pStyle w:val="ListParagraph"/>
        <w:numPr>
          <w:ilvl w:val="0"/>
          <w:numId w:val="7"/>
        </w:numPr>
        <w:ind w:left="720"/>
        <w:jc w:val="both"/>
        <w:rPr>
          <w:rFonts w:ascii="Arial" w:eastAsia="Times New Roman" w:hAnsi="Arial" w:cs="Arial"/>
        </w:rPr>
      </w:pPr>
      <w:r w:rsidRPr="009A0BC5">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A0BC5" w:rsidRDefault="005520AD" w:rsidP="00FE27EF">
      <w:pPr>
        <w:pStyle w:val="ListParagraph"/>
        <w:numPr>
          <w:ilvl w:val="0"/>
          <w:numId w:val="7"/>
        </w:numPr>
        <w:ind w:left="720"/>
        <w:jc w:val="both"/>
        <w:rPr>
          <w:rFonts w:ascii="Arial" w:eastAsia="Times New Roman" w:hAnsi="Arial" w:cs="Arial"/>
        </w:rPr>
      </w:pPr>
      <w:r w:rsidRPr="009A0BC5">
        <w:rPr>
          <w:rFonts w:ascii="Arial" w:eastAsia="Times New Roman" w:hAnsi="Arial" w:cs="Arial"/>
        </w:rPr>
        <w:t>целовитост у пружању услуга стручног надзора;</w:t>
      </w:r>
    </w:p>
    <w:p w:rsidR="005520AD" w:rsidRPr="009A0BC5" w:rsidRDefault="005520AD" w:rsidP="00FE27EF">
      <w:pPr>
        <w:pStyle w:val="ListParagraph"/>
        <w:numPr>
          <w:ilvl w:val="0"/>
          <w:numId w:val="7"/>
        </w:numPr>
        <w:ind w:left="720"/>
        <w:jc w:val="both"/>
        <w:rPr>
          <w:rFonts w:ascii="Arial" w:eastAsia="Times New Roman" w:hAnsi="Arial" w:cs="Arial"/>
        </w:rPr>
      </w:pPr>
      <w:r w:rsidRPr="009A0BC5">
        <w:rPr>
          <w:rFonts w:ascii="Arial" w:eastAsia="Times New Roman" w:hAnsi="Arial" w:cs="Arial"/>
        </w:rPr>
        <w:t xml:space="preserve">пружање услуга надзора у оквирима уговорених износа накнаде; </w:t>
      </w:r>
    </w:p>
    <w:p w:rsidR="005520AD" w:rsidRPr="009A0BC5" w:rsidRDefault="005520AD" w:rsidP="00FE27EF">
      <w:pPr>
        <w:pStyle w:val="ListParagraph"/>
        <w:numPr>
          <w:ilvl w:val="0"/>
          <w:numId w:val="7"/>
        </w:numPr>
        <w:ind w:left="720"/>
        <w:jc w:val="both"/>
        <w:rPr>
          <w:rFonts w:ascii="Arial" w:eastAsia="Times New Roman" w:hAnsi="Arial" w:cs="Arial"/>
        </w:rPr>
      </w:pPr>
      <w:r w:rsidRPr="009A0BC5">
        <w:rPr>
          <w:rFonts w:ascii="Arial" w:eastAsia="Times New Roman" w:hAnsi="Arial" w:cs="Arial"/>
        </w:rPr>
        <w:t>пружање услуга у уговореним роковима.</w:t>
      </w:r>
    </w:p>
    <w:p w:rsidR="00F82787" w:rsidRPr="009A0BC5" w:rsidRDefault="005520AD" w:rsidP="00C33D34">
      <w:pPr>
        <w:jc w:val="both"/>
        <w:rPr>
          <w:rFonts w:ascii="Arial" w:eastAsia="Times New Roman" w:hAnsi="Arial" w:cs="Arial"/>
          <w:lang w:val="sr-Cyrl-CS"/>
        </w:rPr>
      </w:pPr>
      <w:r w:rsidRPr="009A0BC5">
        <w:rPr>
          <w:rFonts w:ascii="Arial" w:eastAsia="Times New Roman" w:hAnsi="Arial" w:cs="Arial"/>
        </w:rPr>
        <w:t xml:space="preserve">    </w:t>
      </w:r>
      <w:r w:rsidRPr="009A0BC5">
        <w:rPr>
          <w:rFonts w:ascii="Arial" w:eastAsia="Times New Roman" w:hAnsi="Arial" w:cs="Arial"/>
        </w:rPr>
        <w:tab/>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p>
    <w:p w:rsidR="007E5E8F" w:rsidRPr="009A0BC5" w:rsidRDefault="007E5E8F" w:rsidP="007E6F66">
      <w:pPr>
        <w:jc w:val="both"/>
        <w:rPr>
          <w:rFonts w:ascii="Arial" w:hAnsi="Arial" w:cs="Arial"/>
          <w:bCs/>
          <w:iCs/>
          <w:lang w:val="ru-RU"/>
        </w:rPr>
      </w:pPr>
    </w:p>
    <w:p w:rsidR="005520AD" w:rsidRPr="009A0BC5" w:rsidRDefault="005520AD" w:rsidP="005520AD">
      <w:pPr>
        <w:autoSpaceDE w:val="0"/>
        <w:jc w:val="center"/>
        <w:rPr>
          <w:rFonts w:ascii="Arial" w:eastAsia="Times New Roman" w:hAnsi="Arial" w:cs="Arial"/>
          <w:b/>
          <w:bCs/>
        </w:rPr>
      </w:pPr>
      <w:r w:rsidRPr="009A0BC5">
        <w:rPr>
          <w:rFonts w:ascii="Arial" w:eastAsia="Times New Roman" w:hAnsi="Arial" w:cs="Arial"/>
          <w:b/>
          <w:bCs/>
        </w:rPr>
        <w:t xml:space="preserve">Члан </w:t>
      </w:r>
      <w:r w:rsidR="00C33D34" w:rsidRPr="009A0BC5">
        <w:rPr>
          <w:rFonts w:ascii="Arial" w:eastAsia="Times New Roman" w:hAnsi="Arial" w:cs="Arial"/>
          <w:b/>
          <w:bCs/>
          <w:lang w:val="sr-Cyrl-CS"/>
        </w:rPr>
        <w:t>8</w:t>
      </w:r>
      <w:r w:rsidRPr="009A0BC5">
        <w:rPr>
          <w:rFonts w:ascii="Arial" w:eastAsia="Times New Roman" w:hAnsi="Arial" w:cs="Arial"/>
          <w:b/>
          <w:bCs/>
        </w:rPr>
        <w:t>.</w:t>
      </w:r>
    </w:p>
    <w:p w:rsidR="005520AD" w:rsidRPr="009A0BC5" w:rsidRDefault="005520AD" w:rsidP="005520AD">
      <w:pPr>
        <w:autoSpaceDE w:val="0"/>
        <w:jc w:val="center"/>
        <w:rPr>
          <w:rFonts w:ascii="Arial" w:eastAsia="Times New Roman" w:hAnsi="Arial" w:cs="Arial"/>
          <w:bCs/>
        </w:rPr>
      </w:pPr>
    </w:p>
    <w:p w:rsidR="005520AD" w:rsidRPr="009A0BC5" w:rsidRDefault="005520AD" w:rsidP="00D632F9">
      <w:pPr>
        <w:autoSpaceDE w:val="0"/>
        <w:ind w:firstLine="720"/>
        <w:jc w:val="both"/>
        <w:rPr>
          <w:rFonts w:ascii="Arial" w:eastAsia="Times New Roman" w:hAnsi="Arial" w:cs="Arial"/>
          <w:bCs/>
          <w:lang w:val="sr-Cyrl-CS"/>
        </w:rPr>
      </w:pPr>
      <w:r w:rsidRPr="009A0BC5">
        <w:rPr>
          <w:rFonts w:ascii="Arial" w:eastAsia="Times New Roman" w:hAnsi="Arial" w:cs="Arial"/>
          <w:bCs/>
        </w:rPr>
        <w:t>Ако Извршилац не извршава своје обавезе у складу са одредбама овог уговора, Наручилац</w:t>
      </w:r>
      <w:r w:rsidRPr="009A0BC5">
        <w:rPr>
          <w:rFonts w:ascii="Arial" w:eastAsia="Times New Roman" w:hAnsi="Arial" w:cs="Arial"/>
          <w:bCs/>
          <w:lang w:val="sr-Cyrl-CS"/>
        </w:rPr>
        <w:t xml:space="preserve"> има право на једностран раскид уговора </w:t>
      </w:r>
      <w:r w:rsidRPr="009A0BC5">
        <w:rPr>
          <w:rFonts w:ascii="Arial" w:eastAsia="Times New Roman" w:hAnsi="Arial" w:cs="Arial"/>
          <w:bCs/>
        </w:rPr>
        <w:t xml:space="preserve">и да захтева накнаду штете од Извршиоца до износа из члана 4. став 1. овог </w:t>
      </w:r>
      <w:r w:rsidR="00731250">
        <w:rPr>
          <w:rFonts w:ascii="Arial" w:eastAsia="Times New Roman" w:hAnsi="Arial" w:cs="Arial"/>
          <w:bCs/>
        </w:rPr>
        <w:t>уговора, и Извршилац је дужан</w:t>
      </w:r>
      <w:r w:rsidRPr="009A0BC5">
        <w:rPr>
          <w:rFonts w:ascii="Arial" w:eastAsia="Times New Roman" w:hAnsi="Arial" w:cs="Arial"/>
          <w:bCs/>
        </w:rPr>
        <w:t xml:space="preserve"> да ту штету надокнади најкасније у року од 15 дана од дана пријема писменог захтева наручиоца за накнаду штете.</w:t>
      </w:r>
    </w:p>
    <w:p w:rsidR="005520AD" w:rsidRPr="009A0BC5" w:rsidRDefault="005520AD" w:rsidP="00D632F9">
      <w:pPr>
        <w:autoSpaceDE w:val="0"/>
        <w:ind w:firstLine="720"/>
        <w:jc w:val="both"/>
        <w:rPr>
          <w:rFonts w:ascii="Arial" w:eastAsia="Times New Roman" w:hAnsi="Arial" w:cs="Arial"/>
          <w:bCs/>
        </w:rPr>
      </w:pPr>
      <w:r w:rsidRPr="009A0BC5">
        <w:rPr>
          <w:rFonts w:ascii="Arial" w:eastAsia="Times New Roman" w:hAnsi="Arial" w:cs="Arial"/>
          <w:bCs/>
          <w:lang w:val="sr-Cyrl-CS"/>
        </w:rPr>
        <w:t xml:space="preserve">Уговор се раскида писменом изјавом намере </w:t>
      </w:r>
      <w:r w:rsidRPr="009A0BC5">
        <w:rPr>
          <w:rFonts w:ascii="Arial" w:eastAsia="Times New Roman" w:hAnsi="Arial" w:cs="Arial"/>
          <w:bCs/>
        </w:rPr>
        <w:t>Наручиоца</w:t>
      </w:r>
      <w:r w:rsidRPr="009A0BC5">
        <w:rPr>
          <w:rFonts w:ascii="Arial" w:eastAsia="Times New Roman" w:hAnsi="Arial" w:cs="Arial"/>
          <w:bCs/>
          <w:lang w:val="sr-Cyrl-CS"/>
        </w:rPr>
        <w:t>, која се доставља Изв</w:t>
      </w:r>
      <w:r w:rsidRPr="009A0BC5">
        <w:rPr>
          <w:rFonts w:ascii="Arial" w:eastAsia="Times New Roman" w:hAnsi="Arial" w:cs="Arial"/>
          <w:bCs/>
        </w:rPr>
        <w:t>ршиоцу</w:t>
      </w:r>
      <w:r w:rsidRPr="009A0BC5">
        <w:rPr>
          <w:rFonts w:ascii="Arial" w:eastAsia="Times New Roman" w:hAnsi="Arial" w:cs="Arial"/>
          <w:bCs/>
          <w:lang w:val="sr-Cyrl-CS"/>
        </w:rPr>
        <w:t xml:space="preserve">. Изјава мора да садржи основ, односно образложење за раскид уговора. </w:t>
      </w:r>
      <w:r w:rsidRPr="009A0BC5">
        <w:rPr>
          <w:rFonts w:ascii="Arial" w:eastAsia="Times New Roman" w:hAnsi="Arial" w:cs="Arial"/>
          <w:bCs/>
        </w:rPr>
        <w:t>Уговор се сматра раскинутим даном пријема изјаве од стране Извршиоца.</w:t>
      </w:r>
    </w:p>
    <w:p w:rsidR="00593665" w:rsidRPr="009A0BC5" w:rsidRDefault="00593665" w:rsidP="005520AD">
      <w:pPr>
        <w:autoSpaceDE w:val="0"/>
        <w:jc w:val="both"/>
        <w:rPr>
          <w:rFonts w:ascii="Arial" w:eastAsia="Times New Roman" w:hAnsi="Arial" w:cs="Arial"/>
          <w:bCs/>
        </w:rPr>
      </w:pPr>
    </w:p>
    <w:p w:rsidR="005520AD" w:rsidRPr="009A0BC5" w:rsidRDefault="005520AD" w:rsidP="005520AD">
      <w:pPr>
        <w:autoSpaceDE w:val="0"/>
        <w:jc w:val="center"/>
        <w:rPr>
          <w:rFonts w:ascii="Arial" w:eastAsia="Times New Roman" w:hAnsi="Arial" w:cs="Arial"/>
          <w:b/>
          <w:bCs/>
        </w:rPr>
      </w:pPr>
      <w:r w:rsidRPr="009A0BC5">
        <w:rPr>
          <w:rFonts w:ascii="Arial" w:eastAsia="Times New Roman" w:hAnsi="Arial" w:cs="Arial"/>
          <w:b/>
          <w:bCs/>
        </w:rPr>
        <w:t xml:space="preserve">Члан </w:t>
      </w:r>
      <w:r w:rsidR="00C33D34" w:rsidRPr="009A0BC5">
        <w:rPr>
          <w:rFonts w:ascii="Arial" w:eastAsia="Times New Roman" w:hAnsi="Arial" w:cs="Arial"/>
          <w:b/>
          <w:bCs/>
          <w:lang w:val="sr-Cyrl-CS"/>
        </w:rPr>
        <w:t>9</w:t>
      </w:r>
      <w:r w:rsidRPr="009A0BC5">
        <w:rPr>
          <w:rFonts w:ascii="Arial" w:eastAsia="Times New Roman" w:hAnsi="Arial" w:cs="Arial"/>
          <w:b/>
          <w:bCs/>
        </w:rPr>
        <w:t>.</w:t>
      </w:r>
    </w:p>
    <w:p w:rsidR="005520AD" w:rsidRPr="009A0BC5" w:rsidRDefault="005520AD" w:rsidP="005520AD">
      <w:pPr>
        <w:autoSpaceDE w:val="0"/>
        <w:jc w:val="center"/>
        <w:rPr>
          <w:rFonts w:ascii="Arial" w:hAnsi="Arial" w:cs="Arial"/>
          <w:bCs/>
        </w:rPr>
      </w:pPr>
    </w:p>
    <w:p w:rsidR="005520AD" w:rsidRPr="009A0BC5" w:rsidRDefault="005520AD" w:rsidP="00D632F9">
      <w:pPr>
        <w:ind w:firstLine="720"/>
        <w:jc w:val="both"/>
        <w:rPr>
          <w:rFonts w:ascii="Arial" w:hAnsi="Arial" w:cs="Arial"/>
          <w:bCs/>
        </w:rPr>
      </w:pPr>
      <w:r w:rsidRPr="009A0BC5">
        <w:rPr>
          <w:rFonts w:ascii="Arial" w:hAnsi="Arial" w:cs="Arial"/>
          <w:bCs/>
        </w:rPr>
        <w:t xml:space="preserve">Уговорне стране су сагласне да измене и допуне уговора врше уз обостарну сагласност и у </w:t>
      </w:r>
      <w:r w:rsidR="00D632F9">
        <w:rPr>
          <w:rFonts w:ascii="Arial" w:hAnsi="Arial" w:cs="Arial"/>
          <w:bCs/>
        </w:rPr>
        <w:t>писаној</w:t>
      </w:r>
      <w:r w:rsidRPr="009A0BC5">
        <w:rPr>
          <w:rFonts w:ascii="Arial" w:hAnsi="Arial" w:cs="Arial"/>
          <w:bCs/>
        </w:rPr>
        <w:t xml:space="preserve"> форми, у складу са позитивним прописима.</w:t>
      </w:r>
    </w:p>
    <w:p w:rsidR="005520AD" w:rsidRPr="009A0BC5" w:rsidRDefault="005520AD" w:rsidP="005520AD">
      <w:pPr>
        <w:jc w:val="both"/>
        <w:rPr>
          <w:rFonts w:ascii="Arial" w:hAnsi="Arial" w:cs="Arial"/>
          <w:bCs/>
        </w:rPr>
      </w:pPr>
    </w:p>
    <w:p w:rsidR="005520AD" w:rsidRPr="009A0BC5" w:rsidRDefault="005520AD" w:rsidP="005520AD">
      <w:pPr>
        <w:jc w:val="center"/>
        <w:rPr>
          <w:rFonts w:ascii="Arial" w:hAnsi="Arial" w:cs="Arial"/>
          <w:b/>
          <w:bCs/>
        </w:rPr>
      </w:pPr>
      <w:r w:rsidRPr="009A0BC5">
        <w:rPr>
          <w:rFonts w:ascii="Arial" w:hAnsi="Arial" w:cs="Arial"/>
          <w:b/>
          <w:bCs/>
        </w:rPr>
        <w:t>Члан 1</w:t>
      </w:r>
      <w:r w:rsidR="00C33D34" w:rsidRPr="009A0BC5">
        <w:rPr>
          <w:rFonts w:ascii="Arial" w:hAnsi="Arial" w:cs="Arial"/>
          <w:b/>
          <w:bCs/>
          <w:lang w:val="sr-Cyrl-CS"/>
        </w:rPr>
        <w:t>0</w:t>
      </w:r>
      <w:r w:rsidRPr="009A0BC5">
        <w:rPr>
          <w:rFonts w:ascii="Arial" w:hAnsi="Arial" w:cs="Arial"/>
          <w:b/>
          <w:bCs/>
        </w:rPr>
        <w:t>.</w:t>
      </w:r>
    </w:p>
    <w:p w:rsidR="005520AD" w:rsidRPr="009A0BC5" w:rsidRDefault="005520AD" w:rsidP="005520AD">
      <w:pPr>
        <w:jc w:val="center"/>
        <w:rPr>
          <w:rFonts w:ascii="Arial" w:hAnsi="Arial" w:cs="Arial"/>
        </w:rPr>
      </w:pPr>
    </w:p>
    <w:p w:rsidR="005520AD" w:rsidRPr="009A0BC5" w:rsidRDefault="005520AD" w:rsidP="00D632F9">
      <w:pPr>
        <w:ind w:firstLine="720"/>
        <w:jc w:val="both"/>
        <w:rPr>
          <w:rFonts w:ascii="Arial" w:hAnsi="Arial" w:cs="Arial"/>
        </w:rPr>
      </w:pPr>
      <w:r w:rsidRPr="009A0BC5">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5520AD" w:rsidRDefault="005520AD" w:rsidP="005520AD">
      <w:pPr>
        <w:jc w:val="both"/>
        <w:rPr>
          <w:rFonts w:ascii="Arial" w:hAnsi="Arial" w:cs="Arial"/>
        </w:rPr>
      </w:pPr>
    </w:p>
    <w:p w:rsidR="00B72178" w:rsidRPr="00C12A4B" w:rsidRDefault="00B72178" w:rsidP="005520AD">
      <w:pPr>
        <w:jc w:val="both"/>
        <w:rPr>
          <w:rFonts w:ascii="Arial" w:hAnsi="Arial" w:cs="Arial"/>
          <w:lang w:val="sr-Cyrl-RS"/>
        </w:rPr>
      </w:pPr>
    </w:p>
    <w:p w:rsidR="005520AD" w:rsidRPr="009A0BC5" w:rsidRDefault="005520AD" w:rsidP="005520AD">
      <w:pPr>
        <w:jc w:val="center"/>
        <w:rPr>
          <w:rFonts w:ascii="Arial" w:hAnsi="Arial" w:cs="Arial"/>
          <w:b/>
        </w:rPr>
      </w:pPr>
      <w:r w:rsidRPr="009A0BC5">
        <w:rPr>
          <w:rFonts w:ascii="Arial" w:hAnsi="Arial" w:cs="Arial"/>
          <w:b/>
        </w:rPr>
        <w:lastRenderedPageBreak/>
        <w:t>Члан 1</w:t>
      </w:r>
      <w:r w:rsidR="00C33D34" w:rsidRPr="009A0BC5">
        <w:rPr>
          <w:rFonts w:ascii="Arial" w:hAnsi="Arial" w:cs="Arial"/>
          <w:b/>
          <w:lang w:val="sr-Cyrl-CS"/>
        </w:rPr>
        <w:t>1</w:t>
      </w:r>
      <w:r w:rsidRPr="009A0BC5">
        <w:rPr>
          <w:rFonts w:ascii="Arial" w:hAnsi="Arial" w:cs="Arial"/>
          <w:b/>
        </w:rPr>
        <w:t>.</w:t>
      </w:r>
    </w:p>
    <w:p w:rsidR="005520AD" w:rsidRPr="009A0BC5" w:rsidRDefault="005520AD" w:rsidP="005520AD">
      <w:pPr>
        <w:jc w:val="center"/>
        <w:rPr>
          <w:rFonts w:ascii="Arial" w:hAnsi="Arial" w:cs="Arial"/>
        </w:rPr>
      </w:pPr>
    </w:p>
    <w:p w:rsidR="005520AD" w:rsidRPr="009A0BC5" w:rsidRDefault="005520AD" w:rsidP="00D632F9">
      <w:pPr>
        <w:ind w:firstLine="720"/>
        <w:jc w:val="both"/>
        <w:rPr>
          <w:rFonts w:ascii="Arial" w:hAnsi="Arial" w:cs="Arial"/>
        </w:rPr>
      </w:pPr>
      <w:r w:rsidRPr="009A0BC5">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5520AD" w:rsidRPr="009A0BC5" w:rsidRDefault="005520AD" w:rsidP="005520AD">
      <w:pPr>
        <w:jc w:val="both"/>
        <w:rPr>
          <w:rFonts w:ascii="Arial" w:hAnsi="Arial" w:cs="Arial"/>
        </w:rPr>
      </w:pPr>
    </w:p>
    <w:p w:rsidR="005520AD" w:rsidRPr="009A0BC5" w:rsidRDefault="005520AD" w:rsidP="005520AD">
      <w:pPr>
        <w:jc w:val="center"/>
        <w:rPr>
          <w:rFonts w:ascii="Arial" w:hAnsi="Arial" w:cs="Arial"/>
          <w:b/>
        </w:rPr>
      </w:pPr>
      <w:r w:rsidRPr="009A0BC5">
        <w:rPr>
          <w:rFonts w:ascii="Arial" w:hAnsi="Arial" w:cs="Arial"/>
          <w:b/>
        </w:rPr>
        <w:t>Члан 1</w:t>
      </w:r>
      <w:r w:rsidR="00C33D34" w:rsidRPr="009A0BC5">
        <w:rPr>
          <w:rFonts w:ascii="Arial" w:hAnsi="Arial" w:cs="Arial"/>
          <w:b/>
          <w:lang w:val="sr-Cyrl-CS"/>
        </w:rPr>
        <w:t>2</w:t>
      </w:r>
      <w:r w:rsidRPr="009A0BC5">
        <w:rPr>
          <w:rFonts w:ascii="Arial" w:hAnsi="Arial" w:cs="Arial"/>
          <w:b/>
        </w:rPr>
        <w:t>.</w:t>
      </w:r>
    </w:p>
    <w:p w:rsidR="00D632F9" w:rsidRDefault="00D632F9" w:rsidP="005520AD">
      <w:pPr>
        <w:jc w:val="both"/>
        <w:rPr>
          <w:rFonts w:ascii="Arial" w:hAnsi="Arial" w:cs="Arial"/>
        </w:rPr>
      </w:pPr>
    </w:p>
    <w:p w:rsidR="005520AD" w:rsidRPr="009A0BC5" w:rsidRDefault="005520AD" w:rsidP="00D632F9">
      <w:pPr>
        <w:ind w:firstLine="720"/>
        <w:jc w:val="both"/>
        <w:rPr>
          <w:rFonts w:ascii="Arial" w:hAnsi="Arial" w:cs="Arial"/>
          <w:lang w:val="sr-Cyrl-CS"/>
        </w:rPr>
      </w:pPr>
      <w:r w:rsidRPr="009A0BC5">
        <w:rPr>
          <w:rFonts w:ascii="Arial" w:hAnsi="Arial" w:cs="Arial"/>
        </w:rPr>
        <w:t xml:space="preserve">Уговор се закључује са роком важности до </w:t>
      </w:r>
      <w:r w:rsidRPr="009A0BC5">
        <w:rPr>
          <w:rFonts w:ascii="Arial" w:hAnsi="Arial" w:cs="Arial"/>
          <w:lang w:val="sr-Cyrl-CS"/>
        </w:rPr>
        <w:t>завршетка извршења уговора о извођењу радова, над којима се врши стручни надзор.</w:t>
      </w:r>
    </w:p>
    <w:p w:rsidR="007E5E8F" w:rsidRPr="009A0BC5" w:rsidRDefault="007E5E8F" w:rsidP="005520AD">
      <w:pPr>
        <w:jc w:val="both"/>
        <w:rPr>
          <w:rFonts w:ascii="Arial" w:hAnsi="Arial" w:cs="Arial"/>
          <w:lang w:val="sr-Cyrl-CS"/>
        </w:rPr>
      </w:pPr>
    </w:p>
    <w:p w:rsidR="005520AD" w:rsidRPr="009A0BC5" w:rsidRDefault="005520AD" w:rsidP="005520AD">
      <w:pPr>
        <w:jc w:val="center"/>
        <w:rPr>
          <w:rFonts w:ascii="Arial" w:hAnsi="Arial" w:cs="Arial"/>
          <w:b/>
        </w:rPr>
      </w:pPr>
      <w:r w:rsidRPr="009A0BC5">
        <w:rPr>
          <w:rFonts w:ascii="Arial" w:hAnsi="Arial" w:cs="Arial"/>
          <w:b/>
        </w:rPr>
        <w:t>Члан 1</w:t>
      </w:r>
      <w:r w:rsidR="00C33D34" w:rsidRPr="009A0BC5">
        <w:rPr>
          <w:rFonts w:ascii="Arial" w:hAnsi="Arial" w:cs="Arial"/>
          <w:b/>
          <w:lang w:val="sr-Cyrl-CS"/>
        </w:rPr>
        <w:t>3</w:t>
      </w:r>
      <w:r w:rsidRPr="009A0BC5">
        <w:rPr>
          <w:rFonts w:ascii="Arial" w:hAnsi="Arial" w:cs="Arial"/>
          <w:b/>
        </w:rPr>
        <w:t>.</w:t>
      </w:r>
    </w:p>
    <w:p w:rsidR="005520AD" w:rsidRPr="009A0BC5" w:rsidRDefault="005520AD" w:rsidP="005520AD">
      <w:pPr>
        <w:jc w:val="center"/>
        <w:rPr>
          <w:rFonts w:ascii="Arial" w:hAnsi="Arial" w:cs="Arial"/>
        </w:rPr>
      </w:pPr>
    </w:p>
    <w:p w:rsidR="00593665" w:rsidRPr="009A0BC5" w:rsidRDefault="005520AD" w:rsidP="00593665">
      <w:pPr>
        <w:pStyle w:val="NoSpacing"/>
        <w:ind w:firstLine="360"/>
        <w:jc w:val="both"/>
        <w:rPr>
          <w:rFonts w:ascii="Times New Roman" w:eastAsia="Times New Roman" w:hAnsi="Times New Roman" w:cs="Times New Roman"/>
          <w:bCs/>
          <w:sz w:val="24"/>
          <w:szCs w:val="24"/>
        </w:rPr>
      </w:pPr>
      <w:r w:rsidRPr="009A0BC5">
        <w:rPr>
          <w:rFonts w:ascii="Arial" w:hAnsi="Arial" w:cs="Arial"/>
        </w:rPr>
        <w:t xml:space="preserve">   </w:t>
      </w:r>
      <w:r w:rsidRPr="009A0BC5">
        <w:rPr>
          <w:rFonts w:ascii="Arial" w:hAnsi="Arial" w:cs="Arial"/>
          <w:sz w:val="24"/>
          <w:szCs w:val="24"/>
        </w:rPr>
        <w:tab/>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00593665" w:rsidRPr="009A0BC5">
        <w:rPr>
          <w:rFonts w:ascii="Arial" w:eastAsia="Times New Roman" w:hAnsi="Arial" w:cs="Arial"/>
          <w:bCs/>
          <w:sz w:val="24"/>
          <w:szCs w:val="24"/>
        </w:rPr>
        <w:t xml:space="preserve"> </w:t>
      </w:r>
      <w:r w:rsidR="00593665" w:rsidRPr="009A0BC5">
        <w:rPr>
          <w:rFonts w:ascii="Arial" w:eastAsia="Times New Roman" w:hAnsi="Arial" w:cs="Arial"/>
          <w:bCs/>
          <w:sz w:val="24"/>
          <w:szCs w:val="24"/>
          <w:lang w:val="sr-Cyrl-CS"/>
        </w:rPr>
        <w:t xml:space="preserve">то </w:t>
      </w:r>
      <w:r w:rsidR="00593665" w:rsidRPr="009A0BC5">
        <w:rPr>
          <w:rFonts w:ascii="Arial" w:eastAsia="Times New Roman" w:hAnsi="Arial" w:cs="Arial"/>
          <w:bCs/>
          <w:sz w:val="24"/>
          <w:szCs w:val="24"/>
        </w:rPr>
        <w:t xml:space="preserve">у 5 (пет) истоветних примерака, од чега 3 (три) примерка за Наручиоца, а 2 (два) за </w:t>
      </w:r>
      <w:r w:rsidR="00593665" w:rsidRPr="009A0BC5">
        <w:rPr>
          <w:rFonts w:ascii="Arial" w:eastAsia="Times New Roman" w:hAnsi="Arial" w:cs="Arial"/>
          <w:bCs/>
          <w:sz w:val="24"/>
          <w:szCs w:val="24"/>
          <w:lang w:val="sr-Cyrl-CS"/>
        </w:rPr>
        <w:t>Изврши</w:t>
      </w:r>
      <w:r w:rsidR="00477D05" w:rsidRPr="009A0BC5">
        <w:rPr>
          <w:rFonts w:ascii="Arial" w:eastAsia="Times New Roman" w:hAnsi="Arial" w:cs="Arial"/>
          <w:bCs/>
          <w:sz w:val="24"/>
          <w:szCs w:val="24"/>
          <w:lang w:val="sr-Cyrl-CS"/>
        </w:rPr>
        <w:t>о</w:t>
      </w:r>
      <w:r w:rsidR="00593665" w:rsidRPr="009A0BC5">
        <w:rPr>
          <w:rFonts w:ascii="Arial" w:eastAsia="Times New Roman" w:hAnsi="Arial" w:cs="Arial"/>
          <w:bCs/>
          <w:sz w:val="24"/>
          <w:szCs w:val="24"/>
          <w:lang w:val="sr-Cyrl-CS"/>
        </w:rPr>
        <w:t>ц</w:t>
      </w:r>
      <w:r w:rsidR="00477D05" w:rsidRPr="009A0BC5">
        <w:rPr>
          <w:rFonts w:ascii="Arial" w:eastAsia="Times New Roman" w:hAnsi="Arial" w:cs="Arial"/>
          <w:bCs/>
          <w:sz w:val="24"/>
          <w:szCs w:val="24"/>
          <w:lang w:val="sr-Cyrl-CS"/>
        </w:rPr>
        <w:t>а</w:t>
      </w:r>
      <w:r w:rsidR="00593665" w:rsidRPr="009A0BC5">
        <w:rPr>
          <w:rFonts w:ascii="Arial" w:eastAsia="Times New Roman" w:hAnsi="Arial" w:cs="Arial"/>
          <w:bCs/>
          <w:sz w:val="24"/>
          <w:szCs w:val="24"/>
          <w:lang w:val="sr-Cyrl-CS"/>
        </w:rPr>
        <w:t xml:space="preserve"> </w:t>
      </w:r>
      <w:r w:rsidR="00593665" w:rsidRPr="009A0BC5">
        <w:rPr>
          <w:rFonts w:ascii="Arial" w:eastAsia="Times New Roman" w:hAnsi="Arial" w:cs="Arial"/>
          <w:bCs/>
          <w:sz w:val="24"/>
          <w:szCs w:val="24"/>
        </w:rPr>
        <w:t>услуга.</w:t>
      </w:r>
    </w:p>
    <w:p w:rsidR="005520AD" w:rsidRPr="009A0BC5" w:rsidRDefault="005520AD" w:rsidP="005520AD">
      <w:pPr>
        <w:jc w:val="both"/>
        <w:rPr>
          <w:rFonts w:ascii="Arial" w:hAnsi="Arial" w:cs="Arial"/>
          <w:lang w:val="sr-Cyrl-CS"/>
        </w:rPr>
      </w:pPr>
    </w:p>
    <w:p w:rsidR="007E5E8F" w:rsidRPr="009A0BC5" w:rsidRDefault="007E5E8F" w:rsidP="005520AD">
      <w:pPr>
        <w:jc w:val="both"/>
        <w:rPr>
          <w:rFonts w:ascii="Arial" w:hAnsi="Arial" w:cs="Arial"/>
          <w:lang w:val="sr-Cyrl-CS"/>
        </w:rPr>
      </w:pPr>
    </w:p>
    <w:p w:rsidR="005520AD" w:rsidRPr="009A0BC5" w:rsidRDefault="005520AD" w:rsidP="005520AD">
      <w:pPr>
        <w:jc w:val="both"/>
        <w:rPr>
          <w:rFonts w:ascii="Arial" w:hAnsi="Arial" w:cs="Arial"/>
          <w:lang w:val="sr-Cyrl-CS"/>
        </w:rPr>
      </w:pPr>
    </w:p>
    <w:p w:rsidR="005520AD" w:rsidRPr="009A0BC5" w:rsidRDefault="0038025C" w:rsidP="005520AD">
      <w:pPr>
        <w:jc w:val="both"/>
        <w:rPr>
          <w:rFonts w:ascii="Arial" w:hAnsi="Arial" w:cs="Arial"/>
          <w:b/>
          <w:lang w:val="sr-Cyrl-CS"/>
        </w:rPr>
      </w:pPr>
      <w:r>
        <w:rPr>
          <w:rFonts w:ascii="Arial" w:hAnsi="Arial" w:cs="Arial"/>
          <w:b/>
        </w:rPr>
        <w:t xml:space="preserve">  </w:t>
      </w:r>
      <w:r w:rsidR="00731250">
        <w:rPr>
          <w:rFonts w:ascii="Arial" w:hAnsi="Arial" w:cs="Arial"/>
          <w:b/>
        </w:rPr>
        <w:t xml:space="preserve"> </w:t>
      </w:r>
      <w:r w:rsidR="00BD7632" w:rsidRPr="009A0BC5">
        <w:rPr>
          <w:rFonts w:ascii="Arial" w:hAnsi="Arial" w:cs="Arial"/>
          <w:b/>
        </w:rPr>
        <w:t xml:space="preserve">ЗА </w:t>
      </w:r>
      <w:r w:rsidR="002960B1" w:rsidRPr="009A0BC5">
        <w:rPr>
          <w:rFonts w:ascii="Arial" w:hAnsi="Arial" w:cs="Arial"/>
          <w:b/>
        </w:rPr>
        <w:t>НАРУЧ</w:t>
      </w:r>
      <w:r w:rsidR="00BD7632" w:rsidRPr="009A0BC5">
        <w:rPr>
          <w:rFonts w:ascii="Arial" w:hAnsi="Arial" w:cs="Arial"/>
          <w:b/>
        </w:rPr>
        <w:t>ИОЦА</w:t>
      </w:r>
      <w:r w:rsidR="005520AD" w:rsidRPr="009A0BC5">
        <w:rPr>
          <w:rFonts w:ascii="Arial" w:hAnsi="Arial" w:cs="Arial"/>
          <w:b/>
        </w:rPr>
        <w:t xml:space="preserve">                               </w:t>
      </w:r>
      <w:r>
        <w:rPr>
          <w:rFonts w:ascii="Arial" w:hAnsi="Arial" w:cs="Arial"/>
          <w:b/>
        </w:rPr>
        <w:t xml:space="preserve">            </w:t>
      </w:r>
      <w:r w:rsidR="00BD7632" w:rsidRPr="009A0BC5">
        <w:rPr>
          <w:rFonts w:ascii="Arial" w:hAnsi="Arial" w:cs="Arial"/>
          <w:b/>
        </w:rPr>
        <w:t xml:space="preserve">        </w:t>
      </w:r>
      <w:r w:rsidR="002960B1" w:rsidRPr="009A0BC5">
        <w:rPr>
          <w:rFonts w:ascii="Arial" w:hAnsi="Arial" w:cs="Arial"/>
          <w:b/>
        </w:rPr>
        <w:t xml:space="preserve"> </w:t>
      </w:r>
      <w:r w:rsidR="00BD7632" w:rsidRPr="009A0BC5">
        <w:rPr>
          <w:rFonts w:ascii="Arial" w:hAnsi="Arial" w:cs="Arial"/>
          <w:b/>
        </w:rPr>
        <w:t xml:space="preserve">     </w:t>
      </w:r>
      <w:r w:rsidR="00D632F9">
        <w:rPr>
          <w:rFonts w:ascii="Arial" w:hAnsi="Arial" w:cs="Arial"/>
          <w:b/>
          <w:lang w:val="ru-RU"/>
        </w:rPr>
        <w:t xml:space="preserve">     </w:t>
      </w:r>
      <w:r w:rsidR="005520AD" w:rsidRPr="009A0BC5">
        <w:rPr>
          <w:rFonts w:ascii="Arial" w:hAnsi="Arial" w:cs="Arial"/>
          <w:b/>
          <w:lang w:val="ru-RU"/>
        </w:rPr>
        <w:t xml:space="preserve"> </w:t>
      </w:r>
      <w:r w:rsidR="00BD7632" w:rsidRPr="009A0BC5">
        <w:rPr>
          <w:rFonts w:ascii="Arial" w:hAnsi="Arial" w:cs="Arial"/>
          <w:b/>
          <w:lang w:val="ru-RU"/>
        </w:rPr>
        <w:t>ЗА</w:t>
      </w:r>
      <w:r w:rsidR="005520AD" w:rsidRPr="009A0BC5">
        <w:rPr>
          <w:rFonts w:ascii="Arial" w:hAnsi="Arial" w:cs="Arial"/>
          <w:b/>
          <w:lang w:val="ru-RU"/>
        </w:rPr>
        <w:t xml:space="preserve"> </w:t>
      </w:r>
      <w:r w:rsidR="00BD7632" w:rsidRPr="009A0BC5">
        <w:rPr>
          <w:rFonts w:ascii="Arial" w:hAnsi="Arial" w:cs="Arial"/>
          <w:b/>
        </w:rPr>
        <w:t>ИЗВРШИОЦА</w:t>
      </w:r>
      <w:r w:rsidR="005520AD" w:rsidRPr="009A0BC5">
        <w:rPr>
          <w:rFonts w:ascii="Arial" w:hAnsi="Arial" w:cs="Arial"/>
          <w:b/>
        </w:rPr>
        <w:t xml:space="preserve"> </w:t>
      </w:r>
    </w:p>
    <w:p w:rsidR="005520AD" w:rsidRPr="009A0BC5" w:rsidRDefault="005520AD" w:rsidP="005520AD">
      <w:pPr>
        <w:jc w:val="both"/>
        <w:rPr>
          <w:rFonts w:ascii="Arial" w:hAnsi="Arial" w:cs="Arial"/>
          <w:b/>
          <w:lang w:val="sr-Cyrl-CS"/>
        </w:rPr>
      </w:pPr>
    </w:p>
    <w:p w:rsidR="00BD7632" w:rsidRPr="009A0BC5" w:rsidRDefault="00731250" w:rsidP="00BD7632">
      <w:pPr>
        <w:rPr>
          <w:rFonts w:ascii="Arial" w:hAnsi="Arial" w:cs="Arial"/>
          <w:b/>
          <w:lang w:val="sr-Cyrl-CS"/>
        </w:rPr>
      </w:pPr>
      <w:r>
        <w:rPr>
          <w:rFonts w:ascii="Arial" w:hAnsi="Arial" w:cs="Arial"/>
          <w:b/>
        </w:rPr>
        <w:t xml:space="preserve"> </w:t>
      </w:r>
      <w:r w:rsidR="005520AD" w:rsidRPr="009A0BC5">
        <w:rPr>
          <w:rFonts w:ascii="Arial" w:hAnsi="Arial" w:cs="Arial"/>
          <w:b/>
          <w:lang w:val="sr-Latn-CS"/>
        </w:rPr>
        <w:t xml:space="preserve">__________________          </w:t>
      </w:r>
      <w:r>
        <w:rPr>
          <w:rFonts w:ascii="Arial" w:hAnsi="Arial" w:cs="Arial"/>
          <w:b/>
          <w:lang w:val="sr-Latn-CS"/>
        </w:rPr>
        <w:t xml:space="preserve">                               </w:t>
      </w:r>
      <w:r w:rsidR="005520AD" w:rsidRPr="009A0BC5">
        <w:rPr>
          <w:rFonts w:ascii="Arial" w:hAnsi="Arial" w:cs="Arial"/>
          <w:b/>
          <w:lang w:val="sr-Latn-CS"/>
        </w:rPr>
        <w:t xml:space="preserve">     </w:t>
      </w:r>
      <w:r w:rsidR="005520AD" w:rsidRPr="009A0BC5">
        <w:rPr>
          <w:rFonts w:ascii="Arial" w:hAnsi="Arial" w:cs="Arial"/>
          <w:b/>
        </w:rPr>
        <w:t xml:space="preserve">          </w:t>
      </w:r>
      <w:r w:rsidR="005520AD" w:rsidRPr="009A0BC5">
        <w:rPr>
          <w:rFonts w:ascii="Arial" w:hAnsi="Arial" w:cs="Arial"/>
          <w:b/>
          <w:lang w:val="sr-Latn-CS"/>
        </w:rPr>
        <w:t>____________</w:t>
      </w:r>
      <w:r w:rsidR="005520AD" w:rsidRPr="009A0BC5">
        <w:rPr>
          <w:rFonts w:ascii="Arial" w:hAnsi="Arial" w:cs="Arial"/>
          <w:b/>
        </w:rPr>
        <w:t>_________</w:t>
      </w:r>
      <w:r w:rsidR="005520AD" w:rsidRPr="009A0BC5">
        <w:rPr>
          <w:rFonts w:ascii="Arial" w:hAnsi="Arial" w:cs="Arial"/>
          <w:b/>
          <w:lang w:val="sr-Latn-CS"/>
        </w:rPr>
        <w:t xml:space="preserve">                             </w:t>
      </w:r>
      <w:r w:rsidR="005520AD" w:rsidRPr="009A0BC5">
        <w:rPr>
          <w:rFonts w:ascii="Arial" w:hAnsi="Arial" w:cs="Arial"/>
          <w:b/>
        </w:rPr>
        <w:t xml:space="preserve">                             </w:t>
      </w:r>
      <w:r w:rsidR="005520AD" w:rsidRPr="009A0BC5">
        <w:rPr>
          <w:rFonts w:ascii="Arial" w:hAnsi="Arial" w:cs="Arial"/>
          <w:b/>
          <w:lang w:val="ru-RU"/>
        </w:rPr>
        <w:t xml:space="preserve">  </w:t>
      </w:r>
      <w:r w:rsidR="00BD7632" w:rsidRPr="009A0BC5">
        <w:rPr>
          <w:rFonts w:ascii="Arial" w:hAnsi="Arial" w:cs="Arial"/>
          <w:lang w:val="sr-Cyrl-CS"/>
        </w:rPr>
        <w:t xml:space="preserve"> </w:t>
      </w:r>
      <w:r w:rsidR="0038025C">
        <w:rPr>
          <w:rFonts w:ascii="Arial" w:hAnsi="Arial" w:cs="Arial"/>
          <w:lang w:val="sr-Cyrl-CS"/>
        </w:rPr>
        <w:t>Нина Јевтић</w:t>
      </w:r>
      <w:r w:rsidR="007E5E8F" w:rsidRPr="009A0BC5">
        <w:rPr>
          <w:rFonts w:ascii="Arial" w:hAnsi="Arial" w:cs="Arial"/>
          <w:lang w:val="sr-Cyrl-CS"/>
        </w:rPr>
        <w:t>, начелни</w:t>
      </w:r>
      <w:r>
        <w:rPr>
          <w:rFonts w:ascii="Arial" w:hAnsi="Arial" w:cs="Arial"/>
          <w:lang w:val="sr-Cyrl-CS"/>
        </w:rPr>
        <w:t>ца</w:t>
      </w:r>
      <w:r w:rsidR="00BD7632" w:rsidRPr="009A0BC5">
        <w:rPr>
          <w:rFonts w:ascii="Arial" w:hAnsi="Arial" w:cs="Arial"/>
          <w:lang w:val="sr-Cyrl-CS"/>
        </w:rPr>
        <w:t xml:space="preserve"> </w:t>
      </w:r>
    </w:p>
    <w:p w:rsidR="005520AD" w:rsidRPr="009A0BC5" w:rsidRDefault="005520AD" w:rsidP="005520AD">
      <w:pPr>
        <w:tabs>
          <w:tab w:val="left" w:pos="5460"/>
        </w:tabs>
        <w:rPr>
          <w:rFonts w:ascii="Arial" w:hAnsi="Arial" w:cs="Arial"/>
          <w:lang w:val="sr-Cyrl-CS"/>
        </w:rPr>
      </w:pPr>
    </w:p>
    <w:p w:rsidR="007E6F66" w:rsidRPr="009A0BC5" w:rsidRDefault="007E6F66" w:rsidP="005520AD">
      <w:pPr>
        <w:tabs>
          <w:tab w:val="left" w:pos="5460"/>
        </w:tabs>
        <w:rPr>
          <w:rFonts w:ascii="Arial" w:hAnsi="Arial" w:cs="Arial"/>
        </w:rPr>
      </w:pPr>
    </w:p>
    <w:p w:rsidR="0012158E" w:rsidRPr="009A0BC5" w:rsidRDefault="0012158E" w:rsidP="005520AD">
      <w:pPr>
        <w:tabs>
          <w:tab w:val="left" w:pos="5460"/>
        </w:tabs>
        <w:rPr>
          <w:rFonts w:ascii="Arial" w:hAnsi="Arial" w:cs="Arial"/>
        </w:rPr>
      </w:pPr>
    </w:p>
    <w:p w:rsidR="0012158E" w:rsidRPr="009A0BC5" w:rsidRDefault="0012158E" w:rsidP="005520AD">
      <w:pPr>
        <w:tabs>
          <w:tab w:val="left" w:pos="5460"/>
        </w:tabs>
        <w:rPr>
          <w:rFonts w:ascii="Arial" w:hAnsi="Arial" w:cs="Arial"/>
        </w:rPr>
      </w:pPr>
    </w:p>
    <w:p w:rsidR="00BD7632" w:rsidRPr="009A0BC5" w:rsidRDefault="00BD7632" w:rsidP="007E6F66">
      <w:pPr>
        <w:jc w:val="both"/>
        <w:rPr>
          <w:rFonts w:ascii="Arial" w:hAnsi="Arial" w:cs="Arial"/>
          <w:bCs/>
          <w:i/>
          <w:iCs/>
          <w:color w:val="auto"/>
          <w:sz w:val="22"/>
          <w:szCs w:val="22"/>
        </w:rPr>
      </w:pPr>
      <w:r w:rsidRPr="009A0BC5">
        <w:rPr>
          <w:rFonts w:ascii="Arial" w:eastAsia="TimesNewRomanPSMT" w:hAnsi="Arial" w:cs="Arial"/>
          <w:bCs/>
          <w:i/>
          <w:sz w:val="22"/>
          <w:szCs w:val="22"/>
          <w:u w:val="single"/>
          <w:lang w:val="ru-RU"/>
        </w:rPr>
        <w:t>Напомена</w:t>
      </w:r>
      <w:r w:rsidRPr="009A0BC5">
        <w:rPr>
          <w:rFonts w:ascii="Arial" w:eastAsia="TimesNewRomanPSMT" w:hAnsi="Arial" w:cs="Arial"/>
          <w:bCs/>
          <w:i/>
          <w:sz w:val="22"/>
          <w:szCs w:val="22"/>
          <w:lang w:val="ru-RU"/>
        </w:rPr>
        <w:t>:</w:t>
      </w:r>
      <w:r w:rsidRPr="009A0BC5">
        <w:rPr>
          <w:rFonts w:ascii="Arial" w:eastAsia="TimesNewRomanPSMT" w:hAnsi="Arial" w:cs="Arial"/>
          <w:bCs/>
          <w:sz w:val="22"/>
          <w:szCs w:val="22"/>
          <w:lang w:val="ru-RU"/>
        </w:rPr>
        <w:t xml:space="preserve"> </w:t>
      </w:r>
      <w:r w:rsidRPr="009A0BC5">
        <w:rPr>
          <w:rFonts w:ascii="Arial" w:hAnsi="Arial" w:cs="Arial"/>
          <w:i/>
          <w:iCs/>
          <w:color w:val="auto"/>
          <w:sz w:val="22"/>
          <w:szCs w:val="22"/>
        </w:rPr>
        <w:t>М</w:t>
      </w:r>
      <w:r w:rsidRPr="009A0BC5">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9A0BC5">
        <w:rPr>
          <w:rFonts w:ascii="Arial" w:hAnsi="Arial" w:cs="Arial"/>
          <w:bCs/>
          <w:i/>
          <w:iCs/>
          <w:color w:val="auto"/>
          <w:sz w:val="22"/>
          <w:szCs w:val="22"/>
          <w:lang w:val="sr-Cyrl-CS"/>
        </w:rPr>
        <w:t xml:space="preserve">то </w:t>
      </w:r>
      <w:r w:rsidRPr="009A0BC5">
        <w:rPr>
          <w:rFonts w:ascii="Arial" w:hAnsi="Arial" w:cs="Arial"/>
          <w:bCs/>
          <w:i/>
          <w:iCs/>
          <w:color w:val="auto"/>
          <w:sz w:val="22"/>
          <w:szCs w:val="22"/>
        </w:rPr>
        <w:t>може представљати негативну референцу према члану 82. став 1. тачка 3</w:t>
      </w:r>
      <w:r w:rsidR="00D632F9">
        <w:rPr>
          <w:rFonts w:ascii="Arial" w:hAnsi="Arial" w:cs="Arial"/>
          <w:bCs/>
          <w:i/>
          <w:iCs/>
          <w:color w:val="auto"/>
          <w:sz w:val="22"/>
          <w:szCs w:val="22"/>
        </w:rPr>
        <w:t xml:space="preserve">) </w:t>
      </w:r>
      <w:r w:rsidRPr="009A0BC5">
        <w:rPr>
          <w:rFonts w:ascii="Arial" w:hAnsi="Arial" w:cs="Arial"/>
          <w:bCs/>
          <w:i/>
          <w:iCs/>
          <w:color w:val="auto"/>
          <w:sz w:val="22"/>
          <w:szCs w:val="22"/>
        </w:rPr>
        <w:t>ЗЈН.</w:t>
      </w:r>
    </w:p>
    <w:p w:rsidR="007E5E8F" w:rsidRPr="009A0BC5" w:rsidRDefault="007E5E8F" w:rsidP="007E6F66">
      <w:pPr>
        <w:jc w:val="both"/>
        <w:rPr>
          <w:rFonts w:ascii="Arial" w:hAnsi="Arial" w:cs="Arial"/>
          <w:bCs/>
          <w:i/>
          <w:iCs/>
          <w:color w:val="auto"/>
          <w:sz w:val="22"/>
          <w:szCs w:val="22"/>
        </w:rPr>
      </w:pPr>
    </w:p>
    <w:p w:rsidR="007E5E8F" w:rsidRPr="009A0BC5" w:rsidRDefault="007E5E8F" w:rsidP="007E6F66">
      <w:pPr>
        <w:jc w:val="both"/>
        <w:rPr>
          <w:rFonts w:ascii="Arial" w:hAnsi="Arial" w:cs="Arial"/>
          <w:bCs/>
          <w:i/>
          <w:iCs/>
          <w:color w:val="auto"/>
          <w:sz w:val="22"/>
          <w:szCs w:val="22"/>
        </w:rPr>
      </w:pPr>
    </w:p>
    <w:p w:rsidR="007E5E8F" w:rsidRPr="009A0BC5" w:rsidRDefault="007E5E8F" w:rsidP="007E6F66">
      <w:pPr>
        <w:jc w:val="both"/>
        <w:rPr>
          <w:rFonts w:ascii="Arial" w:hAnsi="Arial" w:cs="Arial"/>
          <w:bCs/>
          <w:i/>
          <w:iCs/>
          <w:color w:val="auto"/>
          <w:sz w:val="22"/>
          <w:szCs w:val="22"/>
        </w:rPr>
      </w:pPr>
    </w:p>
    <w:p w:rsidR="007E5E8F" w:rsidRPr="009A0BC5" w:rsidRDefault="007E5E8F" w:rsidP="007E6F66">
      <w:pPr>
        <w:jc w:val="both"/>
        <w:rPr>
          <w:rFonts w:ascii="Arial" w:hAnsi="Arial" w:cs="Arial"/>
          <w:bCs/>
          <w:i/>
          <w:iCs/>
          <w:color w:val="auto"/>
          <w:sz w:val="22"/>
          <w:szCs w:val="22"/>
          <w:lang w:val="sr-Cyrl-CS"/>
        </w:rPr>
      </w:pPr>
    </w:p>
    <w:p w:rsidR="0005234E" w:rsidRPr="009A0BC5" w:rsidRDefault="0005234E" w:rsidP="007E6F66">
      <w:pPr>
        <w:jc w:val="both"/>
        <w:rPr>
          <w:rFonts w:ascii="Arial" w:hAnsi="Arial" w:cs="Arial"/>
          <w:bCs/>
          <w:i/>
          <w:iCs/>
          <w:color w:val="auto"/>
          <w:sz w:val="22"/>
          <w:szCs w:val="22"/>
          <w:lang w:val="sr-Cyrl-CS"/>
        </w:rPr>
      </w:pPr>
    </w:p>
    <w:p w:rsidR="0005234E" w:rsidRPr="009A0BC5" w:rsidRDefault="0005234E" w:rsidP="007E6F66">
      <w:pPr>
        <w:jc w:val="both"/>
        <w:rPr>
          <w:rFonts w:ascii="Arial" w:hAnsi="Arial" w:cs="Arial"/>
          <w:bCs/>
          <w:i/>
          <w:iCs/>
          <w:color w:val="auto"/>
          <w:sz w:val="22"/>
          <w:szCs w:val="22"/>
          <w:lang w:val="sr-Cyrl-CS"/>
        </w:rPr>
      </w:pPr>
    </w:p>
    <w:p w:rsidR="00C33D34" w:rsidRPr="009A0BC5" w:rsidRDefault="00C33D34" w:rsidP="007E6F66">
      <w:pPr>
        <w:jc w:val="both"/>
        <w:rPr>
          <w:rFonts w:ascii="Arial" w:hAnsi="Arial" w:cs="Arial"/>
          <w:bCs/>
          <w:i/>
          <w:iCs/>
          <w:color w:val="auto"/>
          <w:sz w:val="22"/>
          <w:szCs w:val="22"/>
          <w:lang w:val="sr-Cyrl-CS"/>
        </w:rPr>
      </w:pPr>
    </w:p>
    <w:p w:rsidR="00593665" w:rsidRPr="009A0BC5" w:rsidRDefault="00593665" w:rsidP="007E6F66">
      <w:pPr>
        <w:jc w:val="both"/>
        <w:rPr>
          <w:rFonts w:ascii="Arial" w:hAnsi="Arial" w:cs="Arial"/>
          <w:bCs/>
          <w:i/>
          <w:iCs/>
          <w:color w:val="auto"/>
          <w:sz w:val="22"/>
          <w:szCs w:val="22"/>
          <w:lang w:val="sr-Cyrl-CS"/>
        </w:rPr>
      </w:pPr>
    </w:p>
    <w:p w:rsidR="00593665" w:rsidRPr="009A0BC5" w:rsidRDefault="00593665" w:rsidP="007E6F66">
      <w:pPr>
        <w:jc w:val="both"/>
        <w:rPr>
          <w:rFonts w:ascii="Arial" w:hAnsi="Arial" w:cs="Arial"/>
          <w:bCs/>
          <w:i/>
          <w:iCs/>
          <w:color w:val="auto"/>
          <w:sz w:val="22"/>
          <w:szCs w:val="22"/>
        </w:rPr>
      </w:pPr>
    </w:p>
    <w:p w:rsidR="0012158E" w:rsidRDefault="0012158E" w:rsidP="007E6F66">
      <w:pPr>
        <w:jc w:val="both"/>
        <w:rPr>
          <w:rFonts w:ascii="Arial" w:hAnsi="Arial" w:cs="Arial"/>
          <w:bCs/>
          <w:i/>
          <w:iCs/>
          <w:color w:val="auto"/>
          <w:sz w:val="22"/>
          <w:szCs w:val="22"/>
        </w:rPr>
      </w:pPr>
    </w:p>
    <w:p w:rsidR="00B72178" w:rsidRDefault="00B72178" w:rsidP="007E6F66">
      <w:pPr>
        <w:jc w:val="both"/>
        <w:rPr>
          <w:rFonts w:ascii="Arial" w:hAnsi="Arial" w:cs="Arial"/>
          <w:bCs/>
          <w:i/>
          <w:iCs/>
          <w:color w:val="auto"/>
          <w:sz w:val="22"/>
          <w:szCs w:val="22"/>
        </w:rPr>
      </w:pPr>
    </w:p>
    <w:p w:rsidR="00B72178" w:rsidRDefault="00B72178" w:rsidP="007E6F66">
      <w:pPr>
        <w:jc w:val="both"/>
        <w:rPr>
          <w:rFonts w:ascii="Arial" w:hAnsi="Arial" w:cs="Arial"/>
          <w:bCs/>
          <w:i/>
          <w:iCs/>
          <w:color w:val="auto"/>
          <w:sz w:val="22"/>
          <w:szCs w:val="22"/>
        </w:rPr>
      </w:pPr>
    </w:p>
    <w:p w:rsidR="00B72178" w:rsidRDefault="00B72178" w:rsidP="007E6F66">
      <w:pPr>
        <w:jc w:val="both"/>
        <w:rPr>
          <w:rFonts w:ascii="Arial" w:hAnsi="Arial" w:cs="Arial"/>
          <w:bCs/>
          <w:i/>
          <w:iCs/>
          <w:color w:val="auto"/>
          <w:sz w:val="22"/>
          <w:szCs w:val="22"/>
        </w:rPr>
      </w:pPr>
    </w:p>
    <w:p w:rsidR="00B72178" w:rsidRDefault="00B72178" w:rsidP="007E6F66">
      <w:pPr>
        <w:jc w:val="both"/>
        <w:rPr>
          <w:rFonts w:ascii="Arial" w:hAnsi="Arial" w:cs="Arial"/>
          <w:bCs/>
          <w:i/>
          <w:iCs/>
          <w:color w:val="auto"/>
          <w:sz w:val="22"/>
          <w:szCs w:val="22"/>
        </w:rPr>
      </w:pPr>
    </w:p>
    <w:p w:rsidR="00B72178" w:rsidRPr="00B72178" w:rsidRDefault="00B72178" w:rsidP="007E6F66">
      <w:pPr>
        <w:jc w:val="both"/>
        <w:rPr>
          <w:rFonts w:ascii="Arial" w:hAnsi="Arial" w:cs="Arial"/>
          <w:bCs/>
          <w:i/>
          <w:iCs/>
          <w:color w:val="auto"/>
          <w:sz w:val="22"/>
          <w:szCs w:val="22"/>
        </w:rPr>
      </w:pPr>
    </w:p>
    <w:p w:rsidR="0012158E" w:rsidRDefault="0012158E" w:rsidP="007E6F66">
      <w:pPr>
        <w:jc w:val="both"/>
        <w:rPr>
          <w:rFonts w:ascii="Arial" w:hAnsi="Arial" w:cs="Arial"/>
          <w:bCs/>
          <w:i/>
          <w:iCs/>
          <w:color w:val="auto"/>
          <w:sz w:val="22"/>
          <w:szCs w:val="22"/>
        </w:rPr>
      </w:pPr>
    </w:p>
    <w:p w:rsidR="00D632F9" w:rsidRPr="00D632F9" w:rsidRDefault="00D632F9" w:rsidP="007E6F66">
      <w:pPr>
        <w:jc w:val="both"/>
        <w:rPr>
          <w:rFonts w:ascii="Arial" w:hAnsi="Arial" w:cs="Arial"/>
          <w:bCs/>
          <w:i/>
          <w:iCs/>
          <w:color w:val="auto"/>
          <w:sz w:val="22"/>
          <w:szCs w:val="22"/>
        </w:rPr>
      </w:pPr>
    </w:p>
    <w:p w:rsidR="007E5E8F" w:rsidRPr="009A0BC5" w:rsidRDefault="007E5E8F" w:rsidP="007E6F66">
      <w:pPr>
        <w:jc w:val="both"/>
        <w:rPr>
          <w:rFonts w:ascii="Arial" w:hAnsi="Arial" w:cs="Arial"/>
          <w:bCs/>
          <w:i/>
          <w:iCs/>
          <w:color w:val="auto"/>
          <w:sz w:val="22"/>
          <w:szCs w:val="22"/>
        </w:rPr>
      </w:pPr>
    </w:p>
    <w:p w:rsidR="0012158E" w:rsidRPr="009A0BC5" w:rsidRDefault="0012158E" w:rsidP="007E6F66">
      <w:pPr>
        <w:jc w:val="both"/>
        <w:rPr>
          <w:color w:val="auto"/>
          <w:sz w:val="22"/>
          <w:szCs w:val="22"/>
        </w:rPr>
      </w:pPr>
    </w:p>
    <w:p w:rsidR="00BD7632" w:rsidRPr="009A0BC5" w:rsidRDefault="006172C7" w:rsidP="00BD7632">
      <w:pPr>
        <w:shd w:val="clear" w:color="auto" w:fill="C6D9F1"/>
        <w:jc w:val="center"/>
        <w:rPr>
          <w:rFonts w:ascii="Arial" w:hAnsi="Arial" w:cs="Arial"/>
          <w:b/>
          <w:bCs/>
          <w:i/>
          <w:iCs/>
          <w:sz w:val="28"/>
          <w:szCs w:val="28"/>
          <w:lang w:val="ru-RU"/>
        </w:rPr>
      </w:pPr>
      <w:r w:rsidRPr="009A0BC5">
        <w:rPr>
          <w:rFonts w:ascii="Arial" w:hAnsi="Arial" w:cs="Arial"/>
          <w:b/>
          <w:bCs/>
          <w:i/>
          <w:iCs/>
          <w:sz w:val="28"/>
          <w:szCs w:val="28"/>
        </w:rPr>
        <w:lastRenderedPageBreak/>
        <w:t>I</w:t>
      </w:r>
      <w:r w:rsidR="00BD7632" w:rsidRPr="009A0BC5">
        <w:rPr>
          <w:rFonts w:ascii="Arial" w:hAnsi="Arial" w:cs="Arial"/>
          <w:b/>
          <w:bCs/>
          <w:i/>
          <w:iCs/>
          <w:sz w:val="28"/>
          <w:szCs w:val="28"/>
          <w:lang w:val="sr-Latn-CS"/>
        </w:rPr>
        <w:t>X</w:t>
      </w:r>
      <w:r w:rsidR="00BD7632" w:rsidRPr="009A0BC5">
        <w:rPr>
          <w:rFonts w:ascii="Arial" w:hAnsi="Arial" w:cs="Arial"/>
          <w:b/>
          <w:bCs/>
          <w:i/>
          <w:iCs/>
          <w:sz w:val="28"/>
          <w:szCs w:val="28"/>
          <w:lang w:val="ru-RU"/>
        </w:rPr>
        <w:t xml:space="preserve">  УПУТСТВО ПОНУЂАЧИМА КАКО ДА САЧИНЕ ПОНУДУ</w:t>
      </w:r>
    </w:p>
    <w:p w:rsidR="005520AD" w:rsidRPr="009A0BC5" w:rsidRDefault="005520AD" w:rsidP="005520AD">
      <w:pPr>
        <w:shd w:val="clear" w:color="auto" w:fill="C6D9F1"/>
        <w:jc w:val="center"/>
        <w:rPr>
          <w:rFonts w:ascii="Arial" w:hAnsi="Arial" w:cs="Arial"/>
          <w:b/>
          <w:bCs/>
          <w:i/>
          <w:iCs/>
          <w:sz w:val="28"/>
          <w:szCs w:val="28"/>
        </w:rPr>
      </w:pPr>
    </w:p>
    <w:p w:rsidR="005520AD" w:rsidRPr="009A0BC5" w:rsidRDefault="005520AD" w:rsidP="005520AD">
      <w:pPr>
        <w:jc w:val="both"/>
        <w:rPr>
          <w:rFonts w:ascii="Arial" w:hAnsi="Arial" w:cs="Arial"/>
          <w:b/>
          <w:bCs/>
          <w:i/>
          <w:iCs/>
          <w:sz w:val="28"/>
          <w:szCs w:val="28"/>
        </w:rPr>
      </w:pPr>
    </w:p>
    <w:p w:rsidR="00BD7632" w:rsidRPr="009A0BC5" w:rsidRDefault="00BD7632" w:rsidP="00BD7632">
      <w:pPr>
        <w:jc w:val="both"/>
        <w:rPr>
          <w:rFonts w:ascii="Arial" w:hAnsi="Arial" w:cs="Arial"/>
          <w:b/>
          <w:bCs/>
          <w:i/>
          <w:iCs/>
          <w:lang w:val="ru-RU"/>
        </w:rPr>
      </w:pPr>
      <w:r w:rsidRPr="009A0BC5">
        <w:rPr>
          <w:rFonts w:ascii="Arial" w:hAnsi="Arial" w:cs="Arial"/>
          <w:b/>
          <w:bCs/>
          <w:i/>
          <w:iCs/>
          <w:lang w:val="ru-RU"/>
        </w:rPr>
        <w:t>1. ПОДАЦИ О ЈЕЗИКУ НА КОЈЕМ ПОНУДА МОРА ДА БУДЕ САСТАВЉЕНА</w:t>
      </w:r>
    </w:p>
    <w:p w:rsidR="00BD7632" w:rsidRPr="009A0BC5" w:rsidRDefault="00BD7632" w:rsidP="00BD7632">
      <w:pPr>
        <w:jc w:val="both"/>
        <w:rPr>
          <w:rFonts w:ascii="Arial" w:hAnsi="Arial" w:cs="Arial"/>
          <w:b/>
          <w:bCs/>
          <w:i/>
          <w:iCs/>
          <w:lang w:val="ru-RU"/>
        </w:rPr>
      </w:pPr>
    </w:p>
    <w:p w:rsidR="00BD7632" w:rsidRPr="009A0BC5" w:rsidRDefault="00BD7632" w:rsidP="00BD7632">
      <w:pPr>
        <w:jc w:val="both"/>
        <w:rPr>
          <w:rFonts w:ascii="Arial" w:hAnsi="Arial" w:cs="Arial"/>
          <w:b/>
          <w:bCs/>
          <w:i/>
          <w:iCs/>
          <w:lang w:val="ru-RU"/>
        </w:rPr>
      </w:pPr>
      <w:r w:rsidRPr="009A0BC5">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A0BC5" w:rsidRDefault="00BD7632" w:rsidP="00BD7632">
      <w:pPr>
        <w:jc w:val="both"/>
        <w:rPr>
          <w:lang w:val="sr-Cyrl-CS"/>
        </w:rPr>
      </w:pPr>
    </w:p>
    <w:p w:rsidR="00BD7632" w:rsidRPr="009A0BC5" w:rsidRDefault="00BD7632" w:rsidP="00BD7632">
      <w:pPr>
        <w:jc w:val="both"/>
        <w:rPr>
          <w:rFonts w:ascii="Arial" w:eastAsia="TimesNewRomanPSMT" w:hAnsi="Arial" w:cs="Arial"/>
          <w:bCs/>
          <w:lang w:val="ru-RU"/>
        </w:rPr>
      </w:pPr>
      <w:r w:rsidRPr="009A0BC5">
        <w:rPr>
          <w:rFonts w:ascii="Arial" w:hAnsi="Arial" w:cs="Arial"/>
          <w:b/>
          <w:bCs/>
          <w:i/>
          <w:iCs/>
          <w:lang w:val="ru-RU"/>
        </w:rPr>
        <w:t>2. НАЧИН НА КОЈИ ПОНУДА МОРА ДА БУДЕ САЧИЊЕНА</w:t>
      </w:r>
    </w:p>
    <w:p w:rsidR="00BD7632" w:rsidRPr="009A0BC5" w:rsidRDefault="00BD7632" w:rsidP="00BD7632">
      <w:pPr>
        <w:jc w:val="both"/>
        <w:rPr>
          <w:rFonts w:ascii="Arial" w:eastAsia="TimesNewRomanPSMT" w:hAnsi="Arial" w:cs="Arial"/>
          <w:bCs/>
          <w:lang w:val="ru-RU"/>
        </w:rPr>
      </w:pPr>
    </w:p>
    <w:p w:rsidR="00BD7632" w:rsidRPr="009A0BC5" w:rsidRDefault="00BD7632" w:rsidP="00BD7632">
      <w:pPr>
        <w:jc w:val="both"/>
        <w:rPr>
          <w:rFonts w:ascii="Arial" w:eastAsia="TimesNewRomanPSMT" w:hAnsi="Arial" w:cs="Arial"/>
          <w:bCs/>
          <w:lang w:val="ru-RU"/>
        </w:rPr>
      </w:pPr>
      <w:r w:rsidRPr="009A0BC5">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A0BC5" w:rsidRDefault="00BD7632" w:rsidP="00BD7632">
      <w:pPr>
        <w:jc w:val="both"/>
        <w:rPr>
          <w:rFonts w:ascii="Arial" w:eastAsia="TimesNewRomanPSMT" w:hAnsi="Arial" w:cs="Arial"/>
          <w:bCs/>
          <w:lang w:val="ru-RU"/>
        </w:rPr>
      </w:pPr>
      <w:r w:rsidRPr="009A0BC5">
        <w:rPr>
          <w:rFonts w:ascii="Arial" w:eastAsia="TimesNewRomanPSMT" w:hAnsi="Arial" w:cs="Arial"/>
          <w:bCs/>
          <w:lang w:val="ru-RU"/>
        </w:rPr>
        <w:t>На полеђини коверте или на кутији навести назив</w:t>
      </w:r>
      <w:r w:rsidRPr="009A0BC5">
        <w:rPr>
          <w:rFonts w:ascii="Arial" w:eastAsia="TimesNewRomanPSMT" w:hAnsi="Arial" w:cs="Arial"/>
          <w:bCs/>
          <w:lang w:val="sr-Cyrl-CS"/>
        </w:rPr>
        <w:t xml:space="preserve"> и адресу</w:t>
      </w:r>
      <w:r w:rsidRPr="009A0BC5">
        <w:rPr>
          <w:rFonts w:ascii="Arial" w:eastAsia="TimesNewRomanPSMT" w:hAnsi="Arial" w:cs="Arial"/>
          <w:bCs/>
          <w:lang w:val="ru-RU"/>
        </w:rPr>
        <w:t xml:space="preserve"> понуђача. </w:t>
      </w:r>
    </w:p>
    <w:p w:rsidR="00BD7632" w:rsidRPr="009A0BC5" w:rsidRDefault="00BD7632" w:rsidP="00BD7632">
      <w:pPr>
        <w:jc w:val="both"/>
        <w:rPr>
          <w:rFonts w:ascii="Arial" w:eastAsia="TimesNewRomanPSMT" w:hAnsi="Arial" w:cs="Arial"/>
          <w:bCs/>
          <w:lang w:val="ru-RU"/>
        </w:rPr>
      </w:pPr>
      <w:r w:rsidRPr="009A0BC5">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A0BC5" w:rsidRDefault="00BD7632" w:rsidP="00BD7632">
      <w:pPr>
        <w:jc w:val="both"/>
        <w:rPr>
          <w:rFonts w:ascii="Arial" w:hAnsi="Arial" w:cs="Arial"/>
          <w:b/>
          <w:color w:val="auto"/>
          <w:lang w:val="sr-Cyrl-CS"/>
        </w:rPr>
      </w:pPr>
      <w:r w:rsidRPr="009A0BC5">
        <w:rPr>
          <w:rFonts w:ascii="Arial" w:eastAsia="TimesNewRomanPSMT" w:hAnsi="Arial" w:cs="Arial"/>
          <w:bCs/>
          <w:lang w:val="ru-RU"/>
        </w:rPr>
        <w:t>Понуду доставити на адресу:</w:t>
      </w:r>
      <w:r w:rsidRPr="009A0BC5">
        <w:rPr>
          <w:rFonts w:ascii="Arial" w:hAnsi="Arial" w:cs="Arial"/>
          <w:iCs/>
          <w:lang w:val="sr-Cyrl-CS"/>
        </w:rPr>
        <w:t xml:space="preserve"> </w:t>
      </w:r>
      <w:r w:rsidR="00C33D34" w:rsidRPr="009A0BC5">
        <w:rPr>
          <w:rFonts w:ascii="Arial" w:hAnsi="Arial" w:cs="Arial"/>
          <w:iCs/>
          <w:lang w:val="sr-Cyrl-CS"/>
        </w:rPr>
        <w:t>Општинска управа</w:t>
      </w:r>
      <w:r w:rsidR="0038025C">
        <w:rPr>
          <w:rFonts w:ascii="Arial" w:hAnsi="Arial" w:cs="Arial"/>
          <w:iCs/>
          <w:lang w:val="sr-Cyrl-CS"/>
        </w:rPr>
        <w:t>,</w:t>
      </w:r>
      <w:r w:rsidR="00C33D34" w:rsidRPr="009A0BC5">
        <w:rPr>
          <w:rFonts w:ascii="Arial" w:hAnsi="Arial" w:cs="Arial"/>
          <w:iCs/>
          <w:lang w:val="sr-Cyrl-CS"/>
        </w:rPr>
        <w:t xml:space="preserve"> </w:t>
      </w:r>
      <w:r w:rsidR="0038025C" w:rsidRPr="009A0BC5">
        <w:rPr>
          <w:rFonts w:ascii="Arial" w:hAnsi="Arial" w:cs="Arial"/>
          <w:iCs/>
          <w:lang w:val="sr-Cyrl-CS"/>
        </w:rPr>
        <w:t xml:space="preserve">Општина Баточина </w:t>
      </w:r>
      <w:r w:rsidRPr="009A0BC5">
        <w:rPr>
          <w:rFonts w:ascii="Arial" w:hAnsi="Arial" w:cs="Arial"/>
          <w:iCs/>
          <w:lang w:val="sr-Cyrl-CS"/>
        </w:rPr>
        <w:t>34227 Баточина</w:t>
      </w:r>
      <w:r w:rsidRPr="009A0BC5">
        <w:rPr>
          <w:rFonts w:ascii="Arial" w:hAnsi="Arial" w:cs="Arial"/>
          <w:iCs/>
          <w:lang w:val="ru-RU"/>
        </w:rPr>
        <w:t xml:space="preserve">, </w:t>
      </w:r>
      <w:r w:rsidR="00731250">
        <w:rPr>
          <w:rFonts w:ascii="Arial" w:hAnsi="Arial" w:cs="Arial"/>
          <w:iCs/>
          <w:lang w:val="ru-RU"/>
        </w:rPr>
        <w:t>у</w:t>
      </w:r>
      <w:r w:rsidRPr="009A0BC5">
        <w:rPr>
          <w:rFonts w:ascii="Arial" w:hAnsi="Arial" w:cs="Arial"/>
          <w:iCs/>
          <w:lang w:val="ru-RU"/>
        </w:rPr>
        <w:t>л. К</w:t>
      </w:r>
      <w:r w:rsidRPr="009A0BC5">
        <w:rPr>
          <w:rFonts w:ascii="Arial" w:hAnsi="Arial" w:cs="Arial"/>
          <w:iCs/>
          <w:lang w:val="sr-Cyrl-CS"/>
        </w:rPr>
        <w:t xml:space="preserve">раља Петра </w:t>
      </w:r>
      <w:r w:rsidRPr="009A0BC5">
        <w:rPr>
          <w:rFonts w:ascii="Arial" w:hAnsi="Arial" w:cs="Arial"/>
          <w:iCs/>
          <w:lang w:val="sr-Latn-CS"/>
        </w:rPr>
        <w:t>I</w:t>
      </w:r>
      <w:r w:rsidRPr="009A0BC5">
        <w:rPr>
          <w:rFonts w:ascii="Arial" w:hAnsi="Arial" w:cs="Arial"/>
          <w:iCs/>
          <w:lang w:val="ru-RU"/>
        </w:rPr>
        <w:t xml:space="preserve"> бр.3</w:t>
      </w:r>
      <w:r w:rsidR="007E5E8F" w:rsidRPr="009A0BC5">
        <w:rPr>
          <w:rFonts w:ascii="Arial" w:hAnsi="Arial" w:cs="Arial"/>
          <w:iCs/>
          <w:lang w:val="ru-RU"/>
        </w:rPr>
        <w:t>2</w:t>
      </w:r>
      <w:r w:rsidRPr="009A0BC5">
        <w:rPr>
          <w:rFonts w:ascii="Arial" w:hAnsi="Arial" w:cs="Arial"/>
          <w:i/>
          <w:iCs/>
          <w:lang w:val="ru-RU"/>
        </w:rPr>
        <w:t xml:space="preserve">, </w:t>
      </w:r>
      <w:r w:rsidRPr="009A0BC5">
        <w:rPr>
          <w:rFonts w:ascii="Arial" w:eastAsia="TimesNewRomanPSMT" w:hAnsi="Arial" w:cs="Arial"/>
          <w:bCs/>
          <w:lang w:val="ru-RU"/>
        </w:rPr>
        <w:t xml:space="preserve">са назнаком: </w:t>
      </w:r>
      <w:r w:rsidR="00731250">
        <w:rPr>
          <w:rFonts w:ascii="Arial" w:eastAsia="TimesNewRomanPS-BoldMT" w:hAnsi="Arial" w:cs="Arial"/>
          <w:b/>
          <w:bCs/>
          <w:lang w:val="ru-RU"/>
        </w:rPr>
        <w:t>«</w:t>
      </w:r>
      <w:r w:rsidRPr="009A0BC5">
        <w:rPr>
          <w:rFonts w:ascii="Arial" w:eastAsia="TimesNewRomanPS-BoldMT" w:hAnsi="Arial" w:cs="Arial"/>
          <w:b/>
          <w:bCs/>
          <w:lang w:val="ru-RU"/>
        </w:rPr>
        <w:t>Понуда за јавну набавку</w:t>
      </w:r>
      <w:r w:rsidRPr="009A0BC5">
        <w:rPr>
          <w:rFonts w:ascii="Arial" w:eastAsia="TimesNewRomanPS-BoldMT" w:hAnsi="Arial" w:cs="Arial"/>
          <w:b/>
          <w:bCs/>
          <w:lang w:val="sr-Cyrl-CS"/>
        </w:rPr>
        <w:t xml:space="preserve"> –</w:t>
      </w:r>
      <w:r w:rsidRPr="009A0BC5">
        <w:rPr>
          <w:rFonts w:ascii="Arial" w:hAnsi="Arial" w:cs="Arial"/>
          <w:lang w:val="ru-RU"/>
        </w:rPr>
        <w:t xml:space="preserve"> </w:t>
      </w:r>
      <w:r w:rsidR="00B2556E" w:rsidRPr="009A0BC5">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sidR="004B758B" w:rsidRPr="009A0BC5">
        <w:rPr>
          <w:rFonts w:ascii="Arial" w:hAnsi="Arial" w:cs="Arial"/>
          <w:b/>
          <w:bCs/>
        </w:rPr>
        <w:t xml:space="preserve"> </w:t>
      </w:r>
      <w:r w:rsidRPr="009A0BC5">
        <w:rPr>
          <w:rFonts w:ascii="Arial" w:eastAsia="TimesNewRomanPSMT" w:hAnsi="Arial" w:cs="Arial"/>
          <w:b/>
          <w:bCs/>
          <w:lang w:val="ru-RU"/>
        </w:rPr>
        <w:t xml:space="preserve">- </w:t>
      </w:r>
      <w:r w:rsidR="00731250">
        <w:rPr>
          <w:rFonts w:ascii="Arial" w:eastAsia="TimesNewRomanPS-BoldMT" w:hAnsi="Arial" w:cs="Arial"/>
          <w:b/>
          <w:bCs/>
          <w:lang w:val="ru-RU"/>
        </w:rPr>
        <w:t>НЕ ОТВАРАТИ»</w:t>
      </w:r>
      <w:r w:rsidRPr="009A0BC5">
        <w:rPr>
          <w:rFonts w:ascii="Arial" w:hAnsi="Arial" w:cs="Arial"/>
          <w:b/>
          <w:lang w:val="ru-RU"/>
        </w:rPr>
        <w:t>.</w:t>
      </w:r>
      <w:r w:rsidRPr="009A0BC5">
        <w:rPr>
          <w:rFonts w:ascii="Arial" w:hAnsi="Arial" w:cs="Arial"/>
          <w:color w:val="FF0000"/>
          <w:lang w:val="ru-RU"/>
        </w:rPr>
        <w:t xml:space="preserve"> </w:t>
      </w:r>
      <w:r w:rsidRPr="009A0BC5">
        <w:rPr>
          <w:rFonts w:ascii="Arial" w:hAnsi="Arial" w:cs="Arial"/>
          <w:color w:val="auto"/>
          <w:lang w:val="ru-RU"/>
        </w:rPr>
        <w:t>Понуда се сматра благовременом уколико је примљена од стране наручиоца до</w:t>
      </w:r>
      <w:r w:rsidR="007E5E8F" w:rsidRPr="009A0BC5">
        <w:rPr>
          <w:rFonts w:ascii="Arial" w:hAnsi="Arial" w:cs="Arial"/>
          <w:color w:val="auto"/>
          <w:lang w:val="ru-RU"/>
        </w:rPr>
        <w:t xml:space="preserve"> </w:t>
      </w:r>
      <w:r w:rsidR="003467A7" w:rsidRPr="00D632F9">
        <w:rPr>
          <w:rFonts w:ascii="Arial" w:hAnsi="Arial" w:cs="Arial"/>
          <w:b/>
          <w:color w:val="auto"/>
          <w:lang w:val="ru-RU"/>
        </w:rPr>
        <w:t>0</w:t>
      </w:r>
      <w:r w:rsidR="00D632F9" w:rsidRPr="00D632F9">
        <w:rPr>
          <w:rFonts w:ascii="Arial" w:hAnsi="Arial" w:cs="Arial"/>
          <w:b/>
          <w:color w:val="auto"/>
          <w:lang w:val="ru-RU"/>
        </w:rPr>
        <w:t>5</w:t>
      </w:r>
      <w:r w:rsidRPr="00D632F9">
        <w:rPr>
          <w:rFonts w:ascii="Arial" w:hAnsi="Arial" w:cs="Arial"/>
          <w:b/>
          <w:color w:val="auto"/>
          <w:lang w:val="ru-RU"/>
        </w:rPr>
        <w:t>.0</w:t>
      </w:r>
      <w:r w:rsidR="00731250" w:rsidRPr="00D632F9">
        <w:rPr>
          <w:rFonts w:ascii="Arial" w:hAnsi="Arial" w:cs="Arial"/>
          <w:b/>
          <w:color w:val="auto"/>
          <w:lang w:val="ru-RU"/>
        </w:rPr>
        <w:t>3</w:t>
      </w:r>
      <w:r w:rsidRPr="00D632F9">
        <w:rPr>
          <w:rFonts w:ascii="Arial" w:hAnsi="Arial" w:cs="Arial"/>
          <w:b/>
          <w:color w:val="auto"/>
          <w:lang w:val="ru-RU"/>
        </w:rPr>
        <w:t>.</w:t>
      </w:r>
      <w:r w:rsidRPr="009A0BC5">
        <w:rPr>
          <w:rFonts w:ascii="Arial" w:hAnsi="Arial" w:cs="Arial"/>
          <w:b/>
          <w:color w:val="auto"/>
          <w:lang w:val="ru-RU"/>
        </w:rPr>
        <w:t>20</w:t>
      </w:r>
      <w:r w:rsidR="0038025C">
        <w:rPr>
          <w:rFonts w:ascii="Arial" w:hAnsi="Arial" w:cs="Arial"/>
          <w:b/>
          <w:color w:val="auto"/>
          <w:lang w:val="ru-RU"/>
        </w:rPr>
        <w:t>20</w:t>
      </w:r>
      <w:r w:rsidRPr="009A0BC5">
        <w:rPr>
          <w:rFonts w:ascii="Arial" w:hAnsi="Arial" w:cs="Arial"/>
          <w:b/>
          <w:color w:val="auto"/>
          <w:lang w:val="ru-RU"/>
        </w:rPr>
        <w:t>. године до 1</w:t>
      </w:r>
      <w:r w:rsidR="004B758B" w:rsidRPr="009A0BC5">
        <w:rPr>
          <w:rFonts w:ascii="Arial" w:hAnsi="Arial" w:cs="Arial"/>
          <w:b/>
          <w:color w:val="auto"/>
          <w:lang w:val="sr-Cyrl-CS"/>
        </w:rPr>
        <w:t>0</w:t>
      </w:r>
      <w:r w:rsidRPr="009A0BC5">
        <w:rPr>
          <w:rFonts w:ascii="Arial" w:hAnsi="Arial" w:cs="Arial"/>
          <w:b/>
          <w:color w:val="auto"/>
          <w:lang w:val="ru-RU"/>
        </w:rPr>
        <w:t xml:space="preserve"> часова.</w:t>
      </w:r>
    </w:p>
    <w:p w:rsidR="00BD7632" w:rsidRPr="009A0BC5" w:rsidRDefault="00BD7632" w:rsidP="00BD7632">
      <w:pPr>
        <w:autoSpaceDE w:val="0"/>
        <w:autoSpaceDN w:val="0"/>
        <w:adjustRightInd w:val="0"/>
        <w:spacing w:line="240" w:lineRule="auto"/>
        <w:jc w:val="both"/>
        <w:rPr>
          <w:rFonts w:ascii="Arial" w:hAnsi="Arial" w:cs="Arial"/>
          <w:b/>
          <w:lang w:val="sr-Cyrl-CS"/>
        </w:rPr>
      </w:pPr>
      <w:r w:rsidRPr="009A0BC5">
        <w:rPr>
          <w:rFonts w:ascii="Arial" w:hAnsi="Arial" w:cs="Arial"/>
          <w:b/>
          <w:color w:val="auto"/>
          <w:lang w:val="sr-Cyrl-CS"/>
        </w:rPr>
        <w:t>Понуде се отварају истог дана у скупштинској сали општине Баточина у 1</w:t>
      </w:r>
      <w:r w:rsidR="004B758B" w:rsidRPr="009A0BC5">
        <w:rPr>
          <w:rFonts w:ascii="Arial" w:hAnsi="Arial" w:cs="Arial"/>
          <w:b/>
          <w:color w:val="auto"/>
          <w:lang w:val="sr-Cyrl-CS"/>
        </w:rPr>
        <w:t>0</w:t>
      </w:r>
      <w:r w:rsidRPr="009A0BC5">
        <w:rPr>
          <w:rFonts w:ascii="Arial" w:hAnsi="Arial" w:cs="Arial"/>
          <w:b/>
          <w:color w:val="auto"/>
          <w:lang w:val="sr-Cyrl-CS"/>
        </w:rPr>
        <w:t>:30 часова.</w:t>
      </w:r>
    </w:p>
    <w:p w:rsidR="00BD7632" w:rsidRPr="009A0BC5" w:rsidRDefault="00BD7632" w:rsidP="00BD7632">
      <w:pPr>
        <w:autoSpaceDE w:val="0"/>
        <w:autoSpaceDN w:val="0"/>
        <w:adjustRightInd w:val="0"/>
        <w:spacing w:line="240" w:lineRule="auto"/>
        <w:jc w:val="both"/>
        <w:rPr>
          <w:rFonts w:ascii="Arial" w:hAnsi="Arial" w:cs="Arial"/>
          <w:color w:val="FF0000"/>
          <w:lang w:val="ru-RU"/>
        </w:rPr>
      </w:pPr>
      <w:r w:rsidRPr="009A0BC5">
        <w:rPr>
          <w:rFonts w:ascii="Arial" w:eastAsia="TimesNewRomanPS-BoldMT" w:hAnsi="Arial" w:cs="Arial"/>
          <w:b/>
          <w:bCs/>
          <w:color w:val="FF0000"/>
          <w:lang w:val="ru-RU"/>
        </w:rPr>
        <w:t xml:space="preserve"> </w:t>
      </w:r>
      <w:r w:rsidRPr="009A0BC5">
        <w:rPr>
          <w:rFonts w:ascii="Arial" w:hAnsi="Arial" w:cs="Arial"/>
          <w:color w:val="FF0000"/>
          <w:lang w:val="ru-RU"/>
        </w:rPr>
        <w:t xml:space="preserve">  </w:t>
      </w:r>
    </w:p>
    <w:p w:rsidR="00BD7632" w:rsidRPr="009A0BC5" w:rsidRDefault="00BD7632" w:rsidP="00BD7632">
      <w:pPr>
        <w:autoSpaceDE w:val="0"/>
        <w:autoSpaceDN w:val="0"/>
        <w:adjustRightInd w:val="0"/>
        <w:spacing w:line="240" w:lineRule="auto"/>
        <w:jc w:val="both"/>
        <w:rPr>
          <w:rFonts w:ascii="Arial" w:hAnsi="Arial" w:cs="Arial"/>
          <w:color w:val="auto"/>
          <w:lang w:val="ru-RU"/>
        </w:rPr>
      </w:pPr>
      <w:r w:rsidRPr="009A0BC5">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A0BC5">
        <w:rPr>
          <w:rFonts w:ascii="Arial" w:hAnsi="Arial" w:cs="Arial"/>
          <w:color w:val="auto"/>
          <w:lang w:val="sr-Cyrl-CS"/>
        </w:rPr>
        <w:t>н</w:t>
      </w:r>
      <w:r w:rsidRPr="009A0BC5">
        <w:rPr>
          <w:rFonts w:ascii="Arial" w:hAnsi="Arial" w:cs="Arial"/>
          <w:color w:val="auto"/>
          <w:lang w:val="ru-RU"/>
        </w:rPr>
        <w:t>аруч</w:t>
      </w:r>
      <w:r w:rsidRPr="009A0BC5">
        <w:rPr>
          <w:rFonts w:ascii="Arial" w:hAnsi="Arial" w:cs="Arial"/>
          <w:color w:val="auto"/>
        </w:rPr>
        <w:t>и</w:t>
      </w:r>
      <w:r w:rsidRPr="009A0BC5">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A0BC5" w:rsidRDefault="00BD7632" w:rsidP="00BD7632">
      <w:pPr>
        <w:autoSpaceDE w:val="0"/>
        <w:autoSpaceDN w:val="0"/>
        <w:adjustRightInd w:val="0"/>
        <w:spacing w:line="240" w:lineRule="auto"/>
        <w:jc w:val="both"/>
        <w:rPr>
          <w:rFonts w:ascii="Arial" w:hAnsi="Arial" w:cs="Arial"/>
          <w:color w:val="auto"/>
          <w:lang w:val="ru-RU"/>
        </w:rPr>
      </w:pPr>
      <w:r w:rsidRPr="009A0BC5">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A0BC5" w:rsidRDefault="00BD7632" w:rsidP="00BD7632">
      <w:pPr>
        <w:jc w:val="both"/>
        <w:rPr>
          <w:rFonts w:ascii="Arial" w:eastAsia="TimesNewRomanPSMT" w:hAnsi="Arial" w:cs="Arial"/>
          <w:bCs/>
          <w:lang w:val="ru-RU"/>
        </w:rPr>
      </w:pPr>
    </w:p>
    <w:p w:rsidR="00BD7632" w:rsidRPr="009A0BC5" w:rsidRDefault="00BD7632" w:rsidP="00BD7632">
      <w:pPr>
        <w:autoSpaceDE w:val="0"/>
        <w:autoSpaceDN w:val="0"/>
        <w:adjustRightInd w:val="0"/>
        <w:spacing w:line="240" w:lineRule="auto"/>
        <w:jc w:val="both"/>
        <w:rPr>
          <w:rFonts w:ascii="Arial" w:hAnsi="Arial" w:cs="Arial"/>
          <w:color w:val="auto"/>
        </w:rPr>
      </w:pPr>
      <w:r w:rsidRPr="009A0BC5">
        <w:rPr>
          <w:rFonts w:ascii="Arial" w:hAnsi="Arial" w:cs="Arial"/>
          <w:color w:val="auto"/>
        </w:rPr>
        <w:t xml:space="preserve">Понуда мора да садржи потписан: </w:t>
      </w:r>
    </w:p>
    <w:p w:rsidR="00BD7632" w:rsidRPr="009A0BC5" w:rsidRDefault="00BD7632" w:rsidP="00FE27EF">
      <w:pPr>
        <w:numPr>
          <w:ilvl w:val="0"/>
          <w:numId w:val="23"/>
        </w:numPr>
        <w:autoSpaceDE w:val="0"/>
        <w:autoSpaceDN w:val="0"/>
        <w:adjustRightInd w:val="0"/>
        <w:spacing w:line="240" w:lineRule="auto"/>
        <w:jc w:val="both"/>
        <w:rPr>
          <w:rFonts w:ascii="Arial" w:hAnsi="Arial" w:cs="Arial"/>
          <w:color w:val="auto"/>
        </w:rPr>
      </w:pPr>
      <w:r w:rsidRPr="009A0BC5">
        <w:rPr>
          <w:rFonts w:ascii="Arial" w:hAnsi="Arial" w:cs="Arial"/>
          <w:color w:val="auto"/>
        </w:rPr>
        <w:t xml:space="preserve">Образац понуде (Образац 1); </w:t>
      </w:r>
    </w:p>
    <w:p w:rsidR="00BD7632" w:rsidRPr="009A0BC5" w:rsidRDefault="00BD7632" w:rsidP="00FE27EF">
      <w:pPr>
        <w:numPr>
          <w:ilvl w:val="0"/>
          <w:numId w:val="23"/>
        </w:numPr>
        <w:autoSpaceDE w:val="0"/>
        <w:autoSpaceDN w:val="0"/>
        <w:adjustRightInd w:val="0"/>
        <w:spacing w:line="240" w:lineRule="auto"/>
        <w:jc w:val="both"/>
        <w:rPr>
          <w:rFonts w:ascii="Arial" w:hAnsi="Arial" w:cs="Arial"/>
          <w:color w:val="auto"/>
        </w:rPr>
      </w:pPr>
      <w:r w:rsidRPr="009A0BC5">
        <w:rPr>
          <w:rFonts w:ascii="Arial" w:hAnsi="Arial" w:cs="Arial"/>
          <w:color w:val="auto"/>
        </w:rPr>
        <w:t>Образац структуре понуђене цене (Образац 2);</w:t>
      </w:r>
    </w:p>
    <w:p w:rsidR="00BD7632" w:rsidRPr="009A0BC5" w:rsidRDefault="00BD7632" w:rsidP="00FE27EF">
      <w:pPr>
        <w:numPr>
          <w:ilvl w:val="0"/>
          <w:numId w:val="23"/>
        </w:numPr>
        <w:autoSpaceDE w:val="0"/>
        <w:autoSpaceDN w:val="0"/>
        <w:adjustRightInd w:val="0"/>
        <w:spacing w:line="240" w:lineRule="auto"/>
        <w:jc w:val="both"/>
        <w:rPr>
          <w:rFonts w:ascii="Arial" w:hAnsi="Arial" w:cs="Arial"/>
          <w:color w:val="auto"/>
        </w:rPr>
      </w:pPr>
      <w:r w:rsidRPr="009A0BC5">
        <w:rPr>
          <w:rFonts w:ascii="Arial" w:hAnsi="Arial" w:cs="Arial"/>
          <w:color w:val="auto"/>
        </w:rPr>
        <w:t>Образац трошкова припреме понуде (Образац 3)</w:t>
      </w:r>
      <w:r w:rsidRPr="009A0BC5">
        <w:rPr>
          <w:rFonts w:ascii="Arial" w:hAnsi="Arial" w:cs="Arial"/>
          <w:color w:val="auto"/>
          <w:lang w:val="sr-Cyrl-CS"/>
        </w:rPr>
        <w:t xml:space="preserve"> - </w:t>
      </w:r>
      <w:r w:rsidRPr="009A0BC5">
        <w:rPr>
          <w:rFonts w:ascii="Arial" w:eastAsiaTheme="minorHAnsi" w:hAnsi="Arial" w:cs="Arial"/>
          <w:color w:val="auto"/>
          <w:kern w:val="0"/>
          <w:lang w:val="sr-Cyrl-CS" w:eastAsia="en-US"/>
        </w:rPr>
        <w:t>достављање овог обрасца није обавезно</w:t>
      </w:r>
      <w:r w:rsidRPr="009A0BC5">
        <w:rPr>
          <w:rFonts w:ascii="Arial" w:hAnsi="Arial" w:cs="Arial"/>
          <w:color w:val="auto"/>
        </w:rPr>
        <w:t>;</w:t>
      </w:r>
    </w:p>
    <w:p w:rsidR="00BD7632" w:rsidRPr="009A0BC5" w:rsidRDefault="00BD7632" w:rsidP="00FE27EF">
      <w:pPr>
        <w:numPr>
          <w:ilvl w:val="0"/>
          <w:numId w:val="23"/>
        </w:numPr>
        <w:autoSpaceDE w:val="0"/>
        <w:autoSpaceDN w:val="0"/>
        <w:adjustRightInd w:val="0"/>
        <w:spacing w:line="240" w:lineRule="auto"/>
        <w:jc w:val="both"/>
        <w:rPr>
          <w:rFonts w:ascii="Arial" w:hAnsi="Arial" w:cs="Arial"/>
          <w:color w:val="auto"/>
        </w:rPr>
      </w:pPr>
      <w:r w:rsidRPr="009A0BC5">
        <w:rPr>
          <w:rFonts w:ascii="Arial" w:hAnsi="Arial" w:cs="Arial"/>
          <w:color w:val="auto"/>
        </w:rPr>
        <w:t>Образац изјаве о независној понуди (Образац 4);</w:t>
      </w:r>
    </w:p>
    <w:p w:rsidR="00BD7632" w:rsidRPr="009A0BC5" w:rsidRDefault="00BD7632" w:rsidP="00FE27EF">
      <w:pPr>
        <w:numPr>
          <w:ilvl w:val="0"/>
          <w:numId w:val="23"/>
        </w:numPr>
        <w:autoSpaceDE w:val="0"/>
        <w:autoSpaceDN w:val="0"/>
        <w:adjustRightInd w:val="0"/>
        <w:spacing w:line="240" w:lineRule="auto"/>
        <w:jc w:val="both"/>
        <w:rPr>
          <w:rFonts w:ascii="Arial" w:hAnsi="Arial" w:cs="Arial"/>
          <w:color w:val="auto"/>
        </w:rPr>
      </w:pPr>
      <w:r w:rsidRPr="009A0BC5">
        <w:rPr>
          <w:rFonts w:ascii="Arial" w:hAnsi="Arial" w:cs="Arial"/>
          <w:color w:val="auto"/>
        </w:rPr>
        <w:t xml:space="preserve">Образац изјаве </w:t>
      </w:r>
      <w:r w:rsidR="00CC3D66">
        <w:rPr>
          <w:rFonts w:ascii="Arial" w:hAnsi="Arial" w:cs="Arial"/>
          <w:color w:val="auto"/>
        </w:rPr>
        <w:t>о поштовању обавеза из чл. 75. ст. 2</w:t>
      </w:r>
      <w:r w:rsidR="00D632F9">
        <w:rPr>
          <w:rFonts w:ascii="Arial" w:hAnsi="Arial" w:cs="Arial"/>
          <w:color w:val="auto"/>
        </w:rPr>
        <w:t>.</w:t>
      </w:r>
      <w:r w:rsidR="00CC3D66">
        <w:rPr>
          <w:rFonts w:ascii="Arial" w:hAnsi="Arial" w:cs="Arial"/>
          <w:color w:val="auto"/>
        </w:rPr>
        <w:t xml:space="preserve"> ЗЈН </w:t>
      </w:r>
      <w:r w:rsidRPr="009A0BC5">
        <w:rPr>
          <w:rFonts w:ascii="Arial" w:hAnsi="Arial" w:cs="Arial"/>
          <w:color w:val="auto"/>
        </w:rPr>
        <w:t xml:space="preserve"> (Образац 5);</w:t>
      </w:r>
    </w:p>
    <w:p w:rsidR="00BD7632" w:rsidRPr="00731250"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9A0BC5">
        <w:rPr>
          <w:rFonts w:ascii="Arial" w:hAnsi="Arial" w:cs="Arial"/>
          <w:color w:val="auto"/>
        </w:rPr>
        <w:t xml:space="preserve">Образац изјаве </w:t>
      </w:r>
      <w:r w:rsidR="00CC3D66">
        <w:rPr>
          <w:rFonts w:ascii="Arial" w:hAnsi="Arial" w:cs="Arial"/>
          <w:color w:val="auto"/>
        </w:rPr>
        <w:t xml:space="preserve">подизвођача о поштовању обавеза из чл. 75. ст. </w:t>
      </w:r>
      <w:r w:rsidR="00D632F9">
        <w:rPr>
          <w:rFonts w:ascii="Arial" w:hAnsi="Arial" w:cs="Arial"/>
          <w:color w:val="auto"/>
        </w:rPr>
        <w:t>2.</w:t>
      </w:r>
      <w:r w:rsidR="00CC3D66">
        <w:rPr>
          <w:rFonts w:ascii="Arial" w:hAnsi="Arial" w:cs="Arial"/>
          <w:color w:val="auto"/>
        </w:rPr>
        <w:t xml:space="preserve"> ЗЈН </w:t>
      </w:r>
      <w:r w:rsidRPr="009A0BC5">
        <w:rPr>
          <w:rFonts w:ascii="Arial" w:hAnsi="Arial" w:cs="Arial"/>
          <w:color w:val="auto"/>
        </w:rPr>
        <w:t xml:space="preserve">(Образац 6), </w:t>
      </w:r>
      <w:r w:rsidRPr="009A0BC5">
        <w:rPr>
          <w:rFonts w:ascii="Arial" w:hAnsi="Arial" w:cs="Arial"/>
          <w:color w:val="auto"/>
          <w:u w:val="single"/>
        </w:rPr>
        <w:t>уколико понуђач подноси понуду са подизвођачем;</w:t>
      </w:r>
    </w:p>
    <w:p w:rsidR="00731250" w:rsidRPr="00731250" w:rsidRDefault="00731250" w:rsidP="00FE27EF">
      <w:pPr>
        <w:numPr>
          <w:ilvl w:val="0"/>
          <w:numId w:val="23"/>
        </w:numPr>
        <w:autoSpaceDE w:val="0"/>
        <w:autoSpaceDN w:val="0"/>
        <w:adjustRightInd w:val="0"/>
        <w:spacing w:line="240" w:lineRule="auto"/>
        <w:jc w:val="both"/>
        <w:rPr>
          <w:rFonts w:ascii="Arial" w:hAnsi="Arial" w:cs="Arial"/>
          <w:color w:val="auto"/>
        </w:rPr>
      </w:pPr>
      <w:r w:rsidRPr="00731250">
        <w:rPr>
          <w:rFonts w:ascii="Arial" w:hAnsi="Arial" w:cs="Arial"/>
          <w:color w:val="auto"/>
        </w:rPr>
        <w:t>Образац изјаве о кадровском капацитету (Образац 7);</w:t>
      </w:r>
    </w:p>
    <w:p w:rsidR="00BD7632" w:rsidRPr="009A0BC5" w:rsidRDefault="00BD7632" w:rsidP="00FE27EF">
      <w:pPr>
        <w:numPr>
          <w:ilvl w:val="0"/>
          <w:numId w:val="23"/>
        </w:numPr>
        <w:autoSpaceDE w:val="0"/>
        <w:autoSpaceDN w:val="0"/>
        <w:adjustRightInd w:val="0"/>
        <w:spacing w:line="240" w:lineRule="auto"/>
        <w:jc w:val="both"/>
        <w:rPr>
          <w:rFonts w:ascii="Arial" w:hAnsi="Arial" w:cs="Arial"/>
          <w:color w:val="auto"/>
        </w:rPr>
      </w:pPr>
      <w:r w:rsidRPr="009A0BC5">
        <w:rPr>
          <w:rFonts w:ascii="Arial" w:hAnsi="Arial" w:cs="Arial"/>
          <w:color w:val="auto"/>
        </w:rPr>
        <w:t>Модел уговора;</w:t>
      </w:r>
    </w:p>
    <w:p w:rsidR="00BD7632" w:rsidRPr="009A0BC5"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A0BC5">
        <w:rPr>
          <w:rFonts w:ascii="Arial" w:eastAsiaTheme="minorHAnsi" w:hAnsi="Arial" w:cs="Arial"/>
          <w:color w:val="auto"/>
          <w:kern w:val="0"/>
          <w:lang w:val="sr-Cyrl-CS" w:eastAsia="en-US"/>
        </w:rPr>
        <w:lastRenderedPageBreak/>
        <w:t>Споразум учесника о заједничком подношењу понуде</w:t>
      </w:r>
      <w:r w:rsidRPr="009A0BC5">
        <w:rPr>
          <w:rFonts w:ascii="Arial" w:eastAsiaTheme="minorHAnsi" w:hAnsi="Arial" w:cs="Arial"/>
          <w:color w:val="auto"/>
          <w:kern w:val="0"/>
          <w:lang w:eastAsia="en-US"/>
        </w:rPr>
        <w:t>,</w:t>
      </w:r>
      <w:r w:rsidRPr="009A0BC5">
        <w:rPr>
          <w:rFonts w:ascii="Arial" w:eastAsiaTheme="minorHAnsi" w:hAnsi="Arial" w:cs="Arial"/>
          <w:color w:val="auto"/>
          <w:kern w:val="0"/>
          <w:lang w:val="sr-Cyrl-CS" w:eastAsia="en-US"/>
        </w:rPr>
        <w:t xml:space="preserve"> </w:t>
      </w:r>
      <w:r w:rsidRPr="009A0BC5">
        <w:rPr>
          <w:rFonts w:ascii="Arial" w:hAnsi="Arial" w:cs="Arial"/>
          <w:color w:val="auto"/>
          <w:u w:val="single"/>
        </w:rPr>
        <w:t>уколико понуђач подноси заједничку понуду</w:t>
      </w:r>
      <w:r w:rsidRPr="009A0BC5">
        <w:rPr>
          <w:rFonts w:ascii="Arial" w:hAnsi="Arial" w:cs="Arial"/>
          <w:color w:val="auto"/>
        </w:rPr>
        <w:t>;</w:t>
      </w:r>
    </w:p>
    <w:p w:rsidR="00BD7632" w:rsidRPr="009A0BC5"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A0BC5">
        <w:rPr>
          <w:rFonts w:ascii="Arial" w:eastAsiaTheme="minorHAnsi" w:hAnsi="Arial" w:cs="Arial"/>
          <w:color w:val="auto"/>
          <w:kern w:val="0"/>
          <w:lang w:val="sr-Cyrl-CS" w:eastAsia="en-US"/>
        </w:rPr>
        <w:t>Све т</w:t>
      </w:r>
      <w:r w:rsidR="00D632F9">
        <w:rPr>
          <w:rFonts w:ascii="Arial" w:eastAsiaTheme="minorHAnsi" w:hAnsi="Arial" w:cs="Arial"/>
          <w:color w:val="auto"/>
          <w:kern w:val="0"/>
          <w:lang w:eastAsia="en-US"/>
        </w:rPr>
        <w:t>ражене доказе предвиђене V</w:t>
      </w:r>
      <w:r w:rsidRPr="009A0BC5">
        <w:rPr>
          <w:rFonts w:ascii="Arial" w:eastAsiaTheme="minorHAnsi" w:hAnsi="Arial" w:cs="Arial"/>
          <w:color w:val="auto"/>
          <w:kern w:val="0"/>
          <w:lang w:eastAsia="en-US"/>
        </w:rPr>
        <w:t xml:space="preserve"> делом кон.докум. ("Услови за учешће у поступку јавне</w:t>
      </w:r>
      <w:r w:rsidRPr="009A0BC5">
        <w:rPr>
          <w:rFonts w:ascii="Arial" w:eastAsiaTheme="minorHAnsi" w:hAnsi="Arial" w:cs="Arial"/>
          <w:color w:val="auto"/>
          <w:kern w:val="0"/>
          <w:lang w:val="sr-Cyrl-CS" w:eastAsia="en-US"/>
        </w:rPr>
        <w:t xml:space="preserve"> </w:t>
      </w:r>
      <w:r w:rsidRPr="009A0BC5">
        <w:rPr>
          <w:rFonts w:ascii="Arial" w:eastAsiaTheme="minorHAnsi" w:hAnsi="Arial" w:cs="Arial"/>
          <w:color w:val="auto"/>
          <w:kern w:val="0"/>
          <w:lang w:eastAsia="en-US"/>
        </w:rPr>
        <w:t>набавке из чл.75.</w:t>
      </w:r>
      <w:r w:rsidR="00D632F9">
        <w:rPr>
          <w:rFonts w:ascii="Arial" w:eastAsiaTheme="minorHAnsi" w:hAnsi="Arial" w:cs="Arial"/>
          <w:color w:val="auto"/>
          <w:kern w:val="0"/>
          <w:lang w:eastAsia="en-US"/>
        </w:rPr>
        <w:t xml:space="preserve"> </w:t>
      </w:r>
      <w:r w:rsidRPr="009A0BC5">
        <w:rPr>
          <w:rFonts w:ascii="Arial" w:eastAsiaTheme="minorHAnsi" w:hAnsi="Arial" w:cs="Arial"/>
          <w:color w:val="auto"/>
          <w:kern w:val="0"/>
          <w:lang w:eastAsia="en-US"/>
        </w:rPr>
        <w:t>и 76.</w:t>
      </w:r>
      <w:r w:rsidR="00D632F9">
        <w:rPr>
          <w:rFonts w:ascii="Arial" w:eastAsiaTheme="minorHAnsi" w:hAnsi="Arial" w:cs="Arial"/>
          <w:color w:val="auto"/>
          <w:kern w:val="0"/>
          <w:lang w:eastAsia="en-US"/>
        </w:rPr>
        <w:t xml:space="preserve"> </w:t>
      </w:r>
      <w:r w:rsidRPr="009A0BC5">
        <w:rPr>
          <w:rFonts w:ascii="Arial" w:eastAsiaTheme="minorHAnsi" w:hAnsi="Arial" w:cs="Arial"/>
          <w:color w:val="auto"/>
          <w:kern w:val="0"/>
          <w:lang w:eastAsia="en-US"/>
        </w:rPr>
        <w:t>Закона и упутство како се доказује испуњеност услова")</w:t>
      </w:r>
    </w:p>
    <w:p w:rsidR="00BD7632" w:rsidRPr="009A0BC5"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A0BC5" w:rsidRDefault="00BD7632" w:rsidP="00BD7632">
      <w:pPr>
        <w:jc w:val="both"/>
      </w:pPr>
      <w:r w:rsidRPr="009A0BC5">
        <w:rPr>
          <w:rFonts w:ascii="Arial" w:hAnsi="Arial" w:cs="Arial"/>
          <w:b/>
          <w:i/>
          <w:iCs/>
        </w:rPr>
        <w:t>3.</w:t>
      </w:r>
      <w:r w:rsidRPr="009A0BC5">
        <w:rPr>
          <w:rFonts w:ascii="Arial" w:hAnsi="Arial" w:cs="Arial"/>
          <w:b/>
          <w:bCs/>
          <w:i/>
          <w:iCs/>
        </w:rPr>
        <w:t xml:space="preserve"> ПАРТИЈЕ</w:t>
      </w:r>
    </w:p>
    <w:p w:rsidR="00BD7632" w:rsidRPr="009A0BC5" w:rsidRDefault="00BD7632" w:rsidP="00BD7632">
      <w:pPr>
        <w:jc w:val="both"/>
      </w:pPr>
    </w:p>
    <w:p w:rsidR="00BD7632" w:rsidRPr="009A0BC5" w:rsidRDefault="00BD7632" w:rsidP="00BD7632">
      <w:pPr>
        <w:jc w:val="both"/>
        <w:rPr>
          <w:rFonts w:ascii="Arial" w:hAnsi="Arial" w:cs="Arial"/>
          <w:lang w:val="ru-RU"/>
        </w:rPr>
      </w:pPr>
      <w:r w:rsidRPr="009A0BC5">
        <w:rPr>
          <w:rFonts w:ascii="Arial" w:hAnsi="Arial" w:cs="Arial"/>
          <w:lang w:val="ru-RU"/>
        </w:rPr>
        <w:t>Набавка није обли</w:t>
      </w:r>
      <w:r w:rsidR="00B172AA" w:rsidRPr="009A0BC5">
        <w:rPr>
          <w:rFonts w:ascii="Arial" w:hAnsi="Arial" w:cs="Arial"/>
          <w:lang w:val="ru-RU"/>
        </w:rPr>
        <w:t>к</w:t>
      </w:r>
      <w:r w:rsidRPr="009A0BC5">
        <w:rPr>
          <w:rFonts w:ascii="Arial" w:hAnsi="Arial" w:cs="Arial"/>
          <w:lang w:val="ru-RU"/>
        </w:rPr>
        <w:t>ована по партијама.</w:t>
      </w:r>
    </w:p>
    <w:p w:rsidR="00BD7632" w:rsidRPr="009A0BC5" w:rsidRDefault="00BD7632" w:rsidP="00BD7632">
      <w:pPr>
        <w:tabs>
          <w:tab w:val="left" w:pos="3840"/>
        </w:tabs>
        <w:jc w:val="both"/>
        <w:rPr>
          <w:lang w:val="ru-RU"/>
        </w:rPr>
      </w:pPr>
      <w:r w:rsidRPr="009A0BC5">
        <w:rPr>
          <w:lang w:val="ru-RU"/>
        </w:rPr>
        <w:tab/>
      </w:r>
    </w:p>
    <w:p w:rsidR="00BD7632" w:rsidRPr="009A0BC5" w:rsidRDefault="00BD7632" w:rsidP="00BD7632">
      <w:pPr>
        <w:jc w:val="both"/>
        <w:rPr>
          <w:rFonts w:ascii="Arial" w:hAnsi="Arial" w:cs="Arial"/>
          <w:bCs/>
          <w:iCs/>
          <w:lang w:val="ru-RU"/>
        </w:rPr>
      </w:pPr>
      <w:r w:rsidRPr="009A0BC5">
        <w:rPr>
          <w:rFonts w:ascii="Arial" w:hAnsi="Arial" w:cs="Arial"/>
          <w:b/>
          <w:i/>
          <w:iCs/>
          <w:lang w:val="ru-RU"/>
        </w:rPr>
        <w:t>4.</w:t>
      </w:r>
      <w:r w:rsidRPr="009A0BC5">
        <w:rPr>
          <w:rFonts w:ascii="Arial" w:hAnsi="Arial" w:cs="Arial"/>
          <w:b/>
          <w:bCs/>
          <w:i/>
          <w:iCs/>
          <w:lang w:val="ru-RU"/>
        </w:rPr>
        <w:t xml:space="preserve">  ПОНУДА СА ВАРИЈАНТАМА</w:t>
      </w:r>
    </w:p>
    <w:p w:rsidR="00BD7632" w:rsidRPr="009A0BC5" w:rsidRDefault="00BD7632" w:rsidP="00BD7632">
      <w:pPr>
        <w:jc w:val="both"/>
        <w:rPr>
          <w:rFonts w:ascii="Arial" w:hAnsi="Arial" w:cs="Arial"/>
          <w:bCs/>
          <w:iCs/>
          <w:lang w:val="ru-RU"/>
        </w:rPr>
      </w:pPr>
    </w:p>
    <w:p w:rsidR="00BD7632" w:rsidRPr="009A0BC5" w:rsidRDefault="00BD7632" w:rsidP="00BD7632">
      <w:pPr>
        <w:jc w:val="both"/>
        <w:rPr>
          <w:rFonts w:ascii="Arial" w:hAnsi="Arial" w:cs="Arial"/>
          <w:bCs/>
          <w:iCs/>
          <w:lang w:val="sr-Cyrl-CS"/>
        </w:rPr>
      </w:pPr>
      <w:r w:rsidRPr="009A0BC5">
        <w:rPr>
          <w:rFonts w:ascii="Arial" w:hAnsi="Arial" w:cs="Arial"/>
          <w:bCs/>
          <w:iCs/>
          <w:lang w:val="ru-RU"/>
        </w:rPr>
        <w:t>Подношење понуде са варијантама није дозвољено.</w:t>
      </w:r>
    </w:p>
    <w:p w:rsidR="00BD7632" w:rsidRPr="009A0BC5" w:rsidRDefault="00BD7632" w:rsidP="00BD7632">
      <w:pPr>
        <w:jc w:val="both"/>
        <w:rPr>
          <w:rFonts w:ascii="Arial" w:hAnsi="Arial" w:cs="Arial"/>
          <w:bCs/>
          <w:iCs/>
          <w:lang w:val="sr-Cyrl-CS"/>
        </w:rPr>
      </w:pPr>
    </w:p>
    <w:p w:rsidR="00BD7632" w:rsidRPr="009A0BC5" w:rsidRDefault="00BD7632" w:rsidP="00BD7632">
      <w:pPr>
        <w:jc w:val="both"/>
        <w:rPr>
          <w:lang w:val="ru-RU"/>
        </w:rPr>
      </w:pPr>
      <w:r w:rsidRPr="009A0BC5">
        <w:rPr>
          <w:rFonts w:ascii="Arial" w:hAnsi="Arial" w:cs="Arial"/>
          <w:b/>
          <w:bCs/>
          <w:i/>
          <w:iCs/>
          <w:lang w:val="ru-RU"/>
        </w:rPr>
        <w:t xml:space="preserve">5. </w:t>
      </w:r>
      <w:r w:rsidRPr="009A0BC5">
        <w:rPr>
          <w:rFonts w:ascii="Arial" w:hAnsi="Arial" w:cs="Arial"/>
          <w:b/>
          <w:i/>
          <w:iCs/>
          <w:lang w:val="ru-RU"/>
        </w:rPr>
        <w:t>НАЧИН ИЗМЕНЕ, ДОПУНЕ И ОПОЗИВА ПОНУДЕ</w:t>
      </w:r>
    </w:p>
    <w:p w:rsidR="00BD7632" w:rsidRPr="009A0BC5" w:rsidRDefault="00BD7632" w:rsidP="00BD7632">
      <w:pPr>
        <w:jc w:val="both"/>
        <w:rPr>
          <w:lang w:val="ru-RU"/>
        </w:rPr>
      </w:pPr>
    </w:p>
    <w:p w:rsidR="00BD7632" w:rsidRPr="009A0BC5" w:rsidRDefault="00BD7632" w:rsidP="00BD7632">
      <w:pPr>
        <w:jc w:val="both"/>
        <w:rPr>
          <w:rFonts w:ascii="Arial" w:hAnsi="Arial" w:cs="Arial"/>
          <w:lang w:val="ru-RU"/>
        </w:rPr>
      </w:pPr>
      <w:r w:rsidRPr="009A0BC5">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A0BC5" w:rsidRDefault="00BD7632" w:rsidP="00BD7632">
      <w:pPr>
        <w:jc w:val="both"/>
        <w:rPr>
          <w:rFonts w:ascii="Arial" w:eastAsia="TimesNewRomanPSMT" w:hAnsi="Arial" w:cs="Arial"/>
          <w:bCs/>
          <w:iCs/>
          <w:lang w:val="ru-RU"/>
        </w:rPr>
      </w:pPr>
      <w:r w:rsidRPr="009A0BC5">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A0BC5" w:rsidRDefault="00BD7632" w:rsidP="00BD7632">
      <w:pPr>
        <w:jc w:val="both"/>
        <w:rPr>
          <w:rFonts w:ascii="Arial" w:eastAsia="TimesNewRomanPSMT" w:hAnsi="Arial" w:cs="Arial"/>
          <w:bCs/>
          <w:iCs/>
          <w:lang w:val="ru-RU"/>
        </w:rPr>
      </w:pPr>
      <w:r w:rsidRPr="009A0BC5">
        <w:rPr>
          <w:rFonts w:ascii="Arial" w:eastAsia="TimesNewRomanPSMT" w:hAnsi="Arial" w:cs="Arial"/>
          <w:bCs/>
          <w:iCs/>
          <w:lang w:val="ru-RU"/>
        </w:rPr>
        <w:t xml:space="preserve">Измену, допуну или опозив понуде треба доставити на адресу: </w:t>
      </w:r>
      <w:r w:rsidR="00963ED9" w:rsidRPr="009A0BC5">
        <w:rPr>
          <w:rFonts w:ascii="Arial" w:eastAsia="TimesNewRomanPSMT" w:hAnsi="Arial" w:cs="Arial"/>
          <w:bCs/>
          <w:iCs/>
          <w:lang w:val="ru-RU"/>
        </w:rPr>
        <w:t xml:space="preserve">Општинска управа, </w:t>
      </w:r>
      <w:r w:rsidR="003738DF" w:rsidRPr="009A0BC5">
        <w:rPr>
          <w:rFonts w:ascii="Arial" w:eastAsia="TimesNewRomanPSMT" w:hAnsi="Arial" w:cs="Arial"/>
          <w:bCs/>
          <w:iCs/>
          <w:lang w:val="ru-RU"/>
        </w:rPr>
        <w:t>Општина Баточина,</w:t>
      </w:r>
      <w:r w:rsidR="003738DF">
        <w:rPr>
          <w:rFonts w:ascii="Arial" w:eastAsia="TimesNewRomanPSMT" w:hAnsi="Arial" w:cs="Arial"/>
          <w:bCs/>
          <w:iCs/>
          <w:lang w:val="ru-RU"/>
        </w:rPr>
        <w:t xml:space="preserve"> </w:t>
      </w:r>
      <w:r w:rsidRPr="009A0BC5">
        <w:rPr>
          <w:rFonts w:ascii="Arial" w:hAnsi="Arial" w:cs="Arial"/>
          <w:iCs/>
          <w:lang w:val="sr-Cyrl-CS"/>
        </w:rPr>
        <w:t>34227 Баточина</w:t>
      </w:r>
      <w:r w:rsidRPr="009A0BC5">
        <w:rPr>
          <w:rFonts w:ascii="Arial" w:hAnsi="Arial" w:cs="Arial"/>
          <w:iCs/>
          <w:lang w:val="ru-RU"/>
        </w:rPr>
        <w:t xml:space="preserve">, </w:t>
      </w:r>
      <w:r w:rsidR="00731250">
        <w:rPr>
          <w:rFonts w:ascii="Arial" w:hAnsi="Arial" w:cs="Arial"/>
          <w:iCs/>
          <w:lang w:val="ru-RU"/>
        </w:rPr>
        <w:t>у</w:t>
      </w:r>
      <w:r w:rsidRPr="009A0BC5">
        <w:rPr>
          <w:rFonts w:ascii="Arial" w:hAnsi="Arial" w:cs="Arial"/>
          <w:iCs/>
          <w:lang w:val="ru-RU"/>
        </w:rPr>
        <w:t>л. К</w:t>
      </w:r>
      <w:r w:rsidRPr="009A0BC5">
        <w:rPr>
          <w:rFonts w:ascii="Arial" w:hAnsi="Arial" w:cs="Arial"/>
          <w:iCs/>
          <w:lang w:val="sr-Cyrl-CS"/>
        </w:rPr>
        <w:t xml:space="preserve">раља Петра </w:t>
      </w:r>
      <w:r w:rsidRPr="009A0BC5">
        <w:rPr>
          <w:rFonts w:ascii="Arial" w:hAnsi="Arial" w:cs="Arial"/>
          <w:iCs/>
          <w:lang w:val="sr-Latn-CS"/>
        </w:rPr>
        <w:t>I</w:t>
      </w:r>
      <w:r w:rsidRPr="009A0BC5">
        <w:rPr>
          <w:rFonts w:ascii="Arial" w:hAnsi="Arial" w:cs="Arial"/>
          <w:iCs/>
          <w:lang w:val="ru-RU"/>
        </w:rPr>
        <w:t xml:space="preserve"> бр.</w:t>
      </w:r>
      <w:r w:rsidR="00731250">
        <w:rPr>
          <w:rFonts w:ascii="Arial" w:hAnsi="Arial" w:cs="Arial"/>
          <w:iCs/>
          <w:lang w:val="ru-RU"/>
        </w:rPr>
        <w:t xml:space="preserve"> </w:t>
      </w:r>
      <w:r w:rsidRPr="009A0BC5">
        <w:rPr>
          <w:rFonts w:ascii="Arial" w:hAnsi="Arial" w:cs="Arial"/>
          <w:iCs/>
          <w:lang w:val="ru-RU"/>
        </w:rPr>
        <w:t>3</w:t>
      </w:r>
      <w:r w:rsidR="00C33D34" w:rsidRPr="009A0BC5">
        <w:rPr>
          <w:rFonts w:ascii="Arial" w:hAnsi="Arial" w:cs="Arial"/>
          <w:iCs/>
          <w:lang w:val="ru-RU"/>
        </w:rPr>
        <w:t>2</w:t>
      </w:r>
      <w:r w:rsidRPr="009A0BC5">
        <w:rPr>
          <w:rFonts w:ascii="Arial" w:hAnsi="Arial" w:cs="Arial"/>
          <w:i/>
          <w:iCs/>
          <w:lang w:val="ru-RU"/>
        </w:rPr>
        <w:t xml:space="preserve">, </w:t>
      </w:r>
      <w:r w:rsidRPr="009A0BC5">
        <w:rPr>
          <w:rFonts w:ascii="Arial" w:eastAsia="TimesNewRomanPSMT" w:hAnsi="Arial" w:cs="Arial"/>
          <w:bCs/>
          <w:iCs/>
          <w:color w:val="FF0000"/>
          <w:lang w:val="ru-RU"/>
        </w:rPr>
        <w:t xml:space="preserve"> </w:t>
      </w:r>
      <w:r w:rsidRPr="009A0BC5">
        <w:rPr>
          <w:rFonts w:ascii="Arial" w:eastAsia="TimesNewRomanPSMT" w:hAnsi="Arial" w:cs="Arial"/>
          <w:bCs/>
          <w:iCs/>
          <w:lang w:val="ru-RU"/>
        </w:rPr>
        <w:t>са назнаком:</w:t>
      </w:r>
    </w:p>
    <w:p w:rsidR="00BD7632" w:rsidRPr="00CC3D66" w:rsidRDefault="00BD7632" w:rsidP="00BD7632">
      <w:pPr>
        <w:jc w:val="both"/>
        <w:rPr>
          <w:rFonts w:ascii="Arial" w:eastAsia="TimesNewRomanPSMT" w:hAnsi="Arial" w:cs="Arial"/>
          <w:b/>
          <w:bCs/>
          <w:iCs/>
          <w:lang w:val="ru-RU"/>
        </w:rPr>
      </w:pPr>
      <w:r w:rsidRPr="009A0BC5">
        <w:rPr>
          <w:rFonts w:ascii="Arial" w:eastAsia="TimesNewRomanPSMT" w:hAnsi="Arial" w:cs="Arial"/>
          <w:bCs/>
          <w:iCs/>
          <w:lang w:val="ru-RU"/>
        </w:rPr>
        <w:t>„</w:t>
      </w:r>
      <w:r w:rsidRPr="009A0BC5">
        <w:rPr>
          <w:rFonts w:ascii="Arial" w:eastAsia="TimesNewRomanPSMT" w:hAnsi="Arial" w:cs="Arial"/>
          <w:b/>
          <w:bCs/>
          <w:iCs/>
          <w:lang w:val="ru-RU"/>
        </w:rPr>
        <w:t>Измена</w:t>
      </w:r>
      <w:r w:rsidR="00CC3D66">
        <w:rPr>
          <w:rFonts w:ascii="Arial" w:eastAsia="TimesNewRomanPSMT" w:hAnsi="Arial" w:cs="Arial"/>
          <w:b/>
          <w:bCs/>
          <w:iCs/>
          <w:lang w:val="ru-RU"/>
        </w:rPr>
        <w:t>/</w:t>
      </w:r>
      <w:r w:rsidRPr="009A0BC5">
        <w:rPr>
          <w:rFonts w:ascii="Arial" w:eastAsia="TimesNewRomanPSMT" w:hAnsi="Arial" w:cs="Arial"/>
          <w:b/>
          <w:bCs/>
          <w:iCs/>
          <w:lang w:val="ru-RU"/>
        </w:rPr>
        <w:t>Допуна</w:t>
      </w:r>
      <w:r w:rsidR="00CC3D66">
        <w:rPr>
          <w:rFonts w:ascii="Arial" w:eastAsia="TimesNewRomanPSMT" w:hAnsi="Arial" w:cs="Arial"/>
          <w:b/>
          <w:bCs/>
          <w:iCs/>
          <w:lang w:val="ru-RU"/>
        </w:rPr>
        <w:t>/</w:t>
      </w:r>
      <w:r w:rsidRPr="009A0BC5">
        <w:rPr>
          <w:rFonts w:ascii="Arial" w:eastAsia="TimesNewRomanPSMT" w:hAnsi="Arial" w:cs="Arial"/>
          <w:b/>
          <w:bCs/>
          <w:iCs/>
          <w:lang w:val="ru-RU"/>
        </w:rPr>
        <w:t>Опозив</w:t>
      </w:r>
      <w:r w:rsidR="00CC3D66">
        <w:rPr>
          <w:rFonts w:ascii="Arial" w:eastAsia="TimesNewRomanPSMT" w:hAnsi="Arial" w:cs="Arial"/>
          <w:b/>
          <w:bCs/>
          <w:iCs/>
          <w:lang w:val="ru-RU"/>
        </w:rPr>
        <w:t>/</w:t>
      </w:r>
      <w:r w:rsidRPr="009A0BC5">
        <w:rPr>
          <w:rFonts w:ascii="Arial" w:eastAsia="TimesNewRomanPSMT" w:hAnsi="Arial" w:cs="Arial"/>
          <w:b/>
          <w:bCs/>
          <w:iCs/>
          <w:lang w:val="ru-RU"/>
        </w:rPr>
        <w:t>Измена и допуна понуде</w:t>
      </w:r>
      <w:r w:rsidRPr="009A0BC5">
        <w:rPr>
          <w:rFonts w:ascii="Arial" w:eastAsia="TimesNewRomanPS-BoldMT" w:hAnsi="Arial" w:cs="Arial"/>
          <w:b/>
          <w:bCs/>
          <w:lang w:val="ru-RU"/>
        </w:rPr>
        <w:t xml:space="preserve"> за јавну набавку</w:t>
      </w:r>
      <w:r w:rsidRPr="009A0BC5">
        <w:rPr>
          <w:rFonts w:ascii="Arial" w:hAnsi="Arial" w:cs="Arial"/>
          <w:lang w:val="ru-RU"/>
        </w:rPr>
        <w:t xml:space="preserve"> </w:t>
      </w:r>
      <w:r w:rsidRPr="009A0BC5">
        <w:rPr>
          <w:rFonts w:ascii="Arial" w:hAnsi="Arial" w:cs="Arial"/>
          <w:lang w:val="sr-Cyrl-CS"/>
        </w:rPr>
        <w:t xml:space="preserve">- </w:t>
      </w:r>
      <w:r w:rsidR="00B2556E" w:rsidRPr="009A0BC5">
        <w:rPr>
          <w:rFonts w:ascii="Arial" w:hAnsi="Arial" w:cs="Arial"/>
          <w:b/>
          <w:bCs/>
          <w:iCs/>
          <w:lang w:val="sr-Cyrl-CS"/>
        </w:rPr>
        <w:t>Услуге стручног надзора над извођењем радова на одржавању путева и улица на територији општине Баточина</w:t>
      </w:r>
      <w:r w:rsidR="004B758B" w:rsidRPr="009A0BC5">
        <w:rPr>
          <w:rFonts w:ascii="Arial" w:hAnsi="Arial" w:cs="Arial"/>
          <w:b/>
          <w:lang w:val="hr-HR"/>
        </w:rPr>
        <w:t xml:space="preserve">, </w:t>
      </w:r>
      <w:r w:rsidR="004B758B" w:rsidRPr="009A0BC5">
        <w:rPr>
          <w:rFonts w:ascii="Arial" w:hAnsi="Arial" w:cs="Arial"/>
          <w:b/>
          <w:lang w:val="sr-Cyrl-CS"/>
        </w:rPr>
        <w:t>ЈН</w:t>
      </w:r>
      <w:r w:rsidR="00CC3D66">
        <w:rPr>
          <w:rFonts w:ascii="Arial" w:hAnsi="Arial" w:cs="Arial"/>
          <w:b/>
          <w:lang w:val="sr-Cyrl-CS"/>
        </w:rPr>
        <w:t>В</w:t>
      </w:r>
      <w:r w:rsidR="004B758B" w:rsidRPr="009A0BC5">
        <w:rPr>
          <w:rFonts w:ascii="Arial" w:hAnsi="Arial" w:cs="Arial"/>
          <w:b/>
          <w:lang w:val="sr-Cyrl-CS"/>
        </w:rPr>
        <w:t xml:space="preserve">В бр. </w:t>
      </w:r>
      <w:r w:rsidR="00CC3D66">
        <w:rPr>
          <w:rFonts w:ascii="Arial" w:hAnsi="Arial" w:cs="Arial"/>
          <w:b/>
          <w:lang w:val="sr-Cyrl-CS"/>
        </w:rPr>
        <w:t>1/2020</w:t>
      </w:r>
      <w:r w:rsidRPr="009A0BC5">
        <w:rPr>
          <w:rFonts w:ascii="Arial" w:eastAsia="TimesNewRomanPS-BoldMT" w:hAnsi="Arial" w:cs="Arial"/>
          <w:b/>
          <w:bCs/>
          <w:lang w:val="ru-RU"/>
        </w:rPr>
        <w:t xml:space="preserve"> </w:t>
      </w:r>
      <w:r w:rsidRPr="009A0BC5">
        <w:rPr>
          <w:rFonts w:ascii="Arial" w:eastAsia="TimesNewRomanPSMT" w:hAnsi="Arial" w:cs="Arial"/>
          <w:b/>
          <w:bCs/>
          <w:lang w:val="ru-RU"/>
        </w:rPr>
        <w:t xml:space="preserve">- </w:t>
      </w:r>
      <w:r w:rsidRPr="009A0BC5">
        <w:rPr>
          <w:rFonts w:ascii="Arial" w:eastAsia="TimesNewRomanPS-BoldMT" w:hAnsi="Arial" w:cs="Arial"/>
          <w:b/>
          <w:bCs/>
          <w:lang w:val="ru-RU"/>
        </w:rPr>
        <w:t>НЕ ОТВАРАТИ”.</w:t>
      </w:r>
    </w:p>
    <w:p w:rsidR="00BD7632" w:rsidRPr="009A0BC5" w:rsidRDefault="00BD7632" w:rsidP="00BD7632">
      <w:pPr>
        <w:jc w:val="both"/>
        <w:rPr>
          <w:rFonts w:ascii="Arial" w:hAnsi="Arial" w:cs="Arial"/>
          <w:lang w:val="ru-RU"/>
        </w:rPr>
      </w:pPr>
      <w:r w:rsidRPr="009A0BC5">
        <w:rPr>
          <w:rFonts w:ascii="Arial" w:eastAsia="TimesNewRomanPSMT" w:hAnsi="Arial" w:cs="Arial"/>
          <w:bCs/>
          <w:lang w:val="ru-RU"/>
        </w:rPr>
        <w:t>На полеђини коверте или на кутији навести назив</w:t>
      </w:r>
      <w:r w:rsidRPr="009A0BC5">
        <w:rPr>
          <w:rFonts w:ascii="Arial" w:eastAsia="TimesNewRomanPSMT" w:hAnsi="Arial" w:cs="Arial"/>
          <w:bCs/>
          <w:lang w:val="sr-Cyrl-CS"/>
        </w:rPr>
        <w:t xml:space="preserve"> и адресу</w:t>
      </w:r>
      <w:r w:rsidRPr="009A0BC5">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A0BC5" w:rsidRDefault="00BD7632" w:rsidP="00BD7632">
      <w:pPr>
        <w:jc w:val="both"/>
        <w:rPr>
          <w:rFonts w:ascii="Arial" w:hAnsi="Arial" w:cs="Arial"/>
          <w:lang w:val="ru-RU"/>
        </w:rPr>
      </w:pPr>
      <w:r w:rsidRPr="009A0BC5">
        <w:rPr>
          <w:rFonts w:ascii="Arial" w:hAnsi="Arial" w:cs="Arial"/>
          <w:lang w:val="ru-RU"/>
        </w:rPr>
        <w:t>По истеку рока за подношење понуда понуђач не може да повуче нити да мења своју понуду.</w:t>
      </w:r>
    </w:p>
    <w:p w:rsidR="00F129A1" w:rsidRPr="009A0BC5" w:rsidRDefault="00F129A1" w:rsidP="00BD7632">
      <w:pPr>
        <w:jc w:val="both"/>
        <w:rPr>
          <w:rFonts w:ascii="Arial" w:hAnsi="Arial" w:cs="Arial"/>
          <w:b/>
          <w:i/>
          <w:iCs/>
          <w:lang w:val="ru-RU"/>
        </w:rPr>
      </w:pPr>
    </w:p>
    <w:p w:rsidR="00BD7632" w:rsidRPr="009A0BC5" w:rsidRDefault="00BD7632" w:rsidP="00BD7632">
      <w:pPr>
        <w:jc w:val="both"/>
        <w:rPr>
          <w:rFonts w:ascii="Arial" w:hAnsi="Arial" w:cs="Arial"/>
          <w:bCs/>
          <w:iCs/>
          <w:lang w:val="ru-RU"/>
        </w:rPr>
      </w:pPr>
      <w:r w:rsidRPr="009A0BC5">
        <w:rPr>
          <w:rFonts w:ascii="Arial" w:hAnsi="Arial" w:cs="Arial"/>
          <w:b/>
          <w:bCs/>
          <w:i/>
          <w:iCs/>
          <w:lang w:val="ru-RU"/>
        </w:rPr>
        <w:t xml:space="preserve">6. УЧЕСТВОВАЊЕ У ЗАЈЕДНИЧКОЈ ПОНУДИ ИЛИ КАО ПОДИЗВОЂАЧ </w:t>
      </w:r>
    </w:p>
    <w:p w:rsidR="00BD7632" w:rsidRPr="009A0BC5" w:rsidRDefault="00BD7632" w:rsidP="00BD7632">
      <w:pPr>
        <w:jc w:val="both"/>
        <w:rPr>
          <w:rFonts w:ascii="Arial" w:hAnsi="Arial" w:cs="Arial"/>
          <w:bCs/>
          <w:iCs/>
          <w:lang w:val="ru-RU"/>
        </w:rPr>
      </w:pPr>
    </w:p>
    <w:p w:rsidR="00BD7632" w:rsidRPr="009A0BC5" w:rsidRDefault="00BD7632" w:rsidP="00BD7632">
      <w:pPr>
        <w:jc w:val="both"/>
        <w:rPr>
          <w:rFonts w:ascii="Arial" w:hAnsi="Arial" w:cs="Arial"/>
          <w:iCs/>
          <w:lang w:val="ru-RU"/>
        </w:rPr>
      </w:pPr>
      <w:r w:rsidRPr="009A0BC5">
        <w:rPr>
          <w:rFonts w:ascii="Arial" w:hAnsi="Arial" w:cs="Arial"/>
          <w:bCs/>
          <w:iCs/>
          <w:lang w:val="ru-RU"/>
        </w:rPr>
        <w:t>Понуђач може да поднесе само једну понуду.</w:t>
      </w:r>
      <w:r w:rsidRPr="009A0BC5">
        <w:rPr>
          <w:rFonts w:ascii="Arial" w:hAnsi="Arial" w:cs="Arial"/>
          <w:i/>
          <w:iCs/>
          <w:lang w:val="ru-RU"/>
        </w:rPr>
        <w:t xml:space="preserve"> </w:t>
      </w:r>
    </w:p>
    <w:p w:rsidR="00BD7632" w:rsidRPr="009A0BC5" w:rsidRDefault="00BD7632" w:rsidP="00BD7632">
      <w:pPr>
        <w:jc w:val="both"/>
        <w:rPr>
          <w:rFonts w:ascii="Arial" w:hAnsi="Arial" w:cs="Arial"/>
          <w:iCs/>
          <w:lang w:val="ru-RU"/>
        </w:rPr>
      </w:pPr>
      <w:r w:rsidRPr="009A0BC5">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Pr="009A0BC5" w:rsidRDefault="00BD7632" w:rsidP="00BD7632">
      <w:pPr>
        <w:jc w:val="both"/>
        <w:rPr>
          <w:rFonts w:ascii="Arial" w:hAnsi="Arial" w:cs="Arial"/>
          <w:iCs/>
          <w:lang w:val="ru-RU"/>
        </w:rPr>
      </w:pPr>
      <w:r w:rsidRPr="009A0BC5">
        <w:rPr>
          <w:rFonts w:ascii="Arial" w:hAnsi="Arial" w:cs="Arial"/>
          <w:iCs/>
          <w:lang w:val="ru-RU"/>
        </w:rPr>
        <w:t xml:space="preserve">У Обрасцу понуде </w:t>
      </w:r>
      <w:r w:rsidRPr="009A0BC5">
        <w:rPr>
          <w:rFonts w:ascii="Arial" w:hAnsi="Arial" w:cs="Arial"/>
          <w:iCs/>
          <w:lang w:val="sr-Cyrl-CS"/>
        </w:rPr>
        <w:t>(</w:t>
      </w:r>
      <w:r w:rsidRPr="009A0BC5">
        <w:rPr>
          <w:rFonts w:ascii="Arial" w:hAnsi="Arial" w:cs="Arial"/>
          <w:b/>
          <w:iCs/>
          <w:lang w:val="sr-Cyrl-CS"/>
        </w:rPr>
        <w:t>Образац</w:t>
      </w:r>
      <w:r w:rsidRPr="009A0BC5">
        <w:rPr>
          <w:rFonts w:ascii="Arial" w:hAnsi="Arial" w:cs="Arial"/>
          <w:iCs/>
          <w:lang w:val="sr-Cyrl-CS"/>
        </w:rPr>
        <w:t xml:space="preserve"> </w:t>
      </w:r>
      <w:r w:rsidRPr="009A0BC5">
        <w:rPr>
          <w:rFonts w:ascii="Arial" w:hAnsi="Arial" w:cs="Arial"/>
          <w:b/>
          <w:iCs/>
          <w:lang w:val="sr-Cyrl-CS"/>
        </w:rPr>
        <w:t>1</w:t>
      </w:r>
      <w:r w:rsidRPr="009A0BC5">
        <w:rPr>
          <w:rFonts w:ascii="Arial" w:hAnsi="Arial" w:cs="Arial"/>
          <w:iCs/>
          <w:color w:val="auto"/>
        </w:rPr>
        <w:t xml:space="preserve"> </w:t>
      </w:r>
      <w:r w:rsidRPr="009A0BC5">
        <w:rPr>
          <w:rFonts w:ascii="Arial" w:hAnsi="Arial" w:cs="Arial"/>
          <w:b/>
          <w:iCs/>
          <w:color w:val="auto"/>
        </w:rPr>
        <w:t xml:space="preserve">у </w:t>
      </w:r>
      <w:r w:rsidRPr="009A0BC5">
        <w:rPr>
          <w:rFonts w:ascii="Arial" w:hAnsi="Arial" w:cs="Arial"/>
          <w:b/>
          <w:iCs/>
          <w:color w:val="auto"/>
          <w:lang w:val="sr-Cyrl-CS"/>
        </w:rPr>
        <w:t xml:space="preserve">поглављу </w:t>
      </w:r>
      <w:r w:rsidRPr="009A0BC5">
        <w:rPr>
          <w:rFonts w:ascii="Arial" w:hAnsi="Arial" w:cs="Arial"/>
          <w:b/>
          <w:iCs/>
          <w:color w:val="auto"/>
        </w:rPr>
        <w:t>VII ове конкурсне документације</w:t>
      </w:r>
      <w:r w:rsidRPr="009A0BC5">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9A0BC5" w:rsidRDefault="00BD7632" w:rsidP="00BD7632">
      <w:pPr>
        <w:jc w:val="both"/>
        <w:rPr>
          <w:rFonts w:ascii="Arial" w:hAnsi="Arial" w:cs="Arial"/>
          <w:i/>
          <w:iCs/>
          <w:color w:val="FF0000"/>
          <w:lang w:val="ru-RU"/>
        </w:rPr>
      </w:pPr>
    </w:p>
    <w:p w:rsidR="00BD7632" w:rsidRPr="009A0BC5" w:rsidRDefault="00BD7632" w:rsidP="00BD7632">
      <w:pPr>
        <w:jc w:val="both"/>
        <w:rPr>
          <w:rFonts w:ascii="Arial" w:hAnsi="Arial" w:cs="Arial"/>
          <w:iCs/>
          <w:lang w:val="ru-RU"/>
        </w:rPr>
      </w:pPr>
      <w:r w:rsidRPr="009A0BC5">
        <w:rPr>
          <w:rFonts w:ascii="Arial" w:hAnsi="Arial" w:cs="Arial"/>
          <w:b/>
          <w:bCs/>
          <w:i/>
          <w:iCs/>
          <w:lang w:val="ru-RU"/>
        </w:rPr>
        <w:t>7. ПОНУДА СА ПОДИЗВОЂАЧЕМ</w:t>
      </w:r>
    </w:p>
    <w:p w:rsidR="00BD7632" w:rsidRPr="009A0BC5" w:rsidRDefault="00BD7632" w:rsidP="00BD7632">
      <w:pPr>
        <w:jc w:val="both"/>
        <w:rPr>
          <w:rFonts w:ascii="Arial" w:hAnsi="Arial" w:cs="Arial"/>
          <w:iCs/>
          <w:lang w:val="ru-RU"/>
        </w:rPr>
      </w:pPr>
    </w:p>
    <w:p w:rsidR="00BD7632" w:rsidRPr="009A0BC5" w:rsidRDefault="00BD7632" w:rsidP="00BD7632">
      <w:pPr>
        <w:jc w:val="both"/>
        <w:rPr>
          <w:rFonts w:ascii="Arial" w:hAnsi="Arial" w:cs="Arial"/>
          <w:iCs/>
          <w:lang w:val="ru-RU"/>
        </w:rPr>
      </w:pPr>
      <w:r w:rsidRPr="009A0BC5">
        <w:rPr>
          <w:rFonts w:ascii="Arial" w:hAnsi="Arial" w:cs="Arial"/>
          <w:iCs/>
          <w:lang w:val="ru-RU"/>
        </w:rPr>
        <w:t>Уколико понуђач подноси понуду са подизвођачем дужан је да у Обрасцу понуде</w:t>
      </w:r>
      <w:r w:rsidRPr="009A0BC5">
        <w:rPr>
          <w:rFonts w:ascii="Arial" w:hAnsi="Arial" w:cs="Arial"/>
          <w:iCs/>
          <w:lang w:val="sr-Cyrl-CS"/>
        </w:rPr>
        <w:t xml:space="preserve"> (</w:t>
      </w:r>
      <w:r w:rsidRPr="009A0BC5">
        <w:rPr>
          <w:rFonts w:ascii="Arial" w:hAnsi="Arial" w:cs="Arial"/>
          <w:b/>
          <w:iCs/>
          <w:lang w:val="sr-Cyrl-CS"/>
        </w:rPr>
        <w:t>Образац 1</w:t>
      </w:r>
      <w:r w:rsidRPr="009A0BC5">
        <w:rPr>
          <w:rFonts w:ascii="Arial" w:hAnsi="Arial" w:cs="Arial"/>
          <w:b/>
          <w:iCs/>
          <w:color w:val="auto"/>
        </w:rPr>
        <w:t xml:space="preserve"> у </w:t>
      </w:r>
      <w:r w:rsidRPr="009A0BC5">
        <w:rPr>
          <w:rFonts w:ascii="Arial" w:hAnsi="Arial" w:cs="Arial"/>
          <w:b/>
          <w:iCs/>
          <w:color w:val="auto"/>
          <w:lang w:val="sr-Cyrl-CS"/>
        </w:rPr>
        <w:t xml:space="preserve">поглављу </w:t>
      </w:r>
      <w:r w:rsidRPr="009A0BC5">
        <w:rPr>
          <w:rFonts w:ascii="Arial" w:hAnsi="Arial" w:cs="Arial"/>
          <w:b/>
          <w:iCs/>
          <w:color w:val="auto"/>
        </w:rPr>
        <w:t>VII ове конкурсне документације</w:t>
      </w:r>
      <w:r w:rsidRPr="009A0BC5">
        <w:rPr>
          <w:rFonts w:ascii="Arial" w:hAnsi="Arial" w:cs="Arial"/>
          <w:iCs/>
          <w:lang w:val="ru-RU"/>
        </w:rPr>
        <w:t xml:space="preserve">) наведе да понуду подноси са подизвођачем, проценат укупне вредности набавке који ће </w:t>
      </w:r>
      <w:r w:rsidRPr="009A0BC5">
        <w:rPr>
          <w:rFonts w:ascii="Arial" w:hAnsi="Arial" w:cs="Arial"/>
          <w:iCs/>
          <w:lang w:val="ru-RU"/>
        </w:rPr>
        <w:lastRenderedPageBreak/>
        <w:t xml:space="preserve">поверити подизвођачу,  а који не може бити већи од 50%, као и део предмета набавке који ће извршити преко подизвођача. </w:t>
      </w:r>
    </w:p>
    <w:p w:rsidR="00BD7632" w:rsidRPr="009A0BC5" w:rsidRDefault="00BD7632" w:rsidP="00BD7632">
      <w:pPr>
        <w:jc w:val="both"/>
        <w:rPr>
          <w:rFonts w:ascii="Arial" w:hAnsi="Arial" w:cs="Arial"/>
          <w:iCs/>
          <w:lang w:val="ru-RU"/>
        </w:rPr>
      </w:pPr>
      <w:r w:rsidRPr="009A0BC5">
        <w:rPr>
          <w:rFonts w:ascii="Arial" w:hAnsi="Arial" w:cs="Arial"/>
          <w:iCs/>
          <w:lang w:val="ru-RU"/>
        </w:rPr>
        <w:t xml:space="preserve">Понуђач </w:t>
      </w:r>
      <w:r w:rsidRPr="009A0BC5">
        <w:rPr>
          <w:rFonts w:ascii="Arial" w:hAnsi="Arial" w:cs="Arial"/>
          <w:iCs/>
          <w:color w:val="auto"/>
          <w:lang w:val="ru-RU"/>
        </w:rPr>
        <w:t>у Обрасцу понуде</w:t>
      </w:r>
      <w:r w:rsidRPr="009A0BC5">
        <w:rPr>
          <w:rFonts w:ascii="Arial" w:hAnsi="Arial" w:cs="Arial"/>
          <w:i/>
          <w:iCs/>
          <w:lang w:val="ru-RU"/>
        </w:rPr>
        <w:t xml:space="preserve"> </w:t>
      </w:r>
      <w:r w:rsidRPr="009A0BC5">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A0BC5" w:rsidRDefault="00BD7632" w:rsidP="00BD7632">
      <w:pPr>
        <w:jc w:val="both"/>
        <w:rPr>
          <w:rFonts w:ascii="Arial" w:eastAsia="TimesNewRomanPSMT" w:hAnsi="Arial" w:cs="Arial"/>
          <w:bCs/>
          <w:lang w:val="ru-RU"/>
        </w:rPr>
      </w:pPr>
      <w:r w:rsidRPr="009A0BC5">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A0BC5">
        <w:rPr>
          <w:rFonts w:eastAsia="TimesNewRomanPSMT"/>
          <w:bCs/>
          <w:lang w:val="ru-RU"/>
        </w:rPr>
        <w:t xml:space="preserve"> </w:t>
      </w:r>
    </w:p>
    <w:p w:rsidR="00BD7632" w:rsidRPr="009A0BC5" w:rsidRDefault="00BD7632" w:rsidP="00BD7632">
      <w:pPr>
        <w:jc w:val="both"/>
        <w:rPr>
          <w:rFonts w:ascii="Arial" w:hAnsi="Arial" w:cs="Arial"/>
          <w:iCs/>
          <w:color w:val="auto"/>
        </w:rPr>
      </w:pPr>
      <w:r w:rsidRPr="009A0BC5">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A0BC5">
        <w:rPr>
          <w:rFonts w:ascii="Arial" w:eastAsia="TimesNewRomanPSMT" w:hAnsi="Arial" w:cs="Arial"/>
          <w:bCs/>
          <w:lang w:val="sr-Cyrl-CS"/>
        </w:rPr>
        <w:t>поглављу</w:t>
      </w:r>
      <w:r w:rsidRPr="009A0BC5">
        <w:rPr>
          <w:rFonts w:ascii="Arial" w:eastAsia="TimesNewRomanPSMT" w:hAnsi="Arial" w:cs="Arial"/>
          <w:bCs/>
          <w:lang w:val="ru-RU"/>
        </w:rPr>
        <w:t xml:space="preserve"> </w:t>
      </w:r>
      <w:r w:rsidRPr="009A0BC5">
        <w:rPr>
          <w:rFonts w:ascii="Arial" w:eastAsia="TimesNewRomanPSMT" w:hAnsi="Arial" w:cs="Arial"/>
          <w:b/>
          <w:bCs/>
        </w:rPr>
        <w:t>VII</w:t>
      </w:r>
      <w:r w:rsidRPr="009A0BC5">
        <w:rPr>
          <w:rFonts w:ascii="Arial" w:eastAsia="TimesNewRomanPSMT" w:hAnsi="Arial" w:cs="Arial"/>
          <w:b/>
          <w:bCs/>
          <w:lang w:val="sr-Cyrl-CS"/>
        </w:rPr>
        <w:t>,</w:t>
      </w:r>
      <w:r w:rsidRPr="009A0BC5">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A0BC5">
        <w:rPr>
          <w:rFonts w:ascii="Arial" w:eastAsia="TimesNewRomanPSMT" w:hAnsi="Arial" w:cs="Arial"/>
          <w:bCs/>
        </w:rPr>
        <w:t xml:space="preserve"> </w:t>
      </w:r>
      <w:r w:rsidRPr="009A0BC5">
        <w:rPr>
          <w:rFonts w:ascii="Arial" w:eastAsia="TimesNewRomanPSMT" w:hAnsi="Arial" w:cs="Arial"/>
          <w:bCs/>
          <w:color w:val="auto"/>
        </w:rPr>
        <w:t xml:space="preserve">(Образац 6. </w:t>
      </w:r>
      <w:r w:rsidRPr="009A0BC5">
        <w:rPr>
          <w:rFonts w:ascii="Arial" w:hAnsi="Arial" w:cs="Arial"/>
          <w:iCs/>
          <w:color w:val="auto"/>
        </w:rPr>
        <w:t xml:space="preserve">у </w:t>
      </w:r>
      <w:r w:rsidRPr="009A0BC5">
        <w:rPr>
          <w:rFonts w:ascii="Arial" w:hAnsi="Arial" w:cs="Arial"/>
          <w:iCs/>
          <w:color w:val="auto"/>
          <w:lang w:val="sr-Cyrl-CS"/>
        </w:rPr>
        <w:t xml:space="preserve">поглављу </w:t>
      </w:r>
      <w:r w:rsidRPr="009A0BC5">
        <w:rPr>
          <w:rFonts w:ascii="Arial" w:hAnsi="Arial" w:cs="Arial"/>
          <w:iCs/>
          <w:color w:val="auto"/>
        </w:rPr>
        <w:t>VII ове конкурсне документације</w:t>
      </w:r>
      <w:r w:rsidRPr="009A0BC5">
        <w:rPr>
          <w:rFonts w:ascii="Arial" w:eastAsia="TimesNewRomanPSMT" w:hAnsi="Arial" w:cs="Arial"/>
          <w:bCs/>
          <w:color w:val="auto"/>
        </w:rPr>
        <w:t>).</w:t>
      </w:r>
    </w:p>
    <w:p w:rsidR="00BD7632" w:rsidRPr="009A0BC5" w:rsidRDefault="00BD7632" w:rsidP="00BD7632">
      <w:pPr>
        <w:jc w:val="both"/>
        <w:rPr>
          <w:rFonts w:ascii="Arial" w:hAnsi="Arial" w:cs="Arial"/>
          <w:iCs/>
          <w:lang w:val="ru-RU"/>
        </w:rPr>
      </w:pPr>
      <w:r w:rsidRPr="009A0BC5">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A0BC5" w:rsidRDefault="00BD7632" w:rsidP="00BD7632">
      <w:pPr>
        <w:jc w:val="both"/>
        <w:rPr>
          <w:rFonts w:ascii="Arial" w:hAnsi="Arial" w:cs="Arial"/>
          <w:lang w:val="ru-RU"/>
        </w:rPr>
      </w:pPr>
      <w:r w:rsidRPr="009A0BC5">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A0BC5" w:rsidRDefault="00BD7632" w:rsidP="00BD7632">
      <w:pPr>
        <w:jc w:val="both"/>
        <w:rPr>
          <w:rFonts w:ascii="Arial" w:hAnsi="Arial" w:cs="Arial"/>
          <w:b/>
          <w:i/>
          <w:lang w:val="ru-RU"/>
        </w:rPr>
      </w:pPr>
    </w:p>
    <w:p w:rsidR="00BD7632" w:rsidRPr="009A0BC5" w:rsidRDefault="00BD7632" w:rsidP="00BD7632">
      <w:pPr>
        <w:jc w:val="both"/>
        <w:rPr>
          <w:rFonts w:ascii="Arial" w:hAnsi="Arial" w:cs="Arial"/>
          <w:lang w:val="ru-RU"/>
        </w:rPr>
      </w:pPr>
      <w:r w:rsidRPr="009A0BC5">
        <w:rPr>
          <w:rFonts w:ascii="Arial" w:hAnsi="Arial" w:cs="Arial"/>
          <w:b/>
          <w:i/>
          <w:lang w:val="ru-RU"/>
        </w:rPr>
        <w:t>8. ЗАЈЕДНИЧКА ПОНУДА</w:t>
      </w:r>
    </w:p>
    <w:p w:rsidR="00BD7632" w:rsidRPr="009A0BC5" w:rsidRDefault="00BD7632" w:rsidP="00BD7632">
      <w:pPr>
        <w:jc w:val="both"/>
        <w:rPr>
          <w:rFonts w:ascii="Arial" w:hAnsi="Arial" w:cs="Arial"/>
          <w:lang w:val="ru-RU"/>
        </w:rPr>
      </w:pPr>
    </w:p>
    <w:p w:rsidR="00BD7632" w:rsidRPr="009A0BC5" w:rsidRDefault="00BD7632" w:rsidP="00BD7632">
      <w:pPr>
        <w:jc w:val="both"/>
        <w:rPr>
          <w:rFonts w:ascii="Arial" w:hAnsi="Arial" w:cs="Arial"/>
        </w:rPr>
      </w:pPr>
      <w:r w:rsidRPr="009A0BC5">
        <w:rPr>
          <w:rFonts w:ascii="Arial" w:hAnsi="Arial" w:cs="Arial"/>
        </w:rPr>
        <w:t>Понуду може поднети група понуђача.</w:t>
      </w:r>
    </w:p>
    <w:p w:rsidR="00BD7632" w:rsidRPr="009A0BC5" w:rsidRDefault="00BD7632" w:rsidP="00BD7632">
      <w:pPr>
        <w:jc w:val="both"/>
        <w:rPr>
          <w:rFonts w:ascii="Arial" w:hAnsi="Arial" w:cs="Arial"/>
        </w:rPr>
      </w:pPr>
      <w:r w:rsidRPr="009A0BC5">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A0BC5">
        <w:rPr>
          <w:rFonts w:ascii="Arial" w:hAnsi="Arial" w:cs="Arial"/>
          <w:lang w:val="sr-Cyrl-CS"/>
        </w:rPr>
        <w:t>.</w:t>
      </w:r>
      <w:r w:rsidRPr="009A0BC5">
        <w:rPr>
          <w:rFonts w:ascii="Arial" w:hAnsi="Arial" w:cs="Arial"/>
        </w:rPr>
        <w:t xml:space="preserve"> 4. тач</w:t>
      </w:r>
      <w:r w:rsidRPr="009A0BC5">
        <w:rPr>
          <w:rFonts w:ascii="Arial" w:hAnsi="Arial" w:cs="Arial"/>
          <w:lang w:val="sr-Cyrl-CS"/>
        </w:rPr>
        <w:t>.</w:t>
      </w:r>
      <w:r w:rsidRPr="009A0BC5">
        <w:rPr>
          <w:rFonts w:ascii="Arial" w:hAnsi="Arial" w:cs="Arial"/>
        </w:rPr>
        <w:t xml:space="preserve"> 1</w:t>
      </w:r>
      <w:r w:rsidRPr="009A0BC5">
        <w:rPr>
          <w:rFonts w:ascii="Arial" w:hAnsi="Arial" w:cs="Arial"/>
          <w:lang w:val="sr-Cyrl-CS"/>
        </w:rPr>
        <w:t>)</w:t>
      </w:r>
      <w:r w:rsidRPr="009A0BC5">
        <w:rPr>
          <w:rFonts w:ascii="Arial" w:hAnsi="Arial" w:cs="Arial"/>
        </w:rPr>
        <w:t xml:space="preserve">  и 2</w:t>
      </w:r>
      <w:r w:rsidRPr="009A0BC5">
        <w:rPr>
          <w:rFonts w:ascii="Arial" w:hAnsi="Arial" w:cs="Arial"/>
          <w:lang w:val="sr-Cyrl-CS"/>
        </w:rPr>
        <w:t>)</w:t>
      </w:r>
      <w:r w:rsidRPr="009A0BC5">
        <w:rPr>
          <w:rFonts w:ascii="Arial" w:hAnsi="Arial" w:cs="Arial"/>
        </w:rPr>
        <w:t xml:space="preserve"> ЗЈН и то податке о: </w:t>
      </w:r>
    </w:p>
    <w:p w:rsidR="00BD7632" w:rsidRPr="009A0BC5" w:rsidRDefault="00BD7632" w:rsidP="00FE27EF">
      <w:pPr>
        <w:numPr>
          <w:ilvl w:val="0"/>
          <w:numId w:val="3"/>
        </w:numPr>
        <w:jc w:val="both"/>
        <w:rPr>
          <w:rFonts w:ascii="Arial" w:hAnsi="Arial" w:cs="Arial"/>
        </w:rPr>
      </w:pPr>
      <w:r w:rsidRPr="009A0BC5">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A0BC5" w:rsidRDefault="00BD7632" w:rsidP="00FE27EF">
      <w:pPr>
        <w:pStyle w:val="CommentText"/>
        <w:numPr>
          <w:ilvl w:val="0"/>
          <w:numId w:val="3"/>
        </w:numPr>
        <w:rPr>
          <w:rFonts w:ascii="Arial" w:hAnsi="Arial" w:cs="Arial"/>
          <w:sz w:val="24"/>
          <w:szCs w:val="24"/>
        </w:rPr>
      </w:pPr>
      <w:r w:rsidRPr="009A0BC5">
        <w:rPr>
          <w:rFonts w:ascii="Arial" w:hAnsi="Arial" w:cs="Arial"/>
          <w:sz w:val="24"/>
          <w:szCs w:val="24"/>
        </w:rPr>
        <w:t>опису послова сваког од понуђача из групе понуђача у извршењу уговора</w:t>
      </w:r>
    </w:p>
    <w:p w:rsidR="00BD7632" w:rsidRPr="009A0BC5" w:rsidRDefault="00BD7632" w:rsidP="00BD7632">
      <w:pPr>
        <w:pStyle w:val="ListParagraph"/>
        <w:ind w:left="0"/>
        <w:jc w:val="both"/>
        <w:rPr>
          <w:rFonts w:ascii="Arial" w:eastAsia="TimesNewRomanPSMT" w:hAnsi="Arial" w:cs="Arial"/>
          <w:bCs/>
          <w:lang w:val="ru-RU"/>
        </w:rPr>
      </w:pPr>
    </w:p>
    <w:p w:rsidR="00BD7632" w:rsidRPr="009A0BC5" w:rsidRDefault="00BD7632" w:rsidP="00BD7632">
      <w:pPr>
        <w:jc w:val="both"/>
        <w:rPr>
          <w:rFonts w:ascii="Arial" w:hAnsi="Arial" w:cs="Arial"/>
          <w:lang w:val="ru-RU"/>
        </w:rPr>
      </w:pPr>
      <w:r w:rsidRPr="009A0BC5">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A0BC5">
        <w:rPr>
          <w:rFonts w:ascii="Arial" w:eastAsia="TimesNewRomanPSMT" w:hAnsi="Arial" w:cs="Arial"/>
          <w:bCs/>
          <w:lang w:val="sr-Cyrl-CS"/>
        </w:rPr>
        <w:t>поглављу</w:t>
      </w:r>
      <w:r w:rsidRPr="009A0BC5">
        <w:rPr>
          <w:rFonts w:ascii="Arial" w:eastAsia="TimesNewRomanPSMT" w:hAnsi="Arial" w:cs="Arial"/>
          <w:bCs/>
          <w:lang w:val="ru-RU"/>
        </w:rPr>
        <w:t xml:space="preserve"> </w:t>
      </w:r>
      <w:r w:rsidRPr="003738DF">
        <w:rPr>
          <w:rFonts w:ascii="Arial" w:eastAsia="TimesNewRomanPSMT" w:hAnsi="Arial" w:cs="Arial"/>
          <w:b/>
          <w:bCs/>
        </w:rPr>
        <w:t>V</w:t>
      </w:r>
      <w:r w:rsidRPr="009A0BC5">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A0BC5" w:rsidRDefault="00BD7632" w:rsidP="00BD7632">
      <w:pPr>
        <w:jc w:val="both"/>
        <w:rPr>
          <w:rFonts w:ascii="Arial" w:hAnsi="Arial" w:cs="Arial"/>
          <w:color w:val="auto"/>
          <w:lang w:val="ru-RU"/>
        </w:rPr>
      </w:pPr>
      <w:r w:rsidRPr="009A0BC5">
        <w:rPr>
          <w:rFonts w:ascii="Arial" w:hAnsi="Arial" w:cs="Arial"/>
          <w:lang w:val="ru-RU"/>
        </w:rPr>
        <w:t xml:space="preserve">Понуђачи из групе понуђача одговарају неограничено солидарно према наручиоцу. </w:t>
      </w:r>
    </w:p>
    <w:p w:rsidR="00BD7632" w:rsidRPr="009A0BC5" w:rsidRDefault="00BD7632" w:rsidP="00BD7632">
      <w:pPr>
        <w:jc w:val="both"/>
        <w:rPr>
          <w:rFonts w:ascii="Arial" w:hAnsi="Arial" w:cs="Arial"/>
          <w:color w:val="auto"/>
          <w:lang w:val="ru-RU"/>
        </w:rPr>
      </w:pPr>
      <w:r w:rsidRPr="009A0BC5">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A0BC5" w:rsidRDefault="00BD7632" w:rsidP="00BD7632">
      <w:pPr>
        <w:jc w:val="both"/>
        <w:rPr>
          <w:rFonts w:ascii="Arial" w:hAnsi="Arial" w:cs="Arial"/>
          <w:color w:val="auto"/>
          <w:lang w:val="ru-RU"/>
        </w:rPr>
      </w:pPr>
      <w:r w:rsidRPr="009A0BC5">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A0BC5">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9E2AF4">
        <w:rPr>
          <w:rFonts w:ascii="Arial" w:hAnsi="Arial" w:cs="Arial"/>
          <w:color w:val="auto"/>
          <w:lang w:val="ru-RU"/>
        </w:rPr>
        <w:t>.</w:t>
      </w:r>
    </w:p>
    <w:p w:rsidR="009E2AF4" w:rsidRPr="009A0BC5" w:rsidRDefault="009E2AF4" w:rsidP="00BD7632">
      <w:pPr>
        <w:jc w:val="both"/>
        <w:rPr>
          <w:rFonts w:ascii="Arial" w:hAnsi="Arial" w:cs="Arial"/>
          <w:lang w:val="ru-RU"/>
        </w:rPr>
      </w:pPr>
    </w:p>
    <w:p w:rsidR="00BD7632" w:rsidRPr="009A0BC5" w:rsidRDefault="00BD7632" w:rsidP="00BD7632">
      <w:pPr>
        <w:jc w:val="both"/>
        <w:rPr>
          <w:lang w:val="ru-RU"/>
        </w:rPr>
      </w:pPr>
      <w:r w:rsidRPr="009A0BC5">
        <w:rPr>
          <w:rFonts w:ascii="Arial" w:hAnsi="Arial" w:cs="Arial"/>
          <w:b/>
          <w:bCs/>
          <w:i/>
          <w:iCs/>
          <w:lang w:val="ru-RU"/>
        </w:rPr>
        <w:t>9. НАЧИН И УСЛОВ</w:t>
      </w:r>
      <w:r w:rsidRPr="009A0BC5">
        <w:rPr>
          <w:rFonts w:ascii="Arial" w:hAnsi="Arial" w:cs="Arial"/>
          <w:b/>
          <w:bCs/>
          <w:i/>
          <w:iCs/>
          <w:lang w:val="sr-Cyrl-CS"/>
        </w:rPr>
        <w:t>И</w:t>
      </w:r>
      <w:r w:rsidRPr="009A0BC5">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A0BC5" w:rsidRDefault="00BD7632" w:rsidP="00BD7632">
      <w:pPr>
        <w:jc w:val="both"/>
        <w:rPr>
          <w:lang w:val="ru-RU"/>
        </w:rPr>
      </w:pPr>
    </w:p>
    <w:p w:rsidR="00F34BFC" w:rsidRPr="00AA28D2" w:rsidRDefault="00F34BFC" w:rsidP="00F34BFC">
      <w:pPr>
        <w:jc w:val="both"/>
        <w:rPr>
          <w:rFonts w:ascii="Arial" w:hAnsi="Arial" w:cs="Arial"/>
          <w:iCs/>
        </w:rPr>
      </w:pPr>
      <w:r w:rsidRPr="009A0BC5">
        <w:rPr>
          <w:rFonts w:ascii="Arial" w:hAnsi="Arial" w:cs="Arial"/>
          <w:b/>
          <w:bCs/>
          <w:i/>
          <w:iCs/>
        </w:rPr>
        <w:t>9.</w:t>
      </w:r>
      <w:r w:rsidRPr="00AA28D2">
        <w:rPr>
          <w:rFonts w:ascii="Arial" w:hAnsi="Arial" w:cs="Arial"/>
          <w:b/>
          <w:bCs/>
          <w:i/>
          <w:iCs/>
        </w:rPr>
        <w:t>1</w:t>
      </w:r>
      <w:r w:rsidRPr="00AA28D2">
        <w:rPr>
          <w:rFonts w:ascii="Arial" w:hAnsi="Arial" w:cs="Arial"/>
          <w:b/>
          <w:bCs/>
          <w:i/>
          <w:iCs/>
          <w:u w:val="single"/>
        </w:rPr>
        <w:t xml:space="preserve">. </w:t>
      </w:r>
      <w:r w:rsidRPr="00AA28D2">
        <w:rPr>
          <w:rFonts w:ascii="Arial" w:hAnsi="Arial" w:cs="Arial"/>
          <w:iCs/>
          <w:u w:val="single"/>
        </w:rPr>
        <w:t>Захтеви у погледу начина, рока и услова плаћања</w:t>
      </w:r>
    </w:p>
    <w:p w:rsidR="00282B1F" w:rsidRDefault="00C12A4B" w:rsidP="00F34BFC">
      <w:pPr>
        <w:jc w:val="both"/>
        <w:rPr>
          <w:rFonts w:ascii="Arial" w:hAnsi="Arial" w:cs="Arial"/>
          <w:iCs/>
          <w:lang w:val="sr-Cyrl-CS"/>
        </w:rPr>
      </w:pPr>
      <w:r>
        <w:rPr>
          <w:rFonts w:ascii="Arial" w:hAnsi="Arial" w:cs="Arial"/>
          <w:iCs/>
          <w:lang w:val="sr-Cyrl-CS"/>
        </w:rPr>
        <w:t>Плаћање се врши по достави р</w:t>
      </w:r>
      <w:r w:rsidR="00393860" w:rsidRPr="009A0BC5">
        <w:rPr>
          <w:rFonts w:ascii="Arial" w:hAnsi="Arial" w:cs="Arial"/>
          <w:iCs/>
          <w:lang w:val="sr-Cyrl-CS"/>
        </w:rPr>
        <w:t>е</w:t>
      </w:r>
      <w:r>
        <w:rPr>
          <w:rFonts w:ascii="Arial" w:hAnsi="Arial" w:cs="Arial"/>
          <w:iCs/>
          <w:lang w:val="sr-Cyrl-CS"/>
        </w:rPr>
        <w:t>г</w:t>
      </w:r>
      <w:r w:rsidR="00393860" w:rsidRPr="009A0BC5">
        <w:rPr>
          <w:rFonts w:ascii="Arial" w:hAnsi="Arial" w:cs="Arial"/>
          <w:iCs/>
          <w:lang w:val="sr-Cyrl-CS"/>
        </w:rPr>
        <w:t>истроване</w:t>
      </w:r>
      <w:r w:rsidR="00F34BFC" w:rsidRPr="009A0BC5">
        <w:rPr>
          <w:rFonts w:ascii="Arial" w:hAnsi="Arial" w:cs="Arial"/>
          <w:iCs/>
          <w:lang w:val="sr-Cyrl-CS"/>
        </w:rPr>
        <w:t xml:space="preserve"> фактуре</w:t>
      </w:r>
      <w:r w:rsidR="007E5E8F" w:rsidRPr="009A0BC5">
        <w:rPr>
          <w:rFonts w:ascii="Arial" w:hAnsi="Arial" w:cs="Arial"/>
          <w:iCs/>
          <w:lang w:val="sr-Cyrl-CS"/>
        </w:rPr>
        <w:t xml:space="preserve"> за вршење </w:t>
      </w:r>
      <w:r w:rsidR="00282B1F">
        <w:rPr>
          <w:rFonts w:ascii="Arial" w:hAnsi="Arial" w:cs="Arial"/>
          <w:iCs/>
          <w:lang w:val="sr-Cyrl-CS"/>
        </w:rPr>
        <w:t>стручног надзора и то:</w:t>
      </w:r>
    </w:p>
    <w:p w:rsidR="00282B1F" w:rsidRPr="00282B1F" w:rsidRDefault="00282B1F" w:rsidP="00282B1F">
      <w:pPr>
        <w:pStyle w:val="ListParagraph"/>
        <w:numPr>
          <w:ilvl w:val="0"/>
          <w:numId w:val="9"/>
        </w:numPr>
        <w:jc w:val="both"/>
        <w:rPr>
          <w:rFonts w:ascii="Arial" w:hAnsi="Arial" w:cs="Arial"/>
          <w:iCs/>
          <w:lang w:val="sr-Cyrl-CS"/>
        </w:rPr>
      </w:pPr>
      <w:r>
        <w:rPr>
          <w:rFonts w:ascii="Arial" w:eastAsia="Times New Roman" w:hAnsi="Arial" w:cs="Arial"/>
          <w:lang w:val="sr-Cyrl-RS"/>
        </w:rPr>
        <w:t xml:space="preserve">за </w:t>
      </w:r>
      <w:r>
        <w:rPr>
          <w:rFonts w:ascii="Arial" w:eastAsia="Times New Roman" w:hAnsi="Arial" w:cs="Arial"/>
        </w:rPr>
        <w:t>радов</w:t>
      </w:r>
      <w:r>
        <w:rPr>
          <w:rFonts w:ascii="Arial" w:eastAsia="Times New Roman" w:hAnsi="Arial" w:cs="Arial"/>
          <w:lang w:val="sr-Cyrl-RS"/>
        </w:rPr>
        <w:t>е</w:t>
      </w:r>
      <w:r w:rsidRPr="00282B1F">
        <w:rPr>
          <w:rFonts w:ascii="Arial" w:eastAsia="Times New Roman" w:hAnsi="Arial" w:cs="Arial"/>
        </w:rPr>
        <w:t xml:space="preserve"> </w:t>
      </w:r>
      <w:r w:rsidRPr="00282B1F">
        <w:rPr>
          <w:rFonts w:ascii="Arial" w:eastAsia="Times New Roman" w:hAnsi="Arial" w:cs="Arial"/>
          <w:lang w:val="sr-Cyrl-RS"/>
        </w:rPr>
        <w:t>на крпљењу ударних рупа</w:t>
      </w:r>
      <w:r>
        <w:rPr>
          <w:rFonts w:ascii="Arial" w:eastAsia="Times New Roman" w:hAnsi="Arial" w:cs="Arial"/>
          <w:lang w:val="sr-Cyrl-RS"/>
        </w:rPr>
        <w:t xml:space="preserve">, </w:t>
      </w:r>
      <w:r w:rsidR="00C12A4B">
        <w:rPr>
          <w:rFonts w:ascii="Arial" w:eastAsia="Times New Roman" w:hAnsi="Arial" w:cs="Arial"/>
          <w:lang w:val="sr-Cyrl-RS"/>
        </w:rPr>
        <w:t xml:space="preserve">једнократно, </w:t>
      </w:r>
      <w:r w:rsidR="00B41BEF" w:rsidRPr="00282B1F">
        <w:rPr>
          <w:rFonts w:ascii="Arial" w:eastAsia="Times New Roman" w:hAnsi="Arial" w:cs="Arial"/>
        </w:rPr>
        <w:t xml:space="preserve">након испостављања </w:t>
      </w:r>
      <w:r w:rsidRPr="00282B1F">
        <w:rPr>
          <w:rFonts w:ascii="Arial" w:eastAsia="Times New Roman" w:hAnsi="Arial" w:cs="Arial"/>
        </w:rPr>
        <w:t>окончане</w:t>
      </w:r>
      <w:r w:rsidRPr="00282B1F">
        <w:rPr>
          <w:rFonts w:ascii="Arial" w:eastAsia="Times New Roman" w:hAnsi="Arial" w:cs="Arial"/>
        </w:rPr>
        <w:t xml:space="preserve"> </w:t>
      </w:r>
      <w:r w:rsidR="00B41BEF" w:rsidRPr="00282B1F">
        <w:rPr>
          <w:rFonts w:ascii="Arial" w:eastAsia="Times New Roman" w:hAnsi="Arial" w:cs="Arial"/>
        </w:rPr>
        <w:t>ситуације о изведеним</w:t>
      </w:r>
      <w:r>
        <w:rPr>
          <w:rFonts w:ascii="Arial" w:eastAsia="Times New Roman" w:hAnsi="Arial" w:cs="Arial"/>
          <w:lang w:val="sr-Cyrl-RS"/>
        </w:rPr>
        <w:t xml:space="preserve"> радовима</w:t>
      </w:r>
    </w:p>
    <w:p w:rsidR="00B41BEF" w:rsidRPr="00282B1F" w:rsidRDefault="00282B1F" w:rsidP="00282B1F">
      <w:pPr>
        <w:pStyle w:val="ListParagraph"/>
        <w:numPr>
          <w:ilvl w:val="0"/>
          <w:numId w:val="9"/>
        </w:numPr>
        <w:jc w:val="both"/>
        <w:rPr>
          <w:rFonts w:ascii="Arial" w:hAnsi="Arial" w:cs="Arial"/>
          <w:iCs/>
          <w:lang w:val="sr-Cyrl-CS"/>
        </w:rPr>
      </w:pPr>
      <w:r w:rsidRPr="00282B1F">
        <w:rPr>
          <w:rFonts w:ascii="Arial" w:eastAsia="Times New Roman" w:hAnsi="Arial" w:cs="Arial"/>
          <w:lang w:val="sr-Cyrl-RS"/>
        </w:rPr>
        <w:lastRenderedPageBreak/>
        <w:t>за уградњу каменог агрегата</w:t>
      </w:r>
      <w:r>
        <w:rPr>
          <w:rFonts w:ascii="Arial" w:eastAsia="Times New Roman" w:hAnsi="Arial" w:cs="Arial"/>
          <w:lang w:val="sr-Cyrl-RS"/>
        </w:rPr>
        <w:t>,</w:t>
      </w:r>
      <w:r w:rsidRPr="00282B1F">
        <w:rPr>
          <w:rFonts w:ascii="Arial" w:eastAsia="Times New Roman" w:hAnsi="Arial" w:cs="Arial"/>
          <w:lang w:val="sr-Cyrl-RS"/>
        </w:rPr>
        <w:t xml:space="preserve"> </w:t>
      </w:r>
      <w:r w:rsidR="00C12A4B">
        <w:rPr>
          <w:rFonts w:ascii="Arial" w:eastAsia="Times New Roman" w:hAnsi="Arial" w:cs="Arial"/>
          <w:lang w:val="sr-Cyrl-RS"/>
        </w:rPr>
        <w:t xml:space="preserve">једнократно, </w:t>
      </w:r>
      <w:r w:rsidR="00EA612E" w:rsidRPr="00282B1F">
        <w:rPr>
          <w:rFonts w:ascii="Arial" w:eastAsia="Times New Roman" w:hAnsi="Arial" w:cs="Arial"/>
        </w:rPr>
        <w:t>након доставља</w:t>
      </w:r>
      <w:r w:rsidR="00EA612E" w:rsidRPr="00282B1F">
        <w:rPr>
          <w:rFonts w:ascii="Arial" w:eastAsia="Times New Roman" w:hAnsi="Arial" w:cs="Arial"/>
          <w:lang w:val="sr-Cyrl-RS"/>
        </w:rPr>
        <w:t>њ</w:t>
      </w:r>
      <w:r w:rsidR="00B41BEF" w:rsidRPr="00282B1F">
        <w:rPr>
          <w:rFonts w:ascii="Arial" w:eastAsia="Times New Roman" w:hAnsi="Arial" w:cs="Arial"/>
        </w:rPr>
        <w:t xml:space="preserve">а извештаја о уградњи </w:t>
      </w:r>
      <w:r w:rsidRPr="00282B1F">
        <w:rPr>
          <w:rFonts w:ascii="Arial" w:eastAsia="Times New Roman" w:hAnsi="Arial" w:cs="Arial"/>
          <w:lang w:val="sr-Cyrl-RS"/>
        </w:rPr>
        <w:t>истог</w:t>
      </w:r>
      <w:r>
        <w:rPr>
          <w:rFonts w:ascii="Arial" w:eastAsia="Times New Roman" w:hAnsi="Arial" w:cs="Arial"/>
          <w:lang w:val="sr-Cyrl-RS"/>
        </w:rPr>
        <w:t>.</w:t>
      </w:r>
    </w:p>
    <w:p w:rsidR="00F34BFC" w:rsidRPr="009A0BC5" w:rsidRDefault="00F34BFC" w:rsidP="00F34BFC">
      <w:pPr>
        <w:jc w:val="both"/>
        <w:rPr>
          <w:rFonts w:ascii="Arial" w:hAnsi="Arial" w:cs="Arial"/>
          <w:iCs/>
          <w:lang w:val="sr-Cyrl-CS"/>
        </w:rPr>
      </w:pPr>
      <w:r w:rsidRPr="009A0BC5">
        <w:rPr>
          <w:rFonts w:ascii="Arial" w:hAnsi="Arial" w:cs="Arial"/>
          <w:iCs/>
        </w:rPr>
        <w:t>Рок плаћања је</w:t>
      </w:r>
      <w:r w:rsidRPr="009A0BC5">
        <w:rPr>
          <w:rFonts w:ascii="Arial" w:hAnsi="Arial" w:cs="Arial"/>
          <w:iCs/>
          <w:lang w:val="sr-Cyrl-CS"/>
        </w:rPr>
        <w:t xml:space="preserve"> 45 </w:t>
      </w:r>
      <w:r w:rsidR="000204EE">
        <w:rPr>
          <w:rFonts w:ascii="Arial" w:hAnsi="Arial" w:cs="Arial"/>
          <w:iCs/>
        </w:rPr>
        <w:t xml:space="preserve">календарских </w:t>
      </w:r>
      <w:r w:rsidRPr="009A0BC5">
        <w:rPr>
          <w:rFonts w:ascii="Arial" w:hAnsi="Arial" w:cs="Arial"/>
          <w:iCs/>
          <w:lang w:val="sr-Cyrl-CS"/>
        </w:rPr>
        <w:t>дана, а</w:t>
      </w:r>
      <w:r w:rsidRPr="009A0BC5">
        <w:rPr>
          <w:rFonts w:ascii="Arial" w:hAnsi="Arial" w:cs="Arial"/>
          <w:i/>
          <w:iCs/>
          <w:color w:val="auto"/>
        </w:rPr>
        <w:t xml:space="preserve"> </w:t>
      </w:r>
      <w:r w:rsidRPr="009A0BC5">
        <w:rPr>
          <w:rFonts w:ascii="Arial" w:hAnsi="Arial" w:cs="Arial"/>
          <w:iCs/>
          <w:color w:val="auto"/>
        </w:rPr>
        <w:t>у складу са Законом о роковима измирења новчаних обавеза у комерцијалним трансакцијама</w:t>
      </w:r>
      <w:r w:rsidRPr="009A0BC5">
        <w:rPr>
          <w:rFonts w:ascii="Arial" w:hAnsi="Arial" w:cs="Arial"/>
          <w:i/>
          <w:iCs/>
          <w:color w:val="auto"/>
        </w:rPr>
        <w:t xml:space="preserve"> </w:t>
      </w:r>
      <w:r w:rsidRPr="009A0BC5">
        <w:rPr>
          <w:rFonts w:ascii="Arial" w:eastAsia="TimesNewRomanPSMT" w:hAnsi="Arial" w:cs="Arial"/>
          <w:i/>
        </w:rPr>
        <w:t>(„Сл. гласник РС” бр. 119/2012</w:t>
      </w:r>
      <w:r w:rsidR="00393860" w:rsidRPr="009A0BC5">
        <w:rPr>
          <w:rFonts w:ascii="Arial" w:eastAsia="TimesNewRomanPSMT" w:hAnsi="Arial" w:cs="Arial"/>
          <w:i/>
          <w:lang w:val="sr-Cyrl-CS"/>
        </w:rPr>
        <w:t xml:space="preserve">, </w:t>
      </w:r>
      <w:r w:rsidR="009E2AF4">
        <w:rPr>
          <w:rFonts w:ascii="Arial" w:eastAsia="TimesNewRomanPSMT" w:hAnsi="Arial" w:cs="Arial"/>
          <w:i/>
          <w:lang w:val="sr-Cyrl-CS"/>
        </w:rPr>
        <w:t xml:space="preserve">68/2015, </w:t>
      </w:r>
      <w:r w:rsidR="00393860" w:rsidRPr="009A0BC5">
        <w:rPr>
          <w:rFonts w:ascii="Arial" w:eastAsia="TimesNewRomanPSMT" w:hAnsi="Arial" w:cs="Arial"/>
          <w:i/>
          <w:lang w:val="sr-Cyrl-CS"/>
        </w:rPr>
        <w:t>113/2017</w:t>
      </w:r>
      <w:r w:rsidR="009E2AF4">
        <w:rPr>
          <w:rFonts w:ascii="Arial" w:eastAsia="TimesNewRomanPSMT" w:hAnsi="Arial" w:cs="Arial"/>
          <w:i/>
          <w:lang w:val="sr-Cyrl-CS"/>
        </w:rPr>
        <w:t xml:space="preserve"> и 91/2019</w:t>
      </w:r>
      <w:r w:rsidRPr="009A0BC5">
        <w:rPr>
          <w:rFonts w:ascii="Arial" w:eastAsia="TimesNewRomanPSMT" w:hAnsi="Arial" w:cs="Arial"/>
          <w:i/>
        </w:rPr>
        <w:t>),</w:t>
      </w:r>
      <w:r w:rsidRPr="009A0BC5">
        <w:rPr>
          <w:rFonts w:ascii="Arial" w:hAnsi="Arial" w:cs="Arial"/>
          <w:i/>
          <w:iCs/>
          <w:color w:val="auto"/>
        </w:rPr>
        <w:t xml:space="preserve"> </w:t>
      </w:r>
      <w:r w:rsidR="00AA28D2">
        <w:rPr>
          <w:rFonts w:ascii="Arial" w:hAnsi="Arial" w:cs="Arial"/>
          <w:iCs/>
          <w:lang w:val="sr-Cyrl-CS"/>
        </w:rPr>
        <w:t>од дана регистровања фактуре</w:t>
      </w:r>
      <w:r w:rsidRPr="009A0BC5">
        <w:rPr>
          <w:rFonts w:ascii="Arial" w:hAnsi="Arial" w:cs="Arial"/>
          <w:iCs/>
          <w:lang w:val="sr-Cyrl-CS"/>
        </w:rPr>
        <w:t>,</w:t>
      </w:r>
      <w:r w:rsidRPr="009A0BC5">
        <w:rPr>
          <w:rFonts w:ascii="Arial" w:hAnsi="Arial" w:cs="Arial"/>
          <w:iCs/>
        </w:rPr>
        <w:t xml:space="preserve"> којима се потврђује</w:t>
      </w:r>
      <w:r w:rsidRPr="009A0BC5">
        <w:rPr>
          <w:rFonts w:ascii="Arial" w:hAnsi="Arial" w:cs="Arial"/>
          <w:i/>
          <w:iCs/>
        </w:rPr>
        <w:t xml:space="preserve"> </w:t>
      </w:r>
      <w:r w:rsidRPr="009A0BC5">
        <w:rPr>
          <w:rFonts w:ascii="Arial" w:hAnsi="Arial" w:cs="Arial"/>
          <w:iCs/>
        </w:rPr>
        <w:t>извршење услуг</w:t>
      </w:r>
      <w:r w:rsidRPr="009A0BC5">
        <w:rPr>
          <w:rFonts w:ascii="Arial" w:hAnsi="Arial" w:cs="Arial"/>
          <w:iCs/>
          <w:lang w:val="sr-Cyrl-CS"/>
        </w:rPr>
        <w:t>е стручног надзора.</w:t>
      </w:r>
    </w:p>
    <w:p w:rsidR="00F34BFC" w:rsidRPr="009A0BC5" w:rsidRDefault="00F34BFC" w:rsidP="00F34BFC">
      <w:pPr>
        <w:jc w:val="both"/>
        <w:rPr>
          <w:rFonts w:ascii="Arial" w:hAnsi="Arial" w:cs="Arial"/>
          <w:iCs/>
        </w:rPr>
      </w:pPr>
      <w:r w:rsidRPr="009A0BC5">
        <w:rPr>
          <w:rFonts w:ascii="Arial" w:hAnsi="Arial" w:cs="Arial"/>
          <w:iCs/>
        </w:rPr>
        <w:t>Плаћање се врши уплатом на рачун понуђача.</w:t>
      </w:r>
    </w:p>
    <w:p w:rsidR="00F34BFC" w:rsidRPr="009A0BC5" w:rsidRDefault="00F34BFC" w:rsidP="00F34BFC">
      <w:pPr>
        <w:jc w:val="both"/>
        <w:rPr>
          <w:rFonts w:ascii="Arial" w:hAnsi="Arial" w:cs="Arial"/>
          <w:iCs/>
        </w:rPr>
      </w:pPr>
    </w:p>
    <w:p w:rsidR="00F34BFC" w:rsidRPr="009A0BC5" w:rsidRDefault="00F34BFC" w:rsidP="00F34BFC">
      <w:pPr>
        <w:jc w:val="both"/>
        <w:rPr>
          <w:rFonts w:ascii="Arial" w:hAnsi="Arial" w:cs="Arial"/>
          <w:iCs/>
          <w:u w:val="single"/>
        </w:rPr>
      </w:pPr>
      <w:r w:rsidRPr="009A0BC5">
        <w:rPr>
          <w:rFonts w:ascii="Arial" w:hAnsi="Arial" w:cs="Arial"/>
          <w:b/>
          <w:bCs/>
          <w:i/>
          <w:iCs/>
        </w:rPr>
        <w:t xml:space="preserve">9.2. </w:t>
      </w:r>
      <w:r w:rsidRPr="009A0BC5">
        <w:rPr>
          <w:rFonts w:ascii="Arial" w:hAnsi="Arial" w:cs="Arial"/>
          <w:iCs/>
          <w:u w:val="single"/>
        </w:rPr>
        <w:t>Захтев у погледу рока извршења услуге</w:t>
      </w:r>
    </w:p>
    <w:p w:rsidR="00F34BFC" w:rsidRPr="009A0BC5" w:rsidRDefault="00F34BFC" w:rsidP="00F34BFC">
      <w:pPr>
        <w:jc w:val="both"/>
        <w:rPr>
          <w:rFonts w:ascii="Arial" w:hAnsi="Arial" w:cs="Arial"/>
          <w:lang w:val="sr-Cyrl-CS"/>
        </w:rPr>
      </w:pPr>
      <w:r w:rsidRPr="009A0BC5">
        <w:rPr>
          <w:rFonts w:ascii="Arial" w:hAnsi="Arial" w:cs="Arial"/>
          <w:lang w:val="sr-Cyrl-CS"/>
        </w:rPr>
        <w:t xml:space="preserve">Рок извршења сваке појединачне услуге стручног надзора ће бити дефинисан у писменом захтеву наручиоца и биће везан за рок </w:t>
      </w:r>
      <w:r w:rsidR="00C12A4B">
        <w:rPr>
          <w:rFonts w:ascii="Arial" w:hAnsi="Arial" w:cs="Arial"/>
          <w:lang w:val="sr-Cyrl-CS"/>
        </w:rPr>
        <w:t>реализације послова</w:t>
      </w:r>
      <w:r w:rsidRPr="009A0BC5">
        <w:rPr>
          <w:rFonts w:ascii="Arial" w:hAnsi="Arial" w:cs="Arial"/>
          <w:lang w:val="sr-Cyrl-CS"/>
        </w:rPr>
        <w:t xml:space="preserve"> над којима ће се вршити стручни надзор.</w:t>
      </w:r>
    </w:p>
    <w:p w:rsidR="00F34BFC" w:rsidRPr="009A0BC5" w:rsidRDefault="00F34BFC" w:rsidP="00F34BFC">
      <w:pPr>
        <w:jc w:val="both"/>
        <w:rPr>
          <w:rFonts w:ascii="Arial" w:hAnsi="Arial" w:cs="Arial"/>
          <w:lang w:val="sr-Cyrl-CS"/>
        </w:rPr>
      </w:pPr>
      <w:r w:rsidRPr="009A0BC5">
        <w:rPr>
          <w:rFonts w:ascii="Arial" w:hAnsi="Arial" w:cs="Arial"/>
        </w:rPr>
        <w:t xml:space="preserve">Извођач услуга надзора дужан је да надзор врши до коначног рока за </w:t>
      </w:r>
      <w:r w:rsidR="00C12A4B">
        <w:rPr>
          <w:rFonts w:ascii="Arial" w:hAnsi="Arial" w:cs="Arial"/>
          <w:lang w:val="sr-Cyrl-RS"/>
        </w:rPr>
        <w:t>реализацију послова</w:t>
      </w:r>
      <w:r w:rsidRPr="009A0BC5">
        <w:rPr>
          <w:rFonts w:ascii="Arial" w:hAnsi="Arial" w:cs="Arial"/>
        </w:rPr>
        <w:t xml:space="preserve">, а према уговору закљученом између Наручиоца и </w:t>
      </w:r>
      <w:r w:rsidR="00C12A4B">
        <w:rPr>
          <w:rFonts w:ascii="Arial" w:hAnsi="Arial" w:cs="Arial"/>
          <w:lang w:val="sr-Cyrl-RS"/>
        </w:rPr>
        <w:t>Добављача</w:t>
      </w:r>
      <w:r w:rsidRPr="009A0BC5">
        <w:rPr>
          <w:rFonts w:ascii="Arial" w:hAnsi="Arial" w:cs="Arial"/>
        </w:rPr>
        <w:t>.</w:t>
      </w:r>
    </w:p>
    <w:p w:rsidR="00F34BFC" w:rsidRPr="009A0BC5" w:rsidRDefault="00F34BFC" w:rsidP="00F34BFC">
      <w:pPr>
        <w:jc w:val="both"/>
        <w:rPr>
          <w:lang w:val="sr-Cyrl-CS"/>
        </w:rPr>
      </w:pPr>
    </w:p>
    <w:p w:rsidR="00F34BFC" w:rsidRPr="009A0BC5" w:rsidRDefault="00F34BFC" w:rsidP="00F34BFC">
      <w:pPr>
        <w:jc w:val="both"/>
        <w:rPr>
          <w:rFonts w:ascii="Arial" w:hAnsi="Arial" w:cs="Arial"/>
          <w:iCs/>
        </w:rPr>
      </w:pPr>
      <w:r w:rsidRPr="009A0BC5">
        <w:rPr>
          <w:rFonts w:ascii="Arial" w:hAnsi="Arial" w:cs="Arial"/>
          <w:b/>
          <w:bCs/>
          <w:iCs/>
          <w:u w:val="single"/>
        </w:rPr>
        <w:t xml:space="preserve">9.3. </w:t>
      </w:r>
      <w:r w:rsidRPr="009A0BC5">
        <w:rPr>
          <w:rFonts w:ascii="Arial" w:hAnsi="Arial" w:cs="Arial"/>
          <w:iCs/>
          <w:u w:val="single"/>
        </w:rPr>
        <w:t>Захтев у погледу рока важења понуде</w:t>
      </w:r>
    </w:p>
    <w:p w:rsidR="00F34BFC" w:rsidRPr="009A0BC5" w:rsidRDefault="00F34BFC" w:rsidP="00F34BFC">
      <w:pPr>
        <w:jc w:val="both"/>
        <w:rPr>
          <w:rFonts w:ascii="Arial" w:hAnsi="Arial" w:cs="Arial"/>
          <w:iCs/>
        </w:rPr>
      </w:pPr>
      <w:r w:rsidRPr="009A0BC5">
        <w:rPr>
          <w:rFonts w:ascii="Arial" w:hAnsi="Arial" w:cs="Arial"/>
          <w:iCs/>
        </w:rPr>
        <w:t>Рок важења понуде не може бити краћи од 30 дана од дана отварања понуда.</w:t>
      </w:r>
    </w:p>
    <w:p w:rsidR="00F34BFC" w:rsidRPr="009A0BC5" w:rsidRDefault="00F34BFC" w:rsidP="00F34BFC">
      <w:pPr>
        <w:jc w:val="both"/>
        <w:rPr>
          <w:rFonts w:ascii="Arial" w:hAnsi="Arial" w:cs="Arial"/>
          <w:iCs/>
        </w:rPr>
      </w:pPr>
      <w:r w:rsidRPr="009A0BC5">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Pr="009A0BC5" w:rsidRDefault="00F34BFC" w:rsidP="00F34BFC">
      <w:pPr>
        <w:jc w:val="both"/>
        <w:rPr>
          <w:rFonts w:ascii="Arial" w:hAnsi="Arial" w:cs="Arial"/>
          <w:iCs/>
          <w:lang w:val="sr-Cyrl-CS"/>
        </w:rPr>
      </w:pPr>
      <w:r w:rsidRPr="009A0BC5">
        <w:rPr>
          <w:rFonts w:ascii="Arial" w:hAnsi="Arial" w:cs="Arial"/>
          <w:iCs/>
        </w:rPr>
        <w:t>Понуђач који прихвати захтев за продужење рока важења понуде на може мењати понуду.</w:t>
      </w:r>
    </w:p>
    <w:p w:rsidR="00BD7632" w:rsidRPr="009A0BC5" w:rsidRDefault="00BD7632" w:rsidP="00BD7632">
      <w:pPr>
        <w:jc w:val="both"/>
        <w:rPr>
          <w:rFonts w:ascii="Arial" w:hAnsi="Arial" w:cs="Arial"/>
          <w:b/>
          <w:color w:val="auto"/>
          <w:u w:val="single"/>
          <w:lang w:val="ru-RU"/>
        </w:rPr>
      </w:pPr>
    </w:p>
    <w:p w:rsidR="00BD7632" w:rsidRPr="009A0BC5" w:rsidRDefault="00BD7632" w:rsidP="00BD7632">
      <w:pPr>
        <w:jc w:val="both"/>
        <w:rPr>
          <w:rFonts w:ascii="Arial" w:hAnsi="Arial" w:cs="Arial"/>
          <w:b/>
          <w:bCs/>
          <w:i/>
          <w:iCs/>
          <w:lang w:val="ru-RU"/>
        </w:rPr>
      </w:pPr>
      <w:r w:rsidRPr="009A0BC5">
        <w:rPr>
          <w:rFonts w:ascii="Arial" w:hAnsi="Arial" w:cs="Arial"/>
          <w:b/>
          <w:bCs/>
          <w:i/>
          <w:iCs/>
          <w:lang w:val="ru-RU"/>
        </w:rPr>
        <w:t>10. ВАЛУТА И НАЧИН НА КОЈИ МОРА ДА БУДЕ НАВЕДЕНА И ИЗРАЖЕНА ЦЕНА У ПОНУДИ</w:t>
      </w:r>
    </w:p>
    <w:p w:rsidR="00BD7632" w:rsidRPr="009A0BC5" w:rsidRDefault="00BD7632" w:rsidP="00BD7632">
      <w:pPr>
        <w:jc w:val="both"/>
        <w:rPr>
          <w:rFonts w:ascii="Arial" w:hAnsi="Arial" w:cs="Arial"/>
          <w:b/>
          <w:bCs/>
          <w:i/>
          <w:iCs/>
          <w:lang w:val="ru-RU"/>
        </w:rPr>
      </w:pPr>
    </w:p>
    <w:p w:rsidR="00B41BEF" w:rsidRPr="009A0BC5" w:rsidRDefault="00B41BEF" w:rsidP="00B41BEF">
      <w:pPr>
        <w:jc w:val="both"/>
        <w:rPr>
          <w:rFonts w:ascii="Arial" w:hAnsi="Arial" w:cs="Arial"/>
          <w:iCs/>
          <w:lang w:val="ru-RU"/>
        </w:rPr>
      </w:pPr>
      <w:r w:rsidRPr="009A0BC5">
        <w:rPr>
          <w:rFonts w:ascii="Arial" w:hAnsi="Arial" w:cs="Arial"/>
          <w:iCs/>
          <w:lang w:val="ru-RU"/>
        </w:rPr>
        <w:t xml:space="preserve">Цена мора бити исказана у динарима, са и </w:t>
      </w:r>
      <w:r w:rsidRPr="009A0BC5">
        <w:rPr>
          <w:rFonts w:ascii="Arial" w:hAnsi="Arial" w:cs="Arial"/>
          <w:iCs/>
          <w:color w:val="00000A"/>
          <w:lang w:val="ru-RU"/>
        </w:rPr>
        <w:t>без пореза на додату вредност,</w:t>
      </w:r>
      <w:r w:rsidRPr="009A0BC5">
        <w:rPr>
          <w:rFonts w:ascii="Arial" w:hAnsi="Arial" w:cs="Arial"/>
          <w:color w:val="00000A"/>
          <w:lang w:val="ru-RU"/>
        </w:rPr>
        <w:t xml:space="preserve"> </w:t>
      </w:r>
      <w:r w:rsidRPr="009A0BC5">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A0BC5" w:rsidRDefault="00B41BEF" w:rsidP="00B41BEF">
      <w:pPr>
        <w:jc w:val="both"/>
        <w:rPr>
          <w:rFonts w:ascii="Arial" w:hAnsi="Arial" w:cs="Arial"/>
          <w:iCs/>
          <w:lang w:val="ru-RU"/>
        </w:rPr>
      </w:pPr>
      <w:r w:rsidRPr="009A0BC5">
        <w:rPr>
          <w:rFonts w:ascii="Arial" w:hAnsi="Arial" w:cs="Arial"/>
          <w:iCs/>
          <w:lang w:val="ru-RU"/>
        </w:rPr>
        <w:t>Цена је фиксна и не може се мењати.</w:t>
      </w:r>
      <w:r w:rsidRPr="009A0BC5">
        <w:rPr>
          <w:rFonts w:ascii="Arial" w:hAnsi="Arial" w:cs="Arial"/>
          <w:lang w:val="ru-RU"/>
        </w:rPr>
        <w:t xml:space="preserve"> </w:t>
      </w:r>
    </w:p>
    <w:p w:rsidR="00B41BEF" w:rsidRPr="009A0BC5" w:rsidRDefault="00B41BEF" w:rsidP="00B41BEF">
      <w:pPr>
        <w:jc w:val="both"/>
        <w:rPr>
          <w:rFonts w:ascii="Arial" w:hAnsi="Arial" w:cs="Arial"/>
          <w:iCs/>
          <w:lang w:val="ru-RU"/>
        </w:rPr>
      </w:pPr>
      <w:r w:rsidRPr="009A0BC5">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A0BC5" w:rsidRDefault="00B41BEF" w:rsidP="00B41BEF">
      <w:pPr>
        <w:jc w:val="both"/>
        <w:rPr>
          <w:rFonts w:ascii="Arial" w:hAnsi="Arial" w:cs="Arial"/>
          <w:b/>
          <w:i/>
          <w:iCs/>
          <w:lang w:val="ru-RU"/>
        </w:rPr>
      </w:pPr>
      <w:r w:rsidRPr="009A0BC5">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410481" w:rsidRDefault="00B41BEF" w:rsidP="00F34BFC">
      <w:pPr>
        <w:jc w:val="both"/>
        <w:rPr>
          <w:rFonts w:ascii="Arial" w:hAnsi="Arial" w:cs="Arial"/>
          <w:iCs/>
          <w:color w:val="auto"/>
        </w:rPr>
      </w:pPr>
    </w:p>
    <w:p w:rsidR="00BD7632" w:rsidRPr="009A0BC5" w:rsidRDefault="00BD7632" w:rsidP="00BD7632">
      <w:pPr>
        <w:jc w:val="both"/>
        <w:rPr>
          <w:rFonts w:ascii="Arial" w:hAnsi="Arial" w:cs="Arial"/>
          <w:b/>
          <w:i/>
          <w:iCs/>
          <w:color w:val="auto"/>
          <w:lang w:val="ru-RU"/>
        </w:rPr>
      </w:pPr>
      <w:r w:rsidRPr="009A0BC5">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A0BC5" w:rsidRDefault="00BD7632" w:rsidP="00BD7632">
      <w:pPr>
        <w:jc w:val="both"/>
        <w:rPr>
          <w:rFonts w:ascii="Arial" w:hAnsi="Arial" w:cs="Arial"/>
          <w:b/>
          <w:i/>
          <w:iCs/>
          <w:color w:val="auto"/>
          <w:lang w:val="ru-RU"/>
        </w:rPr>
      </w:pPr>
    </w:p>
    <w:p w:rsidR="00BD7632" w:rsidRPr="009A0BC5" w:rsidRDefault="00BD7632" w:rsidP="00BD7632">
      <w:pPr>
        <w:jc w:val="both"/>
        <w:rPr>
          <w:rFonts w:ascii="Arial" w:eastAsia="TimesNewRomanPSMT" w:hAnsi="Arial" w:cs="Arial"/>
          <w:bCs/>
          <w:iCs/>
          <w:color w:val="auto"/>
          <w:lang w:val="ru-RU"/>
        </w:rPr>
      </w:pPr>
      <w:r w:rsidRPr="009A0BC5">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A0BC5" w:rsidRDefault="00BD7632" w:rsidP="00BD7632">
      <w:pPr>
        <w:jc w:val="both"/>
        <w:rPr>
          <w:rFonts w:ascii="Arial" w:eastAsia="TimesNewRomanPSMT" w:hAnsi="Arial" w:cs="Arial"/>
          <w:bCs/>
          <w:iCs/>
          <w:color w:val="auto"/>
          <w:lang w:val="ru-RU"/>
        </w:rPr>
      </w:pPr>
      <w:r w:rsidRPr="009A0BC5">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410481" w:rsidRPr="009A0BC5" w:rsidRDefault="00BD7632" w:rsidP="00BD7632">
      <w:pPr>
        <w:jc w:val="both"/>
        <w:rPr>
          <w:rFonts w:ascii="Arial" w:hAnsi="Arial" w:cs="Arial"/>
          <w:lang w:val="ru-RU"/>
        </w:rPr>
      </w:pPr>
      <w:r w:rsidRPr="009A0BC5">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A0BC5" w:rsidRDefault="00BD7632" w:rsidP="00BD7632">
      <w:pPr>
        <w:jc w:val="both"/>
        <w:rPr>
          <w:rFonts w:ascii="Arial" w:hAnsi="Arial" w:cs="Arial"/>
          <w:b/>
          <w:i/>
          <w:iCs/>
          <w:lang w:val="ru-RU"/>
        </w:rPr>
      </w:pPr>
      <w:r w:rsidRPr="009A0BC5">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BD7632" w:rsidRPr="009A0BC5" w:rsidRDefault="00BD7632" w:rsidP="00BD7632">
      <w:pPr>
        <w:jc w:val="both"/>
        <w:rPr>
          <w:rFonts w:ascii="Arial" w:hAnsi="Arial" w:cs="Arial"/>
          <w:b/>
          <w:i/>
          <w:iCs/>
          <w:lang w:val="ru-RU"/>
        </w:rPr>
      </w:pPr>
    </w:p>
    <w:p w:rsidR="00B00E88" w:rsidRPr="009A0BC5" w:rsidRDefault="00B00E88" w:rsidP="00B00E88">
      <w:pPr>
        <w:jc w:val="both"/>
        <w:rPr>
          <w:rFonts w:ascii="Arial" w:hAnsi="Arial" w:cs="Arial"/>
          <w:iCs/>
        </w:rPr>
      </w:pPr>
      <w:r w:rsidRPr="009A0BC5">
        <w:rPr>
          <w:rFonts w:ascii="Arial" w:hAnsi="Arial" w:cs="Arial"/>
          <w:iCs/>
        </w:rPr>
        <w:t>Није потребно да понуђачи достављају средства финансијског обезбеђења у ск</w:t>
      </w:r>
      <w:r w:rsidR="003738DF">
        <w:rPr>
          <w:rFonts w:ascii="Arial" w:hAnsi="Arial" w:cs="Arial"/>
          <w:iCs/>
        </w:rPr>
        <w:t>л</w:t>
      </w:r>
      <w:r w:rsidRPr="009A0BC5">
        <w:rPr>
          <w:rFonts w:ascii="Arial" w:hAnsi="Arial" w:cs="Arial"/>
          <w:iCs/>
        </w:rPr>
        <w:t>опу својих понуда.</w:t>
      </w:r>
    </w:p>
    <w:p w:rsidR="00BD7632" w:rsidRPr="009A0BC5" w:rsidRDefault="00BD7632" w:rsidP="00BD7632">
      <w:pPr>
        <w:jc w:val="both"/>
        <w:rPr>
          <w:rFonts w:ascii="Arial" w:hAnsi="Arial" w:cs="Arial"/>
          <w:b/>
          <w:lang w:val="sr-Cyrl-CS"/>
        </w:rPr>
      </w:pPr>
    </w:p>
    <w:p w:rsidR="00BD7632" w:rsidRPr="009A0BC5" w:rsidRDefault="00BD7632" w:rsidP="00BD7632">
      <w:pPr>
        <w:jc w:val="both"/>
        <w:rPr>
          <w:lang w:val="ru-RU"/>
        </w:rPr>
      </w:pPr>
      <w:r w:rsidRPr="009A0BC5">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A0BC5" w:rsidRDefault="00BD7632" w:rsidP="00BD7632">
      <w:pPr>
        <w:spacing w:before="120" w:after="120"/>
        <w:jc w:val="both"/>
        <w:rPr>
          <w:rFonts w:ascii="Arial" w:hAnsi="Arial" w:cs="Arial"/>
          <w:b/>
          <w:i/>
          <w:lang w:val="sr-Cyrl-CS"/>
        </w:rPr>
      </w:pPr>
      <w:r w:rsidRPr="009A0BC5">
        <w:rPr>
          <w:rFonts w:ascii="Arial" w:hAnsi="Arial" w:cs="Arial"/>
          <w:lang w:val="ru-RU"/>
        </w:rPr>
        <w:t>Предметна набавка не садржи поверљиве информације које наручилац ставља на располагање.</w:t>
      </w:r>
    </w:p>
    <w:p w:rsidR="00BD7632" w:rsidRPr="009A0BC5" w:rsidRDefault="00BD7632" w:rsidP="00BD7632">
      <w:pPr>
        <w:spacing w:line="240" w:lineRule="auto"/>
        <w:jc w:val="both"/>
        <w:rPr>
          <w:rFonts w:ascii="Arial" w:hAnsi="Arial" w:cs="Arial"/>
          <w:b/>
          <w:i/>
          <w:lang w:val="sr-Cyrl-CS"/>
        </w:rPr>
      </w:pPr>
    </w:p>
    <w:p w:rsidR="00BD7632" w:rsidRPr="009A0BC5" w:rsidRDefault="00BD7632" w:rsidP="00BD7632">
      <w:pPr>
        <w:jc w:val="both"/>
        <w:rPr>
          <w:rFonts w:ascii="Arial" w:hAnsi="Arial" w:cs="Arial"/>
          <w:b/>
          <w:bCs/>
          <w:lang w:val="sr-Cyrl-CS"/>
        </w:rPr>
      </w:pPr>
      <w:r w:rsidRPr="009A0BC5">
        <w:rPr>
          <w:rFonts w:ascii="Arial" w:hAnsi="Arial" w:cs="Arial"/>
          <w:b/>
          <w:bCs/>
          <w:lang w:val="ru-RU"/>
        </w:rPr>
        <w:t>14. ДОДАТНЕ ИНФОРМАЦИЈЕ ИЛИ ПОЈАШЊЕЊА У ВЕЗИ СА ПРИПРЕМАЊЕМ ПОНУДЕ</w:t>
      </w:r>
    </w:p>
    <w:p w:rsidR="00BD7632" w:rsidRPr="009A0BC5" w:rsidRDefault="00BD7632" w:rsidP="00BD7632">
      <w:pPr>
        <w:jc w:val="both"/>
        <w:rPr>
          <w:rFonts w:ascii="Arial" w:hAnsi="Arial" w:cs="Arial"/>
          <w:b/>
          <w:bCs/>
          <w:lang w:val="sr-Cyrl-CS"/>
        </w:rPr>
      </w:pPr>
    </w:p>
    <w:p w:rsidR="00BD7632" w:rsidRPr="009A0BC5" w:rsidRDefault="00BD7632" w:rsidP="00BD7632">
      <w:pPr>
        <w:jc w:val="both"/>
        <w:rPr>
          <w:rFonts w:ascii="Arial" w:hAnsi="Arial" w:cs="Arial"/>
          <w:lang w:val="ru-RU"/>
        </w:rPr>
      </w:pPr>
      <w:r w:rsidRPr="009A0BC5">
        <w:rPr>
          <w:rFonts w:ascii="Arial" w:hAnsi="Arial" w:cs="Arial"/>
          <w:lang w:val="ru-RU"/>
        </w:rPr>
        <w:t xml:space="preserve">Заинтересовано лице може, у писаном </w:t>
      </w:r>
      <w:r w:rsidRPr="009A0BC5">
        <w:rPr>
          <w:rFonts w:ascii="Arial" w:hAnsi="Arial" w:cs="Arial"/>
          <w:color w:val="auto"/>
          <w:lang w:val="ru-RU"/>
        </w:rPr>
        <w:t xml:space="preserve">облику </w:t>
      </w:r>
      <w:r w:rsidR="00671FD9">
        <w:rPr>
          <w:rFonts w:ascii="Arial" w:hAnsi="Arial" w:cs="Arial"/>
          <w:i/>
          <w:iCs/>
          <w:color w:val="auto"/>
          <w:lang w:val="ru-RU"/>
        </w:rPr>
        <w:t>(</w:t>
      </w:r>
      <w:r w:rsidRPr="009A0BC5">
        <w:rPr>
          <w:rFonts w:ascii="Arial" w:hAnsi="Arial" w:cs="Arial"/>
          <w:i/>
          <w:color w:val="auto"/>
          <w:lang w:val="ru-RU"/>
        </w:rPr>
        <w:t>путем поште</w:t>
      </w:r>
      <w:r w:rsidRPr="009A0BC5">
        <w:rPr>
          <w:rFonts w:ascii="Arial" w:hAnsi="Arial" w:cs="Arial"/>
          <w:i/>
          <w:color w:val="auto"/>
          <w:lang w:val="sr-Cyrl-CS"/>
        </w:rPr>
        <w:t xml:space="preserve"> на адресу наручиоца:</w:t>
      </w:r>
      <w:r w:rsidR="00393860" w:rsidRPr="009A0BC5">
        <w:rPr>
          <w:rFonts w:ascii="Arial" w:hAnsi="Arial" w:cs="Arial"/>
          <w:i/>
          <w:color w:val="auto"/>
          <w:lang w:val="sr-Cyrl-CS"/>
        </w:rPr>
        <w:t xml:space="preserve"> </w:t>
      </w:r>
      <w:r w:rsidRPr="009A0BC5">
        <w:rPr>
          <w:rFonts w:ascii="Arial" w:hAnsi="Arial" w:cs="Arial"/>
          <w:i/>
          <w:color w:val="auto"/>
          <w:lang w:val="sr-Cyrl-CS"/>
        </w:rPr>
        <w:t xml:space="preserve">Општинска управа, </w:t>
      </w:r>
      <w:r w:rsidR="00C81FAC" w:rsidRPr="009A0BC5">
        <w:rPr>
          <w:rFonts w:ascii="Arial" w:hAnsi="Arial" w:cs="Arial"/>
          <w:i/>
          <w:color w:val="auto"/>
          <w:lang w:val="sr-Cyrl-CS"/>
        </w:rPr>
        <w:t>Општина Баточина</w:t>
      </w:r>
      <w:r w:rsidR="00C81FAC">
        <w:rPr>
          <w:rFonts w:ascii="Arial" w:hAnsi="Arial" w:cs="Arial"/>
          <w:i/>
          <w:color w:val="auto"/>
          <w:lang w:val="sr-Cyrl-CS"/>
        </w:rPr>
        <w:t>,</w:t>
      </w:r>
      <w:r w:rsidR="00C81FAC" w:rsidRPr="009A0BC5">
        <w:rPr>
          <w:rFonts w:ascii="Arial" w:hAnsi="Arial" w:cs="Arial"/>
          <w:i/>
          <w:color w:val="auto"/>
          <w:lang w:val="sr-Cyrl-CS"/>
        </w:rPr>
        <w:t xml:space="preserve"> </w:t>
      </w:r>
      <w:r w:rsidRPr="009A0BC5">
        <w:rPr>
          <w:rFonts w:ascii="Arial" w:hAnsi="Arial" w:cs="Arial"/>
          <w:i/>
          <w:color w:val="auto"/>
          <w:lang w:val="sr-Cyrl-CS"/>
        </w:rPr>
        <w:t xml:space="preserve">34227 Баточина, ул. Краља Петра </w:t>
      </w:r>
      <w:r w:rsidRPr="009A0BC5">
        <w:rPr>
          <w:rFonts w:ascii="Arial" w:hAnsi="Arial" w:cs="Arial"/>
          <w:i/>
          <w:color w:val="auto"/>
        </w:rPr>
        <w:t>I</w:t>
      </w:r>
      <w:r w:rsidRPr="009A0BC5">
        <w:rPr>
          <w:rFonts w:ascii="Arial" w:hAnsi="Arial" w:cs="Arial"/>
          <w:i/>
          <w:color w:val="auto"/>
          <w:lang w:val="sr-Cyrl-CS"/>
        </w:rPr>
        <w:t xml:space="preserve"> бр.</w:t>
      </w:r>
      <w:r w:rsidR="00671FD9">
        <w:rPr>
          <w:rFonts w:ascii="Arial" w:hAnsi="Arial" w:cs="Arial"/>
          <w:i/>
          <w:color w:val="auto"/>
          <w:lang w:val="sr-Cyrl-CS"/>
        </w:rPr>
        <w:t xml:space="preserve"> </w:t>
      </w:r>
      <w:r w:rsidRPr="009A0BC5">
        <w:rPr>
          <w:rFonts w:ascii="Arial" w:hAnsi="Arial" w:cs="Arial"/>
          <w:i/>
          <w:color w:val="auto"/>
          <w:lang w:val="sr-Cyrl-CS"/>
        </w:rPr>
        <w:t>3</w:t>
      </w:r>
      <w:r w:rsidR="00B41BEF" w:rsidRPr="009A0BC5">
        <w:rPr>
          <w:rFonts w:ascii="Arial" w:hAnsi="Arial" w:cs="Arial"/>
          <w:i/>
          <w:color w:val="auto"/>
          <w:lang w:val="sr-Cyrl-CS"/>
        </w:rPr>
        <w:t>2</w:t>
      </w:r>
      <w:r w:rsidRPr="009A0BC5">
        <w:rPr>
          <w:rFonts w:ascii="Arial" w:hAnsi="Arial" w:cs="Arial"/>
          <w:i/>
          <w:color w:val="auto"/>
          <w:lang w:val="ru-RU"/>
        </w:rPr>
        <w:t>, електронске поште</w:t>
      </w:r>
      <w:r w:rsidRPr="009A0BC5">
        <w:rPr>
          <w:rFonts w:ascii="Arial" w:hAnsi="Arial" w:cs="Arial"/>
          <w:i/>
          <w:color w:val="auto"/>
          <w:lang w:val="sr-Cyrl-CS"/>
        </w:rPr>
        <w:t xml:space="preserve"> на </w:t>
      </w:r>
      <w:r w:rsidRPr="009A0BC5">
        <w:rPr>
          <w:rFonts w:ascii="Arial" w:hAnsi="Arial" w:cs="Arial"/>
          <w:i/>
          <w:iCs/>
          <w:color w:val="auto"/>
        </w:rPr>
        <w:t>e</w:t>
      </w:r>
      <w:r w:rsidRPr="009A0BC5">
        <w:rPr>
          <w:rFonts w:ascii="Arial" w:hAnsi="Arial" w:cs="Arial"/>
          <w:i/>
          <w:iCs/>
          <w:color w:val="auto"/>
          <w:lang w:val="ru-RU"/>
        </w:rPr>
        <w:t>-</w:t>
      </w:r>
      <w:r w:rsidRPr="009A0BC5">
        <w:rPr>
          <w:rFonts w:ascii="Arial" w:hAnsi="Arial" w:cs="Arial"/>
          <w:i/>
          <w:iCs/>
          <w:color w:val="auto"/>
        </w:rPr>
        <w:t>mail</w:t>
      </w:r>
      <w:r w:rsidRPr="009A0BC5">
        <w:rPr>
          <w:rFonts w:ascii="Arial" w:hAnsi="Arial" w:cs="Arial"/>
          <w:i/>
          <w:iCs/>
          <w:color w:val="auto"/>
          <w:lang w:val="sr-Cyrl-CS"/>
        </w:rPr>
        <w:t xml:space="preserve">: </w:t>
      </w:r>
      <w:hyperlink r:id="rId14" w:history="1">
        <w:r w:rsidR="00410481" w:rsidRPr="008C47EC">
          <w:rPr>
            <w:rStyle w:val="Hyperlink"/>
            <w:rFonts w:ascii="Arial" w:hAnsi="Arial" w:cs="Arial"/>
            <w:i/>
            <w:iCs/>
          </w:rPr>
          <w:t>јеlenadrageljevic@ymail.com</w:t>
        </w:r>
      </w:hyperlink>
      <w:r w:rsidR="00410481">
        <w:rPr>
          <w:rFonts w:ascii="Arial" w:hAnsi="Arial" w:cs="Arial"/>
          <w:i/>
          <w:iCs/>
        </w:rPr>
        <w:t xml:space="preserve"> </w:t>
      </w:r>
      <w:r w:rsidR="00220F29" w:rsidRPr="009A0BC5">
        <w:rPr>
          <w:rFonts w:ascii="Arial" w:hAnsi="Arial" w:cs="Arial"/>
          <w:i/>
        </w:rPr>
        <w:t>и</w:t>
      </w:r>
      <w:r w:rsidR="00220F29" w:rsidRPr="009A0BC5">
        <w:rPr>
          <w:i/>
        </w:rPr>
        <w:t xml:space="preserve"> </w:t>
      </w:r>
      <w:hyperlink r:id="rId15" w:history="1">
        <w:r w:rsidR="00220F29" w:rsidRPr="009A0BC5">
          <w:rPr>
            <w:rStyle w:val="Hyperlink"/>
            <w:rFonts w:ascii="Arial" w:hAnsi="Arial" w:cs="Arial"/>
            <w:i/>
          </w:rPr>
          <w:t>opstinabatocina@gmail.com</w:t>
        </w:r>
      </w:hyperlink>
      <w:r w:rsidRPr="009A0BC5">
        <w:rPr>
          <w:rFonts w:ascii="Arial" w:hAnsi="Arial" w:cs="Arial"/>
          <w:i/>
          <w:iCs/>
          <w:color w:val="auto"/>
          <w:lang w:val="sr-Cyrl-CS"/>
        </w:rPr>
        <w:t xml:space="preserve"> </w:t>
      </w:r>
      <w:r w:rsidRPr="009A0BC5">
        <w:rPr>
          <w:rFonts w:ascii="Arial" w:hAnsi="Arial" w:cs="Arial"/>
          <w:i/>
          <w:color w:val="auto"/>
          <w:lang w:val="ru-RU"/>
        </w:rPr>
        <w:t>или факсом</w:t>
      </w:r>
      <w:r w:rsidRPr="009A0BC5">
        <w:rPr>
          <w:rFonts w:ascii="Arial" w:hAnsi="Arial" w:cs="Arial"/>
          <w:i/>
          <w:color w:val="auto"/>
          <w:lang w:val="sr-Cyrl-CS"/>
        </w:rPr>
        <w:t>: 034/6842-314)</w:t>
      </w:r>
      <w:r w:rsidRPr="009A0BC5">
        <w:rPr>
          <w:rFonts w:ascii="Arial" w:eastAsia="TimesNewRomanPS-BoldMT" w:hAnsi="Arial" w:cs="Arial"/>
          <w:b/>
          <w:bCs/>
          <w:lang w:val="ru-RU"/>
        </w:rPr>
        <w:t xml:space="preserve"> </w:t>
      </w:r>
      <w:r w:rsidRPr="009A0BC5">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A0BC5" w:rsidRDefault="00BD7632" w:rsidP="00BD7632">
      <w:pPr>
        <w:jc w:val="both"/>
        <w:rPr>
          <w:rFonts w:ascii="Arial" w:hAnsi="Arial" w:cs="Arial"/>
          <w:lang w:val="ru-RU"/>
        </w:rPr>
      </w:pPr>
      <w:r w:rsidRPr="009A0BC5">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942728" w:rsidRPr="009A0BC5">
        <w:rPr>
          <w:rFonts w:ascii="Arial" w:hAnsi="Arial" w:cs="Arial"/>
          <w:lang w:val="ru-RU"/>
        </w:rPr>
        <w:t xml:space="preserve"> на својој интернет страници. </w:t>
      </w:r>
    </w:p>
    <w:p w:rsidR="00B41BEF" w:rsidRPr="00671FD9" w:rsidRDefault="00BD7632" w:rsidP="00BD7632">
      <w:pPr>
        <w:jc w:val="both"/>
        <w:rPr>
          <w:rFonts w:ascii="Arial" w:hAnsi="Arial" w:cs="Arial"/>
          <w:b/>
          <w:bCs/>
        </w:rPr>
      </w:pPr>
      <w:r w:rsidRPr="009A0BC5">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A0BC5">
        <w:rPr>
          <w:rFonts w:ascii="Arial" w:eastAsia="TimesNewRomanPS-BoldMT" w:hAnsi="Arial" w:cs="Arial"/>
          <w:b/>
          <w:bCs/>
          <w:lang w:val="ru-RU"/>
        </w:rPr>
        <w:t xml:space="preserve"> ЈН</w:t>
      </w:r>
      <w:r w:rsidR="00410481">
        <w:rPr>
          <w:rFonts w:ascii="Arial" w:eastAsia="TimesNewRomanPS-BoldMT" w:hAnsi="Arial" w:cs="Arial"/>
          <w:b/>
          <w:bCs/>
        </w:rPr>
        <w:t>В</w:t>
      </w:r>
      <w:r w:rsidRPr="009A0BC5">
        <w:rPr>
          <w:rFonts w:ascii="Arial" w:eastAsia="TimesNewRomanPS-BoldMT" w:hAnsi="Arial" w:cs="Arial"/>
          <w:b/>
          <w:bCs/>
          <w:lang w:val="ru-RU"/>
        </w:rPr>
        <w:t>В бр.</w:t>
      </w:r>
      <w:r w:rsidRPr="009A0BC5">
        <w:rPr>
          <w:rFonts w:ascii="Arial" w:eastAsia="TimesNewRomanPS-BoldMT" w:hAnsi="Arial" w:cs="Arial"/>
          <w:b/>
          <w:bCs/>
          <w:lang w:val="sr-Cyrl-CS"/>
        </w:rPr>
        <w:t xml:space="preserve"> </w:t>
      </w:r>
      <w:r w:rsidR="00410481">
        <w:rPr>
          <w:rFonts w:ascii="Arial" w:eastAsia="TimesNewRomanPS-BoldMT" w:hAnsi="Arial" w:cs="Arial"/>
          <w:b/>
          <w:bCs/>
          <w:lang w:val="sr-Cyrl-CS"/>
        </w:rPr>
        <w:t>1/2020</w:t>
      </w:r>
      <w:r w:rsidRPr="009A0BC5">
        <w:rPr>
          <w:rFonts w:ascii="Arial" w:eastAsia="TimesNewRomanPS-BoldMT" w:hAnsi="Arial" w:cs="Arial"/>
          <w:b/>
          <w:bCs/>
          <w:lang w:val="sr-Cyrl-CS"/>
        </w:rPr>
        <w:t xml:space="preserve"> - </w:t>
      </w:r>
      <w:r w:rsidR="00B2556E" w:rsidRPr="009A0BC5">
        <w:rPr>
          <w:rFonts w:ascii="Arial" w:hAnsi="Arial" w:cs="Arial"/>
          <w:b/>
          <w:bCs/>
          <w:iCs/>
          <w:lang w:val="sr-Cyrl-CS"/>
        </w:rPr>
        <w:t>Услуге стручног надзора над и</w:t>
      </w:r>
      <w:r w:rsidR="00C33D34" w:rsidRPr="009A0BC5">
        <w:rPr>
          <w:rFonts w:ascii="Arial" w:hAnsi="Arial" w:cs="Arial"/>
          <w:b/>
          <w:bCs/>
          <w:iCs/>
          <w:lang w:val="sr-Cyrl-CS"/>
        </w:rPr>
        <w:t xml:space="preserve">звођењем радова на одржавању  </w:t>
      </w:r>
      <w:r w:rsidR="00B2556E" w:rsidRPr="009A0BC5">
        <w:rPr>
          <w:rFonts w:ascii="Arial" w:hAnsi="Arial" w:cs="Arial"/>
          <w:b/>
          <w:bCs/>
          <w:iCs/>
          <w:lang w:val="sr-Cyrl-CS"/>
        </w:rPr>
        <w:t>путева и улица на територији општине Баточина</w:t>
      </w:r>
      <w:r w:rsidR="00B41BEF" w:rsidRPr="009A0BC5">
        <w:rPr>
          <w:rFonts w:ascii="Arial" w:hAnsi="Arial" w:cs="Arial"/>
          <w:b/>
          <w:bCs/>
        </w:rPr>
        <w:t>.</w:t>
      </w:r>
      <w:r w:rsidR="00671FD9" w:rsidRPr="00671FD9">
        <w:rPr>
          <w:rFonts w:ascii="Arial" w:hAnsi="Arial" w:cs="Arial"/>
          <w:bCs/>
        </w:rPr>
        <w:t>”</w:t>
      </w:r>
    </w:p>
    <w:p w:rsidR="00BD7632" w:rsidRPr="009A0BC5" w:rsidRDefault="00BD7632" w:rsidP="00BD7632">
      <w:pPr>
        <w:jc w:val="both"/>
        <w:rPr>
          <w:rFonts w:ascii="Arial" w:hAnsi="Arial" w:cs="Arial"/>
          <w:lang w:val="ru-RU"/>
        </w:rPr>
      </w:pPr>
      <w:r w:rsidRPr="009A0BC5">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A0BC5" w:rsidRDefault="00BD7632" w:rsidP="00BD7632">
      <w:pPr>
        <w:jc w:val="both"/>
        <w:rPr>
          <w:rFonts w:ascii="Arial" w:hAnsi="Arial" w:cs="Arial"/>
          <w:lang w:val="ru-RU"/>
        </w:rPr>
      </w:pPr>
      <w:r w:rsidRPr="009A0BC5">
        <w:rPr>
          <w:rFonts w:ascii="Arial" w:hAnsi="Arial" w:cs="Arial"/>
          <w:lang w:val="ru-RU"/>
        </w:rPr>
        <w:t>По истеку рока предвиђеног за подношење понуда н</w:t>
      </w:r>
      <w:r w:rsidRPr="009A0BC5">
        <w:rPr>
          <w:rFonts w:ascii="Arial" w:hAnsi="Arial" w:cs="Arial"/>
          <w:lang w:val="sr-Cyrl-CS"/>
        </w:rPr>
        <w:t>а</w:t>
      </w:r>
      <w:r w:rsidRPr="009A0BC5">
        <w:rPr>
          <w:rFonts w:ascii="Arial" w:hAnsi="Arial" w:cs="Arial"/>
          <w:lang w:val="ru-RU"/>
        </w:rPr>
        <w:t xml:space="preserve">ручилац не може да мења нити да допуњује конкурсну документацију. </w:t>
      </w:r>
    </w:p>
    <w:p w:rsidR="00BD7632" w:rsidRPr="009A0BC5" w:rsidRDefault="00BD7632" w:rsidP="00BD7632">
      <w:pPr>
        <w:jc w:val="both"/>
        <w:rPr>
          <w:rFonts w:ascii="Arial" w:hAnsi="Arial" w:cs="Arial"/>
          <w:bCs/>
          <w:color w:val="auto"/>
          <w:lang w:val="ru-RU"/>
        </w:rPr>
      </w:pPr>
      <w:r w:rsidRPr="009A0BC5">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A0BC5" w:rsidRDefault="00BD7632" w:rsidP="00BD7632">
      <w:pPr>
        <w:jc w:val="both"/>
        <w:rPr>
          <w:rFonts w:ascii="Arial" w:hAnsi="Arial" w:cs="Arial"/>
          <w:color w:val="auto"/>
        </w:rPr>
      </w:pPr>
      <w:r w:rsidRPr="009A0BC5">
        <w:rPr>
          <w:rFonts w:ascii="Arial" w:hAnsi="Arial" w:cs="Arial"/>
          <w:bCs/>
          <w:color w:val="auto"/>
        </w:rPr>
        <w:t xml:space="preserve">Комуникација у поступку јавне набавке врши се искључиво на начин одређен чланом 20. ЗЈН, </w:t>
      </w:r>
      <w:r w:rsidRPr="009A0BC5">
        <w:rPr>
          <w:rFonts w:ascii="Arial" w:hAnsi="Arial" w:cs="Arial"/>
          <w:color w:val="auto"/>
        </w:rPr>
        <w:t xml:space="preserve"> и то: </w:t>
      </w:r>
    </w:p>
    <w:p w:rsidR="00BD7632" w:rsidRDefault="00BD7632" w:rsidP="00BD7632">
      <w:pPr>
        <w:ind w:firstLine="450"/>
        <w:jc w:val="both"/>
        <w:rPr>
          <w:rFonts w:ascii="Arial" w:hAnsi="Arial" w:cs="Arial"/>
          <w:color w:val="auto"/>
        </w:rPr>
      </w:pPr>
      <w:r w:rsidRPr="009A0BC5">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Default="00C81FAC" w:rsidP="00F11BFC">
      <w:pPr>
        <w:ind w:firstLine="450"/>
        <w:jc w:val="both"/>
        <w:rPr>
          <w:rFonts w:ascii="Arial" w:hAnsi="Arial" w:cs="Arial"/>
          <w:color w:val="auto"/>
          <w:lang w:val="sr-Cyrl-RS"/>
        </w:rPr>
      </w:pPr>
      <w:r>
        <w:rPr>
          <w:rFonts w:ascii="Arial" w:hAnsi="Arial" w:cs="Arial"/>
          <w:color w:val="auto"/>
        </w:rPr>
        <w:t xml:space="preserve">- </w:t>
      </w:r>
      <w:r w:rsidR="00BD7632" w:rsidRPr="009A0BC5">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C12A4B" w:rsidRPr="00C12A4B" w:rsidRDefault="00C12A4B" w:rsidP="00F11BFC">
      <w:pPr>
        <w:ind w:firstLine="450"/>
        <w:jc w:val="both"/>
        <w:rPr>
          <w:rFonts w:ascii="Arial" w:hAnsi="Arial" w:cs="Arial"/>
          <w:color w:val="auto"/>
          <w:lang w:val="sr-Cyrl-RS"/>
        </w:rPr>
      </w:pPr>
    </w:p>
    <w:p w:rsidR="00BD7632" w:rsidRPr="009A0BC5" w:rsidRDefault="00BD7632" w:rsidP="00BD7632">
      <w:pPr>
        <w:jc w:val="both"/>
        <w:rPr>
          <w:rFonts w:ascii="Arial" w:hAnsi="Arial" w:cs="Arial"/>
          <w:b/>
          <w:bCs/>
          <w:lang w:val="ru-RU"/>
        </w:rPr>
      </w:pPr>
      <w:r w:rsidRPr="009A0BC5">
        <w:rPr>
          <w:rFonts w:ascii="Arial" w:hAnsi="Arial" w:cs="Arial"/>
          <w:b/>
          <w:bCs/>
          <w:lang w:val="ru-RU"/>
        </w:rPr>
        <w:lastRenderedPageBreak/>
        <w:t xml:space="preserve">15. ДОДАТНА ОБЈАШЊЕЊА ОД ПОНУЂАЧА ПОСЛЕ ОТВАРАЊА ПОНУДА И КОНТРОЛА КОД ПОНУЂАЧА ОДНОСНО ЊЕГОВОГ ПОДИЗВОЂАЧА </w:t>
      </w:r>
    </w:p>
    <w:p w:rsidR="00BD7632" w:rsidRPr="009A0BC5" w:rsidRDefault="00BD7632" w:rsidP="00BD7632">
      <w:pPr>
        <w:jc w:val="both"/>
        <w:rPr>
          <w:rFonts w:ascii="Arial" w:hAnsi="Arial" w:cs="Arial"/>
          <w:b/>
          <w:bCs/>
          <w:lang w:val="ru-RU"/>
        </w:rPr>
      </w:pPr>
    </w:p>
    <w:p w:rsidR="00BD7632" w:rsidRPr="009A0BC5" w:rsidRDefault="00BD7632" w:rsidP="00BD7632">
      <w:pPr>
        <w:jc w:val="both"/>
        <w:rPr>
          <w:rFonts w:ascii="Arial" w:eastAsia="TimesNewRomanPSMT" w:hAnsi="Arial" w:cs="Arial"/>
          <w:bCs/>
          <w:lang w:val="ru-RU"/>
        </w:rPr>
      </w:pPr>
      <w:r w:rsidRPr="009A0BC5">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A0BC5" w:rsidRDefault="00BD7632" w:rsidP="00BD7632">
      <w:pPr>
        <w:tabs>
          <w:tab w:val="left" w:pos="-135"/>
          <w:tab w:val="left" w:pos="0"/>
          <w:tab w:val="left" w:pos="120"/>
        </w:tabs>
        <w:jc w:val="both"/>
        <w:rPr>
          <w:rFonts w:ascii="Arial" w:hAnsi="Arial" w:cs="Arial"/>
          <w:lang w:val="ru-RU"/>
        </w:rPr>
      </w:pPr>
      <w:r w:rsidRPr="009A0BC5">
        <w:rPr>
          <w:rFonts w:ascii="Arial" w:eastAsia="TimesNewRomanPSMT" w:hAnsi="Arial" w:cs="Arial"/>
          <w:bCs/>
          <w:lang w:val="ru-RU"/>
        </w:rPr>
        <w:t>Уколико наручилац оцени да су потребна додатна објашњења или је потребно извршити</w:t>
      </w:r>
      <w:r w:rsidRPr="009A0BC5">
        <w:rPr>
          <w:rFonts w:ascii="Arial" w:hAnsi="Arial" w:cs="Arial"/>
          <w:lang w:val="ru-RU"/>
        </w:rPr>
        <w:t xml:space="preserve"> контролу (увид) код понуђача, односно његовог подизвођача</w:t>
      </w:r>
      <w:r w:rsidRPr="009A0BC5">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A0BC5" w:rsidRDefault="00BD7632" w:rsidP="00BD7632">
      <w:pPr>
        <w:tabs>
          <w:tab w:val="left" w:pos="-135"/>
          <w:tab w:val="left" w:pos="0"/>
          <w:tab w:val="left" w:pos="120"/>
        </w:tabs>
        <w:jc w:val="both"/>
        <w:rPr>
          <w:rFonts w:ascii="Arial" w:hAnsi="Arial" w:cs="Arial"/>
          <w:lang w:val="ru-RU"/>
        </w:rPr>
      </w:pPr>
      <w:r w:rsidRPr="009A0BC5">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A0BC5" w:rsidRDefault="00BD7632" w:rsidP="00BD7632">
      <w:pPr>
        <w:tabs>
          <w:tab w:val="left" w:pos="-135"/>
          <w:tab w:val="left" w:pos="0"/>
          <w:tab w:val="left" w:pos="120"/>
        </w:tabs>
        <w:jc w:val="both"/>
        <w:rPr>
          <w:rFonts w:ascii="Arial" w:hAnsi="Arial" w:cs="Arial"/>
          <w:lang w:val="ru-RU"/>
        </w:rPr>
      </w:pPr>
      <w:r w:rsidRPr="009A0BC5">
        <w:rPr>
          <w:rFonts w:ascii="Arial" w:hAnsi="Arial" w:cs="Arial"/>
          <w:lang w:val="ru-RU"/>
        </w:rPr>
        <w:t>У случају разлике између јединичне и укупне цене, меродавна је јединична цена.</w:t>
      </w:r>
    </w:p>
    <w:p w:rsidR="00BD7632" w:rsidRPr="009A0BC5" w:rsidRDefault="00BD7632" w:rsidP="00BD7632">
      <w:pPr>
        <w:jc w:val="both"/>
        <w:rPr>
          <w:rFonts w:ascii="Arial" w:hAnsi="Arial" w:cs="Arial"/>
          <w:lang w:val="sr-Cyrl-CS"/>
        </w:rPr>
      </w:pPr>
      <w:r w:rsidRPr="009A0BC5">
        <w:rPr>
          <w:rFonts w:ascii="Arial" w:hAnsi="Arial" w:cs="Arial"/>
          <w:lang w:val="ru-RU"/>
        </w:rPr>
        <w:t>Ако се понуђач не сагласи са исправком рачунских грешака, наручил</w:t>
      </w:r>
      <w:r w:rsidRPr="009A0BC5">
        <w:rPr>
          <w:rFonts w:ascii="Arial" w:hAnsi="Arial" w:cs="Arial"/>
          <w:lang w:val="sr-Cyrl-CS"/>
        </w:rPr>
        <w:t>а</w:t>
      </w:r>
      <w:r w:rsidRPr="009A0BC5">
        <w:rPr>
          <w:rFonts w:ascii="Arial" w:hAnsi="Arial" w:cs="Arial"/>
          <w:lang w:val="ru-RU"/>
        </w:rPr>
        <w:t xml:space="preserve">ц ће његову понуду одбити као неприхватљиву. </w:t>
      </w:r>
    </w:p>
    <w:p w:rsidR="00BD7632" w:rsidRPr="009A0BC5" w:rsidRDefault="00BD7632" w:rsidP="00BD7632">
      <w:pPr>
        <w:jc w:val="both"/>
        <w:rPr>
          <w:rFonts w:ascii="Arial" w:hAnsi="Arial" w:cs="Arial"/>
        </w:rPr>
      </w:pPr>
    </w:p>
    <w:p w:rsidR="00BD7632" w:rsidRPr="009A0BC5" w:rsidRDefault="00BD7632" w:rsidP="00BD7632">
      <w:pPr>
        <w:jc w:val="both"/>
        <w:rPr>
          <w:rFonts w:ascii="Arial" w:hAnsi="Arial" w:cs="Arial"/>
          <w:b/>
          <w:lang w:val="ru-RU"/>
        </w:rPr>
      </w:pPr>
      <w:r w:rsidRPr="009A0BC5">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A0BC5" w:rsidRDefault="00BD7632" w:rsidP="00BD7632">
      <w:pPr>
        <w:jc w:val="both"/>
        <w:rPr>
          <w:rFonts w:ascii="Arial" w:hAnsi="Arial" w:cs="Arial"/>
          <w:b/>
          <w:lang w:val="ru-RU"/>
        </w:rPr>
      </w:pPr>
    </w:p>
    <w:p w:rsidR="00BD7632" w:rsidRPr="009A0BC5" w:rsidRDefault="00BD7632" w:rsidP="00BD7632">
      <w:pPr>
        <w:jc w:val="both"/>
        <w:rPr>
          <w:rFonts w:ascii="Arial" w:eastAsia="TimesNewRomanPSMT" w:hAnsi="Arial" w:cs="Arial"/>
          <w:bCs/>
          <w:iCs/>
          <w:lang w:val="sr-Cyrl-CS"/>
        </w:rPr>
      </w:pPr>
      <w:r w:rsidRPr="009A0BC5">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A0BC5" w:rsidRDefault="00BD7632" w:rsidP="00BD7632">
      <w:pPr>
        <w:jc w:val="both"/>
        <w:rPr>
          <w:rFonts w:ascii="Arial" w:hAnsi="Arial" w:cs="Arial"/>
          <w:b/>
          <w:lang w:val="sr-Cyrl-CS"/>
        </w:rPr>
      </w:pPr>
    </w:p>
    <w:p w:rsidR="00BD7632" w:rsidRPr="009A0BC5" w:rsidRDefault="00BD7632" w:rsidP="00BD7632">
      <w:pPr>
        <w:jc w:val="both"/>
        <w:rPr>
          <w:rFonts w:ascii="Arial" w:hAnsi="Arial" w:cs="Arial"/>
          <w:b/>
          <w:bCs/>
          <w:lang w:val="ru-RU"/>
        </w:rPr>
      </w:pPr>
      <w:r w:rsidRPr="009A0BC5">
        <w:rPr>
          <w:rFonts w:ascii="Arial" w:hAnsi="Arial" w:cs="Arial"/>
          <w:b/>
          <w:bCs/>
          <w:lang w:val="ru-RU"/>
        </w:rPr>
        <w:t xml:space="preserve">17. НАЧИН И РОК ЗА ПОДНОШЕЊЕ ЗАХТЕВА ЗА ЗАШТИТУ ПРАВА ПОНУЂАЧА </w:t>
      </w:r>
    </w:p>
    <w:p w:rsidR="00BD7632" w:rsidRPr="009A0BC5" w:rsidRDefault="00BD7632" w:rsidP="00BD7632">
      <w:pPr>
        <w:jc w:val="both"/>
        <w:rPr>
          <w:rFonts w:ascii="Arial" w:hAnsi="Arial" w:cs="Arial"/>
          <w:lang w:val="ru-RU"/>
        </w:rPr>
      </w:pP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се доставља наручиоцу непосредно, електронском поштом на e-mail: </w:t>
      </w:r>
      <w:hyperlink r:id="rId16" w:history="1">
        <w:r w:rsidR="00410481" w:rsidRPr="008C47EC">
          <w:rPr>
            <w:rStyle w:val="Hyperlink"/>
            <w:rFonts w:ascii="Arial" w:hAnsi="Arial" w:cs="Arial"/>
            <w:i/>
            <w:iCs/>
          </w:rPr>
          <w:t>јеlenadrageljevic@ymail.com</w:t>
        </w:r>
      </w:hyperlink>
      <w:r w:rsidR="00220F29" w:rsidRPr="009A0BC5">
        <w:t xml:space="preserve"> </w:t>
      </w:r>
      <w:r w:rsidR="00220F29" w:rsidRPr="009A0BC5">
        <w:rPr>
          <w:rFonts w:ascii="Arial" w:hAnsi="Arial" w:cs="Arial"/>
          <w:i/>
        </w:rPr>
        <w:t xml:space="preserve">и </w:t>
      </w:r>
      <w:hyperlink r:id="rId17" w:history="1">
        <w:r w:rsidR="00220F29" w:rsidRPr="009A0BC5">
          <w:rPr>
            <w:rStyle w:val="Hyperlink"/>
            <w:rFonts w:ascii="Arial" w:hAnsi="Arial" w:cs="Arial"/>
            <w:i/>
          </w:rPr>
          <w:t>opstinabatocina@gmail.com</w:t>
        </w:r>
      </w:hyperlink>
      <w:r w:rsidRPr="009A0BC5">
        <w:rPr>
          <w:rFonts w:ascii="Arial" w:hAnsi="Arial" w:cs="Arial"/>
          <w:i/>
          <w:iCs/>
          <w:color w:val="auto"/>
          <w:lang w:val="sr-Cyrl-CS"/>
        </w:rPr>
        <w:t xml:space="preserve"> </w:t>
      </w:r>
      <w:r w:rsidRPr="009A0BC5">
        <w:rPr>
          <w:rFonts w:ascii="Arial" w:hAnsi="Arial" w:cs="Arial"/>
          <w:color w:val="auto"/>
          <w:lang w:val="ru-RU"/>
        </w:rPr>
        <w:t>или факсом</w:t>
      </w:r>
      <w:r w:rsidRPr="009A0BC5">
        <w:rPr>
          <w:rFonts w:ascii="Arial" w:hAnsi="Arial" w:cs="Arial"/>
          <w:color w:val="auto"/>
          <w:lang w:val="sr-Cyrl-CS"/>
        </w:rPr>
        <w:t>: 034/6842-314</w:t>
      </w:r>
      <w:r w:rsidRPr="009A0BC5">
        <w:rPr>
          <w:rFonts w:ascii="Arial" w:hAnsi="Arial" w:cs="Arial"/>
        </w:rPr>
        <w:t xml:space="preserve"> или препорученом пошиљком са повратницом на адресу наручиоца.</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906A88">
        <w:rPr>
          <w:rFonts w:ascii="Arial" w:hAnsi="Arial" w:cs="Arial"/>
        </w:rPr>
        <w:t>седам</w:t>
      </w:r>
      <w:r w:rsidRPr="009A0BC5">
        <w:rPr>
          <w:rFonts w:ascii="Arial" w:hAnsi="Arial" w:cs="Arial"/>
        </w:rPr>
        <w:t xml:space="preserve"> дана пре истека рока за подношење понуда, без обзира на начин достављања и уколико је подносилац </w:t>
      </w:r>
      <w:r w:rsidRPr="009A0BC5">
        <w:rPr>
          <w:rFonts w:ascii="Arial" w:hAnsi="Arial" w:cs="Arial"/>
        </w:rPr>
        <w:lastRenderedPageBreak/>
        <w:t xml:space="preserve">захтева у складу са чланом 63. став 2. ЗЈН указао наручиоцу на евентуалне недостатке и неправилности, а наручилац исте није отклонио. </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Pr="009A0BC5" w:rsidRDefault="00BD7632" w:rsidP="00BD7632">
      <w:pPr>
        <w:jc w:val="both"/>
        <w:rPr>
          <w:rFonts w:ascii="Arial" w:hAnsi="Arial" w:cs="Arial"/>
        </w:rPr>
      </w:pPr>
      <w:r w:rsidRPr="009A0BC5">
        <w:rPr>
          <w:rFonts w:ascii="Arial" w:hAnsi="Arial" w:cs="Arial"/>
        </w:rPr>
        <w:t>После доношења одлуке о додели уговора из чл.</w:t>
      </w:r>
      <w:r w:rsidR="00906A88">
        <w:rPr>
          <w:rFonts w:ascii="Arial" w:hAnsi="Arial" w:cs="Arial"/>
        </w:rPr>
        <w:t xml:space="preserve"> </w:t>
      </w:r>
      <w:r w:rsidRPr="009A0BC5">
        <w:rPr>
          <w:rFonts w:ascii="Arial" w:hAnsi="Arial" w:cs="Arial"/>
        </w:rPr>
        <w:t xml:space="preserve">108. ЗЈН или одлуке о обустави поступка јавне набавке из чл. 109. ЗЈН, рок за подношење захтева за заштиту права је </w:t>
      </w:r>
      <w:r w:rsidR="00906A88">
        <w:rPr>
          <w:rFonts w:ascii="Arial" w:hAnsi="Arial" w:cs="Arial"/>
        </w:rPr>
        <w:t>десет</w:t>
      </w:r>
      <w:r w:rsidRPr="009A0BC5">
        <w:rPr>
          <w:rFonts w:ascii="Arial" w:hAnsi="Arial" w:cs="Arial"/>
        </w:rPr>
        <w:t xml:space="preserve"> дана од дана објављивања одлуке на Порталу јавних набавки.</w:t>
      </w:r>
    </w:p>
    <w:p w:rsidR="00BD7632" w:rsidRPr="009A0BC5" w:rsidRDefault="00BD7632" w:rsidP="00BD7632">
      <w:pPr>
        <w:jc w:val="both"/>
        <w:rPr>
          <w:rFonts w:ascii="Arial" w:hAnsi="Arial" w:cs="Arial"/>
        </w:rPr>
      </w:pPr>
      <w:r w:rsidRPr="009A0BC5">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A0BC5" w:rsidRDefault="00BD7632" w:rsidP="00BD7632">
      <w:pPr>
        <w:jc w:val="both"/>
        <w:rPr>
          <w:rFonts w:ascii="Arial" w:hAnsi="Arial" w:cs="Arial"/>
        </w:rPr>
      </w:pPr>
      <w:r w:rsidRPr="009A0BC5">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A0BC5" w:rsidRDefault="00BD7632" w:rsidP="00BD7632">
      <w:pPr>
        <w:jc w:val="both"/>
        <w:rPr>
          <w:rFonts w:ascii="Arial" w:hAnsi="Arial" w:cs="Arial"/>
        </w:rPr>
      </w:pPr>
      <w:r w:rsidRPr="009A0BC5">
        <w:rPr>
          <w:rFonts w:ascii="Arial" w:hAnsi="Arial" w:cs="Arial"/>
        </w:rPr>
        <w:t xml:space="preserve">Захтев за заштиту права мора да садржи: </w:t>
      </w:r>
    </w:p>
    <w:p w:rsidR="00BD7632" w:rsidRPr="009A0BC5" w:rsidRDefault="00BD7632" w:rsidP="00BD7632">
      <w:pPr>
        <w:jc w:val="both"/>
        <w:rPr>
          <w:rFonts w:ascii="Arial" w:hAnsi="Arial" w:cs="Arial"/>
        </w:rPr>
      </w:pPr>
      <w:r w:rsidRPr="009A0BC5">
        <w:rPr>
          <w:rFonts w:ascii="Arial" w:hAnsi="Arial" w:cs="Arial"/>
        </w:rPr>
        <w:t>1) назив и адресу подносиоца захтева и лице за контакт;</w:t>
      </w:r>
    </w:p>
    <w:p w:rsidR="00BD7632" w:rsidRPr="009A0BC5" w:rsidRDefault="00BD7632" w:rsidP="00BD7632">
      <w:pPr>
        <w:jc w:val="both"/>
        <w:rPr>
          <w:rFonts w:ascii="Arial" w:hAnsi="Arial" w:cs="Arial"/>
        </w:rPr>
      </w:pPr>
      <w:r w:rsidRPr="009A0BC5">
        <w:rPr>
          <w:rFonts w:ascii="Arial" w:hAnsi="Arial" w:cs="Arial"/>
        </w:rPr>
        <w:t xml:space="preserve">2) назив и адресу наручиоца; </w:t>
      </w:r>
    </w:p>
    <w:p w:rsidR="00BD7632" w:rsidRPr="009A0BC5" w:rsidRDefault="00BD7632" w:rsidP="00BD7632">
      <w:pPr>
        <w:jc w:val="both"/>
        <w:rPr>
          <w:rFonts w:ascii="Arial" w:hAnsi="Arial" w:cs="Arial"/>
        </w:rPr>
      </w:pPr>
      <w:r w:rsidRPr="009A0BC5">
        <w:rPr>
          <w:rFonts w:ascii="Arial" w:hAnsi="Arial" w:cs="Arial"/>
        </w:rPr>
        <w:t xml:space="preserve">3)податке о јавној набавци која је предмет захтева, односно о одлуци наручиоца; </w:t>
      </w:r>
    </w:p>
    <w:p w:rsidR="00BD7632" w:rsidRPr="009A0BC5" w:rsidRDefault="00BD7632" w:rsidP="00BD7632">
      <w:pPr>
        <w:jc w:val="both"/>
        <w:rPr>
          <w:rFonts w:ascii="Arial" w:hAnsi="Arial" w:cs="Arial"/>
        </w:rPr>
      </w:pPr>
      <w:r w:rsidRPr="009A0BC5">
        <w:rPr>
          <w:rFonts w:ascii="Arial" w:hAnsi="Arial" w:cs="Arial"/>
        </w:rPr>
        <w:t>4) повреде прописа којима се уређује поступак јавне набавке;</w:t>
      </w:r>
    </w:p>
    <w:p w:rsidR="00BD7632" w:rsidRPr="009A0BC5" w:rsidRDefault="00BD7632" w:rsidP="00BD7632">
      <w:pPr>
        <w:jc w:val="both"/>
        <w:rPr>
          <w:rFonts w:ascii="Arial" w:hAnsi="Arial" w:cs="Arial"/>
        </w:rPr>
      </w:pPr>
      <w:r w:rsidRPr="009A0BC5">
        <w:rPr>
          <w:rFonts w:ascii="Arial" w:hAnsi="Arial" w:cs="Arial"/>
        </w:rPr>
        <w:t xml:space="preserve">5) чињенице и доказе којима се повреде доказују; </w:t>
      </w:r>
    </w:p>
    <w:p w:rsidR="00BD7632" w:rsidRPr="009A0BC5" w:rsidRDefault="00BD7632" w:rsidP="00BD7632">
      <w:pPr>
        <w:jc w:val="both"/>
        <w:rPr>
          <w:rFonts w:ascii="Arial" w:hAnsi="Arial" w:cs="Arial"/>
        </w:rPr>
      </w:pPr>
      <w:r w:rsidRPr="009A0BC5">
        <w:rPr>
          <w:rFonts w:ascii="Arial" w:hAnsi="Arial" w:cs="Arial"/>
        </w:rPr>
        <w:t>6) потврду о уплати таксе из члана 156. овог ЗЈН;</w:t>
      </w:r>
    </w:p>
    <w:p w:rsidR="00BD7632" w:rsidRPr="009A0BC5" w:rsidRDefault="00BD7632" w:rsidP="00BD7632">
      <w:pPr>
        <w:jc w:val="both"/>
        <w:rPr>
          <w:rFonts w:ascii="Arial" w:hAnsi="Arial" w:cs="Arial"/>
        </w:rPr>
      </w:pPr>
      <w:r w:rsidRPr="009A0BC5">
        <w:rPr>
          <w:rFonts w:ascii="Arial" w:hAnsi="Arial" w:cs="Arial"/>
        </w:rPr>
        <w:t xml:space="preserve">7) потпис подносиоца. </w:t>
      </w:r>
    </w:p>
    <w:p w:rsidR="00BD7632" w:rsidRPr="009A0BC5" w:rsidRDefault="00BD7632" w:rsidP="00BD7632">
      <w:pPr>
        <w:jc w:val="both"/>
        <w:rPr>
          <w:rFonts w:ascii="Arial" w:hAnsi="Arial" w:cs="Arial"/>
        </w:rPr>
      </w:pPr>
      <w:r w:rsidRPr="009A0BC5">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D7632" w:rsidRPr="009A0BC5" w:rsidRDefault="00BD7632" w:rsidP="00BD7632">
      <w:pPr>
        <w:ind w:firstLine="708"/>
        <w:jc w:val="both"/>
        <w:rPr>
          <w:rFonts w:ascii="Arial" w:hAnsi="Arial" w:cs="Arial"/>
          <w:b/>
        </w:rPr>
      </w:pPr>
      <w:r w:rsidRPr="009A0BC5">
        <w:rPr>
          <w:rFonts w:ascii="Arial" w:hAnsi="Arial" w:cs="Arial"/>
        </w:rPr>
        <w:t xml:space="preserve">1. </w:t>
      </w:r>
      <w:r w:rsidRPr="009A0BC5">
        <w:rPr>
          <w:rFonts w:ascii="Arial" w:hAnsi="Arial" w:cs="Arial"/>
          <w:b/>
        </w:rPr>
        <w:t xml:space="preserve">Потврда о извршеној уплати таксе из члана 156. ЗЈН која садржи следеће елементе: </w:t>
      </w:r>
    </w:p>
    <w:p w:rsidR="00BD7632" w:rsidRPr="009A0BC5" w:rsidRDefault="00BD7632" w:rsidP="00BD7632">
      <w:pPr>
        <w:ind w:firstLine="708"/>
        <w:jc w:val="both"/>
        <w:rPr>
          <w:rFonts w:ascii="Arial" w:hAnsi="Arial" w:cs="Arial"/>
        </w:rPr>
      </w:pPr>
      <w:r w:rsidRPr="009A0BC5">
        <w:rPr>
          <w:rFonts w:ascii="Arial" w:hAnsi="Arial" w:cs="Arial"/>
        </w:rPr>
        <w:t xml:space="preserve">(1) да буде издата од стране банке и да садржи печат банке; </w:t>
      </w:r>
    </w:p>
    <w:p w:rsidR="00BD7632" w:rsidRPr="009A0BC5" w:rsidRDefault="00BD7632" w:rsidP="00BD7632">
      <w:pPr>
        <w:ind w:firstLine="708"/>
        <w:jc w:val="both"/>
        <w:rPr>
          <w:rFonts w:ascii="Arial" w:hAnsi="Arial" w:cs="Arial"/>
        </w:rPr>
      </w:pPr>
      <w:r w:rsidRPr="009A0BC5">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Pr="009A0BC5" w:rsidRDefault="00BD7632" w:rsidP="00BD7632">
      <w:pPr>
        <w:ind w:firstLine="708"/>
        <w:jc w:val="both"/>
        <w:rPr>
          <w:rFonts w:ascii="Arial" w:hAnsi="Arial" w:cs="Arial"/>
        </w:rPr>
      </w:pPr>
      <w:r w:rsidRPr="009A0BC5">
        <w:rPr>
          <w:rFonts w:ascii="Arial" w:hAnsi="Arial" w:cs="Arial"/>
        </w:rPr>
        <w:t>(3) износ таксе из члана 1</w:t>
      </w:r>
      <w:r w:rsidR="00906A88">
        <w:rPr>
          <w:rFonts w:ascii="Arial" w:hAnsi="Arial" w:cs="Arial"/>
        </w:rPr>
        <w:t>56. ЗЈН чија се уплата врши - 120</w:t>
      </w:r>
      <w:r w:rsidRPr="009A0BC5">
        <w:rPr>
          <w:rFonts w:ascii="Arial" w:hAnsi="Arial" w:cs="Arial"/>
        </w:rPr>
        <w:t xml:space="preserve">.000 динара; </w:t>
      </w:r>
    </w:p>
    <w:p w:rsidR="00BD7632" w:rsidRPr="009A0BC5" w:rsidRDefault="00BD7632" w:rsidP="00BD7632">
      <w:pPr>
        <w:ind w:firstLine="708"/>
        <w:jc w:val="both"/>
        <w:rPr>
          <w:rFonts w:ascii="Arial" w:hAnsi="Arial" w:cs="Arial"/>
        </w:rPr>
      </w:pPr>
      <w:r w:rsidRPr="009A0BC5">
        <w:rPr>
          <w:rFonts w:ascii="Arial" w:hAnsi="Arial" w:cs="Arial"/>
        </w:rPr>
        <w:t>(4) број рачуна: 840-30678845-06;</w:t>
      </w:r>
    </w:p>
    <w:p w:rsidR="00BD7632" w:rsidRPr="009A0BC5" w:rsidRDefault="00BD7632" w:rsidP="00BD7632">
      <w:pPr>
        <w:ind w:firstLine="708"/>
        <w:jc w:val="both"/>
        <w:rPr>
          <w:rFonts w:ascii="Arial" w:hAnsi="Arial" w:cs="Arial"/>
        </w:rPr>
      </w:pPr>
      <w:r w:rsidRPr="009A0BC5">
        <w:rPr>
          <w:rFonts w:ascii="Arial" w:hAnsi="Arial" w:cs="Arial"/>
        </w:rPr>
        <w:t xml:space="preserve">(5) шифру плаћања: 153 или 253; </w:t>
      </w:r>
    </w:p>
    <w:p w:rsidR="00BD7632" w:rsidRPr="009A0BC5" w:rsidRDefault="00BD7632" w:rsidP="00BD7632">
      <w:pPr>
        <w:ind w:firstLine="708"/>
        <w:jc w:val="both"/>
        <w:rPr>
          <w:rFonts w:ascii="Arial" w:hAnsi="Arial" w:cs="Arial"/>
        </w:rPr>
      </w:pPr>
      <w:r w:rsidRPr="009A0BC5">
        <w:rPr>
          <w:rFonts w:ascii="Arial" w:hAnsi="Arial" w:cs="Arial"/>
        </w:rPr>
        <w:t>(6) позив на број: подаци о броју или ознаци јавне набавке поводом које се подноси захтев за заштиту права;</w:t>
      </w:r>
    </w:p>
    <w:p w:rsidR="00BD7632" w:rsidRPr="009A0BC5" w:rsidRDefault="00BD7632" w:rsidP="00BD7632">
      <w:pPr>
        <w:ind w:firstLine="708"/>
        <w:jc w:val="both"/>
        <w:rPr>
          <w:rFonts w:ascii="Arial" w:hAnsi="Arial" w:cs="Arial"/>
        </w:rPr>
      </w:pPr>
      <w:r w:rsidRPr="009A0BC5">
        <w:rPr>
          <w:rFonts w:ascii="Arial" w:hAnsi="Arial" w:cs="Arial"/>
        </w:rPr>
        <w:t>(7) сврха: ЗЗП; ...............</w:t>
      </w:r>
      <w:r w:rsidRPr="009A0BC5">
        <w:rPr>
          <w:rFonts w:ascii="Arial" w:hAnsi="Arial" w:cs="Arial"/>
          <w:i/>
          <w:iCs/>
        </w:rPr>
        <w:t xml:space="preserve"> [навести назив наручиоца]</w:t>
      </w:r>
      <w:r w:rsidRPr="009A0BC5">
        <w:rPr>
          <w:rFonts w:ascii="Arial" w:hAnsi="Arial" w:cs="Arial"/>
        </w:rPr>
        <w:t>; јавна набавка ЈН ....</w:t>
      </w:r>
      <w:r w:rsidRPr="009A0BC5">
        <w:rPr>
          <w:rFonts w:ascii="Arial" w:hAnsi="Arial" w:cs="Arial"/>
          <w:i/>
          <w:iCs/>
        </w:rPr>
        <w:t xml:space="preserve"> [навести редни број јавне набавкe;</w:t>
      </w:r>
      <w:r w:rsidRPr="009A0BC5">
        <w:rPr>
          <w:rFonts w:ascii="Arial" w:hAnsi="Arial" w:cs="Arial"/>
        </w:rPr>
        <w:t xml:space="preserve">. </w:t>
      </w:r>
    </w:p>
    <w:p w:rsidR="00BD7632" w:rsidRPr="009A0BC5" w:rsidRDefault="00BD7632" w:rsidP="00BD7632">
      <w:pPr>
        <w:ind w:firstLine="708"/>
        <w:jc w:val="both"/>
        <w:rPr>
          <w:rFonts w:ascii="Arial" w:hAnsi="Arial" w:cs="Arial"/>
        </w:rPr>
      </w:pPr>
      <w:r w:rsidRPr="009A0BC5">
        <w:rPr>
          <w:rFonts w:ascii="Arial" w:hAnsi="Arial" w:cs="Arial"/>
        </w:rPr>
        <w:t>(8) корисник: буџет Републике Србије;</w:t>
      </w:r>
    </w:p>
    <w:p w:rsidR="00BD7632" w:rsidRPr="009A0BC5" w:rsidRDefault="00BD7632" w:rsidP="00BD7632">
      <w:pPr>
        <w:ind w:firstLine="708"/>
        <w:jc w:val="both"/>
        <w:rPr>
          <w:rFonts w:ascii="Arial" w:hAnsi="Arial" w:cs="Arial"/>
        </w:rPr>
      </w:pPr>
      <w:r w:rsidRPr="009A0BC5">
        <w:rPr>
          <w:rFonts w:ascii="Arial" w:hAnsi="Arial" w:cs="Arial"/>
        </w:rPr>
        <w:lastRenderedPageBreak/>
        <w:t xml:space="preserve">(9) назив уплатиоца, односно назив подносиоца захтева за заштиту права за којег је извршена уплата таксе; </w:t>
      </w:r>
    </w:p>
    <w:p w:rsidR="00BD7632" w:rsidRPr="009A0BC5" w:rsidRDefault="00BD7632" w:rsidP="00BD7632">
      <w:pPr>
        <w:ind w:firstLine="708"/>
        <w:jc w:val="both"/>
        <w:rPr>
          <w:rFonts w:ascii="Arial" w:hAnsi="Arial" w:cs="Arial"/>
        </w:rPr>
      </w:pPr>
      <w:r w:rsidRPr="009A0BC5">
        <w:rPr>
          <w:rFonts w:ascii="Arial" w:hAnsi="Arial" w:cs="Arial"/>
        </w:rPr>
        <w:t xml:space="preserve">(10) потпис овлашћеног лица банке, </w:t>
      </w:r>
      <w:r w:rsidRPr="009A0BC5">
        <w:rPr>
          <w:rFonts w:ascii="Arial" w:hAnsi="Arial" w:cs="Arial"/>
          <w:b/>
        </w:rPr>
        <w:t>или</w:t>
      </w:r>
      <w:r w:rsidRPr="009A0BC5">
        <w:rPr>
          <w:rFonts w:ascii="Arial" w:hAnsi="Arial" w:cs="Arial"/>
        </w:rPr>
        <w:t xml:space="preserve"> </w:t>
      </w:r>
    </w:p>
    <w:p w:rsidR="00BD7632" w:rsidRPr="009A0BC5" w:rsidRDefault="00BD7632" w:rsidP="00BD7632">
      <w:pPr>
        <w:ind w:firstLine="708"/>
        <w:jc w:val="both"/>
        <w:rPr>
          <w:rFonts w:ascii="Arial" w:hAnsi="Arial" w:cs="Arial"/>
        </w:rPr>
      </w:pPr>
    </w:p>
    <w:p w:rsidR="00BD7632" w:rsidRPr="009A0BC5" w:rsidRDefault="00BD7632" w:rsidP="00BD7632">
      <w:pPr>
        <w:ind w:firstLine="708"/>
        <w:jc w:val="both"/>
        <w:rPr>
          <w:rFonts w:ascii="Arial" w:hAnsi="Arial" w:cs="Arial"/>
        </w:rPr>
      </w:pPr>
      <w:r w:rsidRPr="009A0BC5">
        <w:rPr>
          <w:rFonts w:ascii="Arial" w:hAnsi="Arial" w:cs="Arial"/>
        </w:rPr>
        <w:t xml:space="preserve">2. </w:t>
      </w:r>
      <w:r w:rsidRPr="009A0BC5">
        <w:rPr>
          <w:rFonts w:ascii="Arial" w:hAnsi="Arial" w:cs="Arial"/>
          <w:b/>
        </w:rPr>
        <w:t>Налог за уплату,</w:t>
      </w:r>
      <w:r w:rsidRPr="009A0BC5">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A0BC5">
        <w:rPr>
          <w:rFonts w:ascii="Arial" w:hAnsi="Arial" w:cs="Arial"/>
          <w:b/>
        </w:rPr>
        <w:t>или</w:t>
      </w:r>
      <w:r w:rsidRPr="009A0BC5">
        <w:rPr>
          <w:rFonts w:ascii="Arial" w:hAnsi="Arial" w:cs="Arial"/>
        </w:rPr>
        <w:t xml:space="preserve"> </w:t>
      </w:r>
    </w:p>
    <w:p w:rsidR="00BD7632" w:rsidRPr="009A0BC5" w:rsidRDefault="00BD7632" w:rsidP="00BD7632">
      <w:pPr>
        <w:ind w:firstLine="708"/>
        <w:jc w:val="both"/>
        <w:rPr>
          <w:rFonts w:ascii="Arial" w:hAnsi="Arial" w:cs="Arial"/>
        </w:rPr>
      </w:pPr>
    </w:p>
    <w:p w:rsidR="00BD7632" w:rsidRPr="009A0BC5" w:rsidRDefault="00BD7632" w:rsidP="00BD7632">
      <w:pPr>
        <w:ind w:firstLine="708"/>
        <w:jc w:val="both"/>
        <w:rPr>
          <w:rFonts w:ascii="Arial" w:hAnsi="Arial" w:cs="Arial"/>
          <w:b/>
        </w:rPr>
      </w:pPr>
      <w:r w:rsidRPr="009A0BC5">
        <w:rPr>
          <w:rFonts w:ascii="Arial" w:hAnsi="Arial" w:cs="Arial"/>
        </w:rPr>
        <w:t xml:space="preserve">3. </w:t>
      </w:r>
      <w:r w:rsidRPr="009A0BC5">
        <w:rPr>
          <w:rFonts w:ascii="Arial" w:hAnsi="Arial" w:cs="Arial"/>
          <w:b/>
        </w:rPr>
        <w:t>Потврда издата од стране Републике Србије, Министарства финансија, Управе за трезор,</w:t>
      </w:r>
      <w:r w:rsidRPr="009A0BC5">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A0BC5">
        <w:rPr>
          <w:rFonts w:ascii="Arial" w:hAnsi="Arial" w:cs="Arial"/>
          <w:b/>
        </w:rPr>
        <w:t xml:space="preserve"> или</w:t>
      </w:r>
    </w:p>
    <w:p w:rsidR="00BD7632" w:rsidRPr="009A0BC5" w:rsidRDefault="00BD7632" w:rsidP="00BD7632">
      <w:pPr>
        <w:ind w:firstLine="708"/>
        <w:jc w:val="both"/>
        <w:rPr>
          <w:rFonts w:ascii="Arial" w:hAnsi="Arial" w:cs="Arial"/>
        </w:rPr>
      </w:pPr>
    </w:p>
    <w:p w:rsidR="00BD7632" w:rsidRPr="009A0BC5" w:rsidRDefault="00BD7632" w:rsidP="00BD7632">
      <w:pPr>
        <w:ind w:firstLine="708"/>
        <w:jc w:val="both"/>
        <w:rPr>
          <w:rFonts w:ascii="Arial" w:hAnsi="Arial" w:cs="Arial"/>
        </w:rPr>
      </w:pPr>
      <w:r w:rsidRPr="009A0BC5">
        <w:rPr>
          <w:rFonts w:ascii="Arial" w:hAnsi="Arial" w:cs="Arial"/>
        </w:rPr>
        <w:t xml:space="preserve">4. </w:t>
      </w:r>
      <w:r w:rsidRPr="009A0BC5">
        <w:rPr>
          <w:rFonts w:ascii="Arial" w:hAnsi="Arial" w:cs="Arial"/>
          <w:b/>
        </w:rPr>
        <w:t xml:space="preserve">Потврда издата од стране Народне банке Србије, </w:t>
      </w:r>
      <w:r w:rsidRPr="009A0BC5">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A0BC5" w:rsidRDefault="00BD7632" w:rsidP="00BD7632">
      <w:pPr>
        <w:pStyle w:val="ListParagraph"/>
        <w:rPr>
          <w:rFonts w:ascii="Arial" w:hAnsi="Arial" w:cs="Arial"/>
        </w:rPr>
      </w:pPr>
    </w:p>
    <w:p w:rsidR="00BD7632" w:rsidRPr="009A0BC5" w:rsidRDefault="00BD7632" w:rsidP="00BD7632">
      <w:pPr>
        <w:jc w:val="both"/>
        <w:rPr>
          <w:rFonts w:ascii="Arial" w:hAnsi="Arial" w:cs="Arial"/>
        </w:rPr>
      </w:pPr>
      <w:r w:rsidRPr="009A0BC5">
        <w:rPr>
          <w:rFonts w:ascii="Arial" w:hAnsi="Arial" w:cs="Arial"/>
        </w:rPr>
        <w:t xml:space="preserve">Поступак заштите права регулисан је одредбама чл. 138. - 166. ЗЈН. </w:t>
      </w:r>
    </w:p>
    <w:p w:rsidR="00B41BEF" w:rsidRPr="009A0BC5" w:rsidRDefault="00B41BEF" w:rsidP="00BD7632">
      <w:pPr>
        <w:jc w:val="both"/>
        <w:rPr>
          <w:rFonts w:ascii="Arial" w:hAnsi="Arial" w:cs="Arial"/>
          <w:lang w:val="ru-RU"/>
        </w:rPr>
      </w:pPr>
    </w:p>
    <w:p w:rsidR="00BD7632" w:rsidRPr="009A0BC5" w:rsidRDefault="00BD7632" w:rsidP="00BD7632">
      <w:pPr>
        <w:jc w:val="both"/>
        <w:rPr>
          <w:rFonts w:ascii="Arial" w:hAnsi="Arial" w:cs="Arial"/>
          <w:b/>
          <w:lang w:val="ru-RU"/>
        </w:rPr>
      </w:pPr>
      <w:r w:rsidRPr="009A0BC5">
        <w:rPr>
          <w:rFonts w:ascii="Arial" w:hAnsi="Arial" w:cs="Arial"/>
          <w:b/>
          <w:lang w:val="ru-RU"/>
        </w:rPr>
        <w:t>18. РОК У КОЈЕМ ЋЕ УГОВОР БИТИ ЗАКЉУЧЕН</w:t>
      </w:r>
    </w:p>
    <w:p w:rsidR="00BD7632" w:rsidRPr="009A0BC5" w:rsidRDefault="00BD7632" w:rsidP="00BD7632">
      <w:pPr>
        <w:jc w:val="both"/>
        <w:rPr>
          <w:rFonts w:ascii="Arial" w:hAnsi="Arial" w:cs="Arial"/>
          <w:b/>
          <w:lang w:val="sr-Cyrl-CS"/>
        </w:rPr>
      </w:pPr>
    </w:p>
    <w:p w:rsidR="00BD7632" w:rsidRPr="009A0BC5" w:rsidRDefault="00BD7632" w:rsidP="00BD7632">
      <w:pPr>
        <w:jc w:val="both"/>
        <w:rPr>
          <w:rFonts w:ascii="Arial" w:hAnsi="Arial" w:cs="Arial"/>
          <w:lang w:val="sr-Cyrl-CS"/>
        </w:rPr>
      </w:pPr>
      <w:r w:rsidRPr="009A0BC5">
        <w:rPr>
          <w:rFonts w:ascii="Arial" w:hAnsi="Arial" w:cs="Arial"/>
          <w:lang w:val="sr-Cyrl-CS"/>
        </w:rPr>
        <w:t xml:space="preserve">Одлука о дедели уговора биће донета у року од </w:t>
      </w:r>
      <w:r w:rsidR="00906A88">
        <w:rPr>
          <w:rFonts w:ascii="Arial" w:hAnsi="Arial" w:cs="Arial"/>
          <w:lang w:val="sr-Cyrl-CS"/>
        </w:rPr>
        <w:t>25</w:t>
      </w:r>
      <w:r w:rsidRPr="009A0BC5">
        <w:rPr>
          <w:rFonts w:ascii="Arial" w:hAnsi="Arial" w:cs="Arial"/>
          <w:lang w:val="sr-Cyrl-CS"/>
        </w:rPr>
        <w:t xml:space="preserve"> дана од дана отварања понуда.</w:t>
      </w:r>
    </w:p>
    <w:p w:rsidR="00BD7632" w:rsidRPr="009A0BC5" w:rsidRDefault="00BD7632" w:rsidP="00BD7632">
      <w:pPr>
        <w:jc w:val="both"/>
        <w:rPr>
          <w:rFonts w:ascii="Arial" w:hAnsi="Arial" w:cs="Arial"/>
          <w:noProof/>
          <w:color w:val="000000" w:themeColor="text1"/>
          <w:lang w:val="sr-Cyrl-CS"/>
        </w:rPr>
      </w:pPr>
      <w:r w:rsidRPr="009A0BC5">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A0BC5">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r w:rsidRPr="00B94496">
        <w:rPr>
          <w:rFonts w:ascii="Arial" w:hAnsi="Arial" w:cs="Arial"/>
          <w:noProof/>
          <w:lang w:val="sr-Cyrl-CS"/>
        </w:rPr>
        <w:t xml:space="preserve">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8"/>
      <w:pgSz w:w="11906" w:h="16838"/>
      <w:pgMar w:top="1440" w:right="1440" w:bottom="1440" w:left="1440"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9FB" w:rsidRDefault="00DD79FB" w:rsidP="00882075">
      <w:pPr>
        <w:spacing w:line="240" w:lineRule="auto"/>
      </w:pPr>
      <w:r>
        <w:separator/>
      </w:r>
    </w:p>
  </w:endnote>
  <w:endnote w:type="continuationSeparator" w:id="0">
    <w:p w:rsidR="00DD79FB" w:rsidRDefault="00DD79FB" w:rsidP="008820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208"/>
      <w:gridCol w:w="1034"/>
    </w:tblGrid>
    <w:tr w:rsidR="00665A9A">
      <w:tc>
        <w:tcPr>
          <w:tcW w:w="8208" w:type="dxa"/>
          <w:tcBorders>
            <w:top w:val="single" w:sz="8" w:space="0" w:color="808080"/>
          </w:tcBorders>
          <w:shd w:val="clear" w:color="auto" w:fill="auto"/>
        </w:tcPr>
        <w:p w:rsidR="00665A9A" w:rsidRPr="008968A8" w:rsidRDefault="00665A9A" w:rsidP="00467797">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1/2020</w:t>
          </w:r>
        </w:p>
      </w:tc>
      <w:tc>
        <w:tcPr>
          <w:tcW w:w="1034" w:type="dxa"/>
          <w:tcBorders>
            <w:top w:val="single" w:sz="8" w:space="0" w:color="808080"/>
            <w:left w:val="single" w:sz="8" w:space="0" w:color="808080"/>
          </w:tcBorders>
          <w:shd w:val="clear" w:color="auto" w:fill="auto"/>
        </w:tcPr>
        <w:p w:rsidR="00665A9A" w:rsidRDefault="00665A9A">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4747F4">
            <w:rPr>
              <w:b/>
              <w:bCs/>
              <w:noProof/>
              <w:color w:val="4F81BD"/>
            </w:rPr>
            <w:t>11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4747F4">
            <w:rPr>
              <w:b/>
              <w:bCs/>
              <w:noProof/>
              <w:color w:val="4F81BD"/>
            </w:rPr>
            <w:t>36</w:t>
          </w:r>
          <w:r>
            <w:rPr>
              <w:b/>
              <w:bCs/>
              <w:color w:val="4F81BD"/>
            </w:rPr>
            <w:fldChar w:fldCharType="end"/>
          </w:r>
        </w:p>
      </w:tc>
    </w:tr>
  </w:tbl>
  <w:p w:rsidR="00665A9A" w:rsidRDefault="00665A9A">
    <w:pPr>
      <w:pStyle w:val="Footer"/>
      <w:jc w:val="right"/>
    </w:pPr>
    <w:r>
      <w:rPr>
        <w:color w:val="1F497D"/>
      </w:rPr>
      <w:t xml:space="preserve"> </w:t>
    </w:r>
  </w:p>
  <w:p w:rsidR="00665A9A" w:rsidRDefault="00665A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9FB" w:rsidRDefault="00DD79FB" w:rsidP="00882075">
      <w:pPr>
        <w:spacing w:line="240" w:lineRule="auto"/>
      </w:pPr>
      <w:r>
        <w:separator/>
      </w:r>
    </w:p>
  </w:footnote>
  <w:footnote w:type="continuationSeparator" w:id="0">
    <w:p w:rsidR="00DD79FB" w:rsidRDefault="00DD79FB" w:rsidP="0088207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021E07"/>
    <w:multiLevelType w:val="hybridMultilevel"/>
    <w:tmpl w:val="47B8D1CC"/>
    <w:lvl w:ilvl="0" w:tplc="25881A32">
      <w:start w:val="1"/>
      <w:numFmt w:val="decimal"/>
      <w:lvlText w:val="%1."/>
      <w:lvlJc w:val="left"/>
      <w:pPr>
        <w:ind w:left="36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396E66AA"/>
    <w:multiLevelType w:val="hybridMultilevel"/>
    <w:tmpl w:val="BF2EC338"/>
    <w:lvl w:ilvl="0" w:tplc="DD708F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3">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3EE3438D"/>
    <w:multiLevelType w:val="hybridMultilevel"/>
    <w:tmpl w:val="4476E702"/>
    <w:lvl w:ilvl="0" w:tplc="944A7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3D70EF"/>
    <w:multiLevelType w:val="hybridMultilevel"/>
    <w:tmpl w:val="8D52FB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0">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6"/>
  </w:num>
  <w:num w:numId="5">
    <w:abstractNumId w:val="30"/>
  </w:num>
  <w:num w:numId="6">
    <w:abstractNumId w:val="29"/>
  </w:num>
  <w:num w:numId="7">
    <w:abstractNumId w:val="23"/>
  </w:num>
  <w:num w:numId="8">
    <w:abstractNumId w:val="37"/>
  </w:num>
  <w:num w:numId="9">
    <w:abstractNumId w:val="10"/>
  </w:num>
  <w:num w:numId="10">
    <w:abstractNumId w:val="15"/>
  </w:num>
  <w:num w:numId="11">
    <w:abstractNumId w:val="18"/>
  </w:num>
  <w:num w:numId="12">
    <w:abstractNumId w:val="13"/>
  </w:num>
  <w:num w:numId="13">
    <w:abstractNumId w:val="22"/>
  </w:num>
  <w:num w:numId="14">
    <w:abstractNumId w:val="25"/>
  </w:num>
  <w:num w:numId="15">
    <w:abstractNumId w:val="20"/>
  </w:num>
  <w:num w:numId="16">
    <w:abstractNumId w:val="35"/>
  </w:num>
  <w:num w:numId="17">
    <w:abstractNumId w:val="28"/>
  </w:num>
  <w:num w:numId="18">
    <w:abstractNumId w:val="12"/>
  </w:num>
  <w:num w:numId="19">
    <w:abstractNumId w:val="21"/>
  </w:num>
  <w:num w:numId="20">
    <w:abstractNumId w:val="32"/>
  </w:num>
  <w:num w:numId="21">
    <w:abstractNumId w:val="31"/>
  </w:num>
  <w:num w:numId="22">
    <w:abstractNumId w:val="19"/>
  </w:num>
  <w:num w:numId="23">
    <w:abstractNumId w:val="17"/>
  </w:num>
  <w:num w:numId="24">
    <w:abstractNumId w:val="11"/>
  </w:num>
  <w:num w:numId="25">
    <w:abstractNumId w:val="36"/>
  </w:num>
  <w:num w:numId="26">
    <w:abstractNumId w:val="34"/>
  </w:num>
  <w:num w:numId="27">
    <w:abstractNumId w:val="26"/>
  </w:num>
  <w:num w:numId="28">
    <w:abstractNumId w:val="33"/>
  </w:num>
  <w:num w:numId="29">
    <w:abstractNumId w:val="24"/>
  </w:num>
  <w:num w:numId="30">
    <w:abstractNumId w:val="14"/>
  </w:num>
  <w:num w:numId="31">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520AD"/>
    <w:rsid w:val="00004F3C"/>
    <w:rsid w:val="000204EE"/>
    <w:rsid w:val="00022C84"/>
    <w:rsid w:val="00042D17"/>
    <w:rsid w:val="00047279"/>
    <w:rsid w:val="00051FC3"/>
    <w:rsid w:val="0005234E"/>
    <w:rsid w:val="000572EC"/>
    <w:rsid w:val="00060800"/>
    <w:rsid w:val="00060BAB"/>
    <w:rsid w:val="00063E8A"/>
    <w:rsid w:val="000A04E1"/>
    <w:rsid w:val="000C2DF4"/>
    <w:rsid w:val="0011536C"/>
    <w:rsid w:val="00115986"/>
    <w:rsid w:val="00116859"/>
    <w:rsid w:val="001178EA"/>
    <w:rsid w:val="0012038B"/>
    <w:rsid w:val="0012158E"/>
    <w:rsid w:val="001261D2"/>
    <w:rsid w:val="0013416A"/>
    <w:rsid w:val="00171747"/>
    <w:rsid w:val="00171A63"/>
    <w:rsid w:val="001953B1"/>
    <w:rsid w:val="001A6510"/>
    <w:rsid w:val="001C5FD2"/>
    <w:rsid w:val="001D4B8D"/>
    <w:rsid w:val="001E50A3"/>
    <w:rsid w:val="00204A1A"/>
    <w:rsid w:val="002063F8"/>
    <w:rsid w:val="00220F29"/>
    <w:rsid w:val="00221191"/>
    <w:rsid w:val="00235EB2"/>
    <w:rsid w:val="002534AE"/>
    <w:rsid w:val="00267D26"/>
    <w:rsid w:val="002714C0"/>
    <w:rsid w:val="00282B1F"/>
    <w:rsid w:val="002960B1"/>
    <w:rsid w:val="002A1C35"/>
    <w:rsid w:val="002A724A"/>
    <w:rsid w:val="002C5B2F"/>
    <w:rsid w:val="002C7AC7"/>
    <w:rsid w:val="002F799E"/>
    <w:rsid w:val="003110B1"/>
    <w:rsid w:val="003135C5"/>
    <w:rsid w:val="00313F53"/>
    <w:rsid w:val="00343FE7"/>
    <w:rsid w:val="003467A7"/>
    <w:rsid w:val="00370FEF"/>
    <w:rsid w:val="003738DF"/>
    <w:rsid w:val="0038025C"/>
    <w:rsid w:val="00387060"/>
    <w:rsid w:val="00392513"/>
    <w:rsid w:val="00393860"/>
    <w:rsid w:val="003D267C"/>
    <w:rsid w:val="003F06BE"/>
    <w:rsid w:val="00410481"/>
    <w:rsid w:val="0041314B"/>
    <w:rsid w:val="00420C26"/>
    <w:rsid w:val="00425375"/>
    <w:rsid w:val="004256A8"/>
    <w:rsid w:val="004259F6"/>
    <w:rsid w:val="00427A65"/>
    <w:rsid w:val="0045336B"/>
    <w:rsid w:val="0045696C"/>
    <w:rsid w:val="00467797"/>
    <w:rsid w:val="004747F4"/>
    <w:rsid w:val="00477D05"/>
    <w:rsid w:val="00480BC8"/>
    <w:rsid w:val="004901F3"/>
    <w:rsid w:val="0049719A"/>
    <w:rsid w:val="004A4437"/>
    <w:rsid w:val="004B758B"/>
    <w:rsid w:val="004C06DC"/>
    <w:rsid w:val="004D41F7"/>
    <w:rsid w:val="004E110A"/>
    <w:rsid w:val="004E76EC"/>
    <w:rsid w:val="004F4CDB"/>
    <w:rsid w:val="0050069C"/>
    <w:rsid w:val="00507A8F"/>
    <w:rsid w:val="00511ADD"/>
    <w:rsid w:val="00526AE8"/>
    <w:rsid w:val="00532FA1"/>
    <w:rsid w:val="005340EC"/>
    <w:rsid w:val="0053638E"/>
    <w:rsid w:val="005520AD"/>
    <w:rsid w:val="00593665"/>
    <w:rsid w:val="00595A64"/>
    <w:rsid w:val="00597C9E"/>
    <w:rsid w:val="005E1A44"/>
    <w:rsid w:val="005F0ACF"/>
    <w:rsid w:val="006172C7"/>
    <w:rsid w:val="006306CC"/>
    <w:rsid w:val="006354F3"/>
    <w:rsid w:val="00636BD1"/>
    <w:rsid w:val="00644F51"/>
    <w:rsid w:val="00646716"/>
    <w:rsid w:val="00652FAC"/>
    <w:rsid w:val="00665A9A"/>
    <w:rsid w:val="00667D1F"/>
    <w:rsid w:val="00671FD9"/>
    <w:rsid w:val="006853DA"/>
    <w:rsid w:val="0068644D"/>
    <w:rsid w:val="0069284F"/>
    <w:rsid w:val="00694083"/>
    <w:rsid w:val="006E240F"/>
    <w:rsid w:val="006E7586"/>
    <w:rsid w:val="006F4FA3"/>
    <w:rsid w:val="00717908"/>
    <w:rsid w:val="007259D9"/>
    <w:rsid w:val="00731250"/>
    <w:rsid w:val="00763DB6"/>
    <w:rsid w:val="007848A8"/>
    <w:rsid w:val="007A7176"/>
    <w:rsid w:val="007C4C81"/>
    <w:rsid w:val="007E5E8F"/>
    <w:rsid w:val="007E6F66"/>
    <w:rsid w:val="00825767"/>
    <w:rsid w:val="008379EB"/>
    <w:rsid w:val="008401D6"/>
    <w:rsid w:val="00861931"/>
    <w:rsid w:val="008660D4"/>
    <w:rsid w:val="00871579"/>
    <w:rsid w:val="00882075"/>
    <w:rsid w:val="00884E02"/>
    <w:rsid w:val="00890CF9"/>
    <w:rsid w:val="00891245"/>
    <w:rsid w:val="008A009A"/>
    <w:rsid w:val="008B712E"/>
    <w:rsid w:val="008C4CA8"/>
    <w:rsid w:val="008D07AA"/>
    <w:rsid w:val="008D16DA"/>
    <w:rsid w:val="008E5B31"/>
    <w:rsid w:val="008F1C0C"/>
    <w:rsid w:val="00906A88"/>
    <w:rsid w:val="00920F81"/>
    <w:rsid w:val="009231D4"/>
    <w:rsid w:val="009320C8"/>
    <w:rsid w:val="009345C0"/>
    <w:rsid w:val="00942728"/>
    <w:rsid w:val="009470AE"/>
    <w:rsid w:val="009576B9"/>
    <w:rsid w:val="00962D9E"/>
    <w:rsid w:val="00963ED9"/>
    <w:rsid w:val="009731C2"/>
    <w:rsid w:val="009754A1"/>
    <w:rsid w:val="009A0BC5"/>
    <w:rsid w:val="009A50D3"/>
    <w:rsid w:val="009B0209"/>
    <w:rsid w:val="009B7B00"/>
    <w:rsid w:val="009D6323"/>
    <w:rsid w:val="009D6566"/>
    <w:rsid w:val="009E2AF4"/>
    <w:rsid w:val="009F31C5"/>
    <w:rsid w:val="00A17145"/>
    <w:rsid w:val="00A32B8C"/>
    <w:rsid w:val="00A339DF"/>
    <w:rsid w:val="00A42EC3"/>
    <w:rsid w:val="00A6376B"/>
    <w:rsid w:val="00A81E5F"/>
    <w:rsid w:val="00A84522"/>
    <w:rsid w:val="00A8478B"/>
    <w:rsid w:val="00A90C77"/>
    <w:rsid w:val="00AA28D2"/>
    <w:rsid w:val="00AA5CF2"/>
    <w:rsid w:val="00AC483A"/>
    <w:rsid w:val="00AC495D"/>
    <w:rsid w:val="00AD24A0"/>
    <w:rsid w:val="00AE3157"/>
    <w:rsid w:val="00AF056D"/>
    <w:rsid w:val="00AF449A"/>
    <w:rsid w:val="00B00E88"/>
    <w:rsid w:val="00B13D61"/>
    <w:rsid w:val="00B172AA"/>
    <w:rsid w:val="00B1790D"/>
    <w:rsid w:val="00B20914"/>
    <w:rsid w:val="00B2556E"/>
    <w:rsid w:val="00B41BEF"/>
    <w:rsid w:val="00B54C27"/>
    <w:rsid w:val="00B603E7"/>
    <w:rsid w:val="00B72178"/>
    <w:rsid w:val="00B7335C"/>
    <w:rsid w:val="00B81915"/>
    <w:rsid w:val="00BC2003"/>
    <w:rsid w:val="00BC4C22"/>
    <w:rsid w:val="00BC6D00"/>
    <w:rsid w:val="00BD0869"/>
    <w:rsid w:val="00BD7632"/>
    <w:rsid w:val="00BD7820"/>
    <w:rsid w:val="00BF19B5"/>
    <w:rsid w:val="00C11B17"/>
    <w:rsid w:val="00C12A4B"/>
    <w:rsid w:val="00C1386A"/>
    <w:rsid w:val="00C264A9"/>
    <w:rsid w:val="00C3244B"/>
    <w:rsid w:val="00C33D34"/>
    <w:rsid w:val="00C51F7D"/>
    <w:rsid w:val="00C56359"/>
    <w:rsid w:val="00C57192"/>
    <w:rsid w:val="00C6036C"/>
    <w:rsid w:val="00C74789"/>
    <w:rsid w:val="00C81FAC"/>
    <w:rsid w:val="00C82345"/>
    <w:rsid w:val="00C8303D"/>
    <w:rsid w:val="00C862AF"/>
    <w:rsid w:val="00C916F9"/>
    <w:rsid w:val="00CA623E"/>
    <w:rsid w:val="00CB20D1"/>
    <w:rsid w:val="00CB295F"/>
    <w:rsid w:val="00CC3D66"/>
    <w:rsid w:val="00CC46FD"/>
    <w:rsid w:val="00CC7557"/>
    <w:rsid w:val="00D02997"/>
    <w:rsid w:val="00D142ED"/>
    <w:rsid w:val="00D20E87"/>
    <w:rsid w:val="00D452D8"/>
    <w:rsid w:val="00D516C0"/>
    <w:rsid w:val="00D632F9"/>
    <w:rsid w:val="00D6336D"/>
    <w:rsid w:val="00D934E7"/>
    <w:rsid w:val="00DA2D22"/>
    <w:rsid w:val="00DC2D85"/>
    <w:rsid w:val="00DC3701"/>
    <w:rsid w:val="00DC3EB4"/>
    <w:rsid w:val="00DC50BD"/>
    <w:rsid w:val="00DD6665"/>
    <w:rsid w:val="00DD79FB"/>
    <w:rsid w:val="00DE5348"/>
    <w:rsid w:val="00DE7732"/>
    <w:rsid w:val="00DF4755"/>
    <w:rsid w:val="00E023B3"/>
    <w:rsid w:val="00E038C4"/>
    <w:rsid w:val="00E14E5E"/>
    <w:rsid w:val="00E168C5"/>
    <w:rsid w:val="00E80813"/>
    <w:rsid w:val="00E826AC"/>
    <w:rsid w:val="00EA612E"/>
    <w:rsid w:val="00EC1BC6"/>
    <w:rsid w:val="00ED1A34"/>
    <w:rsid w:val="00EE2E4D"/>
    <w:rsid w:val="00EF31C9"/>
    <w:rsid w:val="00F11BFC"/>
    <w:rsid w:val="00F129A1"/>
    <w:rsid w:val="00F13DE3"/>
    <w:rsid w:val="00F34BFC"/>
    <w:rsid w:val="00F82787"/>
    <w:rsid w:val="00FA765B"/>
    <w:rsid w:val="00FB7F88"/>
    <w:rsid w:val="00FC7EA5"/>
    <w:rsid w:val="00FE27EF"/>
    <w:rsid w:val="00FE4D17"/>
    <w:rsid w:val="00FF0BB5"/>
    <w:rsid w:val="00FF17EC"/>
    <w:rsid w:val="00FF2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39">
    <w:name w:val="Style39"/>
    <w:basedOn w:val="Normal"/>
    <w:uiPriority w:val="99"/>
    <w:rsid w:val="000C2DF4"/>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0C2DF4"/>
    <w:rPr>
      <w:rFonts w:ascii="Times New Roman" w:hAnsi="Times New Roman" w:cs="Times New Roman"/>
      <w:i/>
      <w:iCs/>
      <w:sz w:val="22"/>
      <w:szCs w:val="22"/>
    </w:rPr>
  </w:style>
  <w:style w:type="character" w:customStyle="1" w:styleId="FontStyle55">
    <w:name w:val="Font Style55"/>
    <w:basedOn w:val="DefaultParagraphFont"/>
    <w:uiPriority w:val="99"/>
    <w:rsid w:val="000C2DF4"/>
    <w:rPr>
      <w:rFonts w:ascii="Times New Roman" w:hAnsi="Times New Roman" w:cs="Times New Roman"/>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pstinabatocina@gmail.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elenadrageljevic@ymail.com"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mailto:&#1112;&#1077;lenadrageljevic@y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5" Type="http://schemas.openxmlformats.org/officeDocument/2006/relationships/settings" Target="settings.xml"/><Relationship Id="rId15" Type="http://schemas.openxmlformats.org/officeDocument/2006/relationships/hyperlink" Target="mailto:opstinabatocina@g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1112;&#1077;lenadrageljevic@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99BB6-D37C-45B8-A189-B98BD2F01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36</Pages>
  <Words>9315</Words>
  <Characters>53097</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OLIVERA</cp:lastModifiedBy>
  <cp:revision>22</cp:revision>
  <cp:lastPrinted>2020-02-04T14:17:00Z</cp:lastPrinted>
  <dcterms:created xsi:type="dcterms:W3CDTF">2020-01-29T11:32:00Z</dcterms:created>
  <dcterms:modified xsi:type="dcterms:W3CDTF">2020-02-04T14:36:00Z</dcterms:modified>
</cp:coreProperties>
</file>